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81834" w14:textId="0085C683" w:rsidR="00B66682" w:rsidRPr="000D3B1E" w:rsidRDefault="00496CB2" w:rsidP="00072F26">
      <w:pPr>
        <w:ind w:right="329"/>
        <w:jc w:val="both"/>
        <w:rPr>
          <w:b/>
        </w:rPr>
      </w:pPr>
      <w:bookmarkStart w:id="0" w:name="_Hlk81560093"/>
      <w:r w:rsidRPr="00923539">
        <w:rPr>
          <w:noProof/>
        </w:rPr>
        <w:drawing>
          <wp:inline distT="0" distB="0" distL="0" distR="0" wp14:anchorId="271D36DB" wp14:editId="7DFB7CC5">
            <wp:extent cx="2510935" cy="828675"/>
            <wp:effectExtent l="0" t="0" r="3810" b="0"/>
            <wp:docPr id="1" name="Obraz 1" descr="Obraz zawierający tekst, Grafika, projekt graficzny, Czcion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, Grafika, projekt graficzny, Czcionka&#10;&#10;Zawartość wygenerowana przez AI może być niepoprawna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8959" cy="831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5789B" w14:textId="77777777" w:rsidR="00977751" w:rsidRPr="000D3B1E" w:rsidRDefault="00977751" w:rsidP="00072F26">
      <w:pPr>
        <w:ind w:left="8931"/>
        <w:jc w:val="both"/>
        <w:rPr>
          <w:b/>
        </w:rPr>
      </w:pPr>
    </w:p>
    <w:bookmarkEnd w:id="0"/>
    <w:p w14:paraId="55BA8F07" w14:textId="77777777" w:rsidR="00B52ADD" w:rsidRDefault="00B52ADD" w:rsidP="00B52ADD">
      <w:pPr>
        <w:tabs>
          <w:tab w:val="left" w:pos="4820"/>
        </w:tabs>
        <w:rPr>
          <w:b/>
          <w:sz w:val="20"/>
          <w:szCs w:val="20"/>
        </w:rPr>
      </w:pPr>
    </w:p>
    <w:p w14:paraId="7321B58E" w14:textId="77777777" w:rsidR="00706F69" w:rsidRDefault="00706F69" w:rsidP="00B52ADD">
      <w:pPr>
        <w:tabs>
          <w:tab w:val="left" w:pos="4820"/>
        </w:tabs>
        <w:rPr>
          <w:b/>
          <w:sz w:val="20"/>
          <w:szCs w:val="20"/>
        </w:rPr>
      </w:pPr>
    </w:p>
    <w:p w14:paraId="5F412AB7" w14:textId="77777777" w:rsidR="00706F69" w:rsidRDefault="00706F69" w:rsidP="00B52ADD">
      <w:pPr>
        <w:tabs>
          <w:tab w:val="left" w:pos="4820"/>
        </w:tabs>
        <w:rPr>
          <w:b/>
          <w:sz w:val="20"/>
          <w:szCs w:val="20"/>
        </w:rPr>
      </w:pPr>
    </w:p>
    <w:p w14:paraId="75753430" w14:textId="7D8F03B6" w:rsidR="00C140B5" w:rsidRPr="000D3B1E" w:rsidRDefault="00D56CD9" w:rsidP="00072F26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504648">
        <w:rPr>
          <w:bCs/>
        </w:rPr>
        <w:t>Sygn. postępowania ZP.2.PZ.2026</w:t>
      </w:r>
      <w:r w:rsidR="00F33204" w:rsidRPr="000D3B1E">
        <w:rPr>
          <w:b/>
        </w:rPr>
        <w:tab/>
      </w:r>
      <w:r w:rsidR="00F33204" w:rsidRPr="000D3B1E">
        <w:rPr>
          <w:b/>
        </w:rPr>
        <w:tab/>
      </w:r>
      <w:r w:rsidR="00F33204" w:rsidRPr="000D3B1E">
        <w:rPr>
          <w:b/>
        </w:rPr>
        <w:tab/>
      </w:r>
      <w:r w:rsidR="00F33204" w:rsidRPr="000D3B1E">
        <w:rPr>
          <w:b/>
        </w:rPr>
        <w:tab/>
      </w:r>
      <w:r w:rsidR="00F33204" w:rsidRPr="000D3B1E">
        <w:rPr>
          <w:b/>
        </w:rPr>
        <w:tab/>
      </w:r>
      <w:r w:rsidR="00C140B5" w:rsidRPr="000D3B1E">
        <w:rPr>
          <w:bCs/>
        </w:rPr>
        <w:t xml:space="preserve">Załącznik nr </w:t>
      </w:r>
      <w:r w:rsidR="00B52ADD">
        <w:rPr>
          <w:bCs/>
        </w:rPr>
        <w:t>2</w:t>
      </w:r>
      <w:r w:rsidR="00C140B5" w:rsidRPr="000D3B1E">
        <w:rPr>
          <w:bCs/>
        </w:rPr>
        <w:t xml:space="preserve"> do SWZ</w:t>
      </w:r>
    </w:p>
    <w:p w14:paraId="15AD75E9" w14:textId="77777777" w:rsidR="00ED1777" w:rsidRDefault="00ED1777" w:rsidP="00F33204">
      <w:pPr>
        <w:jc w:val="center"/>
        <w:rPr>
          <w:b/>
          <w:smallCaps/>
        </w:rPr>
      </w:pPr>
    </w:p>
    <w:p w14:paraId="2C60102C" w14:textId="3FA7712C" w:rsidR="00614AB5" w:rsidRDefault="00C140B5" w:rsidP="00F33204">
      <w:pPr>
        <w:jc w:val="center"/>
      </w:pPr>
      <w:r w:rsidRPr="00614AB5">
        <w:rPr>
          <w:b/>
          <w:smallCaps/>
        </w:rPr>
        <w:t>Formularz ofertowy</w:t>
      </w:r>
      <w:r w:rsidR="00614AB5" w:rsidRPr="00614AB5">
        <w:t xml:space="preserve"> </w:t>
      </w:r>
    </w:p>
    <w:p w14:paraId="4EDEA268" w14:textId="77777777" w:rsidR="002C4A47" w:rsidRDefault="002C4A47" w:rsidP="00F33204">
      <w:pPr>
        <w:jc w:val="center"/>
      </w:pPr>
    </w:p>
    <w:p w14:paraId="4B00289A" w14:textId="77777777" w:rsidR="002C4A47" w:rsidRPr="00261284" w:rsidRDefault="002C4A47" w:rsidP="002C4A47">
      <w:pPr>
        <w:jc w:val="center"/>
        <w:rPr>
          <w:b/>
          <w:bCs/>
          <w:sz w:val="22"/>
          <w:szCs w:val="22"/>
        </w:rPr>
      </w:pPr>
      <w:r w:rsidRPr="00261284">
        <w:rPr>
          <w:b/>
          <w:bCs/>
          <w:noProof/>
          <w:sz w:val="22"/>
          <w:szCs w:val="22"/>
        </w:rPr>
        <w:t>Dostawa wraz z rozładunkiem kwiatów sezonowych do obsadzenia kwietników miejskich znajdujących się na terenach Miasta Gdańska</w:t>
      </w:r>
    </w:p>
    <w:p w14:paraId="60228837" w14:textId="77777777" w:rsidR="002C4A47" w:rsidRPr="00667D90" w:rsidRDefault="002C4A47" w:rsidP="002C4A47">
      <w:pPr>
        <w:jc w:val="both"/>
        <w:rPr>
          <w:b/>
          <w:bCs/>
        </w:rPr>
      </w:pPr>
    </w:p>
    <w:p w14:paraId="048D2C5E" w14:textId="244825D1" w:rsidR="00C753C8" w:rsidRPr="00B42777" w:rsidRDefault="00AC2B8B" w:rsidP="00422D16">
      <w:pPr>
        <w:spacing w:before="240" w:line="276" w:lineRule="auto"/>
        <w:rPr>
          <w:bCs/>
        </w:rPr>
      </w:pPr>
      <w:r w:rsidRPr="00422D16">
        <w:rPr>
          <w:bCs/>
        </w:rPr>
        <w:t xml:space="preserve">Pełna nazwa </w:t>
      </w:r>
      <w:r w:rsidR="00707AD0">
        <w:rPr>
          <w:bCs/>
        </w:rPr>
        <w:t>W</w:t>
      </w:r>
      <w:r w:rsidRPr="00422D16">
        <w:rPr>
          <w:bCs/>
        </w:rPr>
        <w:t>ykonawcy</w:t>
      </w:r>
      <w:r w:rsidR="00656010">
        <w:rPr>
          <w:bCs/>
        </w:rPr>
        <w:t>/</w:t>
      </w:r>
      <w:r w:rsidR="00707AD0">
        <w:rPr>
          <w:bCs/>
        </w:rPr>
        <w:t>Wykonawców występujących wspólnie</w:t>
      </w:r>
      <w:r w:rsidR="00BC1394" w:rsidRPr="00B42777">
        <w:rPr>
          <w:bCs/>
        </w:rPr>
        <w:t>:</w:t>
      </w:r>
    </w:p>
    <w:p w14:paraId="36EBBCEF" w14:textId="7EDF95A5" w:rsidR="00AC2B8B" w:rsidRPr="00B42777" w:rsidRDefault="00C753C8" w:rsidP="00422D16">
      <w:pPr>
        <w:spacing w:line="276" w:lineRule="auto"/>
        <w:rPr>
          <w:bCs/>
        </w:rPr>
      </w:pPr>
      <w:r w:rsidRPr="00B42777">
        <w:rPr>
          <w:bCs/>
        </w:rPr>
        <w:t>………………………….…………………</w:t>
      </w:r>
      <w:r w:rsidR="00656010">
        <w:rPr>
          <w:bCs/>
        </w:rPr>
        <w:t>…</w:t>
      </w:r>
      <w:r w:rsidR="00707AD0">
        <w:rPr>
          <w:bCs/>
        </w:rPr>
        <w:t>………………………………………………..</w:t>
      </w:r>
    </w:p>
    <w:p w14:paraId="0CBBEBCD" w14:textId="627CC929" w:rsidR="00AC2B8B" w:rsidRPr="00B42777" w:rsidRDefault="00AC2B8B" w:rsidP="00422D16">
      <w:pPr>
        <w:spacing w:line="276" w:lineRule="auto"/>
        <w:rPr>
          <w:bCs/>
        </w:rPr>
      </w:pPr>
      <w:r w:rsidRPr="00422D16">
        <w:rPr>
          <w:bCs/>
        </w:rPr>
        <w:t xml:space="preserve">adres </w:t>
      </w:r>
      <w:r w:rsidRPr="00B42777">
        <w:rPr>
          <w:bCs/>
        </w:rPr>
        <w:t>…………………………………………</w:t>
      </w:r>
    </w:p>
    <w:p w14:paraId="2051DC2F" w14:textId="000CA48E" w:rsidR="00AC2B8B" w:rsidRPr="00B42777" w:rsidRDefault="00656010" w:rsidP="00422D16">
      <w:pPr>
        <w:spacing w:line="276" w:lineRule="auto"/>
        <w:rPr>
          <w:bCs/>
        </w:rPr>
      </w:pPr>
      <w:r>
        <w:rPr>
          <w:bCs/>
        </w:rPr>
        <w:t>telefon kontaktowy</w:t>
      </w:r>
      <w:r w:rsidR="00AC2B8B" w:rsidRPr="00422D16">
        <w:rPr>
          <w:bCs/>
        </w:rPr>
        <w:t>:</w:t>
      </w:r>
      <w:r w:rsidR="00AC2B8B" w:rsidRPr="00B42777">
        <w:rPr>
          <w:bCs/>
        </w:rPr>
        <w:t xml:space="preserve"> …………………………</w:t>
      </w:r>
    </w:p>
    <w:p w14:paraId="7F78C033" w14:textId="0011828E" w:rsidR="00AC2B8B" w:rsidRPr="00B42777" w:rsidRDefault="00AC396C" w:rsidP="00422D16">
      <w:pPr>
        <w:spacing w:line="276" w:lineRule="auto"/>
        <w:rPr>
          <w:bCs/>
        </w:rPr>
      </w:pPr>
      <w:r>
        <w:rPr>
          <w:bCs/>
        </w:rPr>
        <w:t xml:space="preserve">adres </w:t>
      </w:r>
      <w:r w:rsidR="00AC2B8B" w:rsidRPr="00422D16">
        <w:rPr>
          <w:bCs/>
        </w:rPr>
        <w:t>e-mail</w:t>
      </w:r>
      <w:r w:rsidR="00AC2B8B" w:rsidRPr="00B42777">
        <w:rPr>
          <w:bCs/>
        </w:rPr>
        <w:t>: ………</w:t>
      </w:r>
      <w:proofErr w:type="gramStart"/>
      <w:r w:rsidR="00AC2B8B" w:rsidRPr="00B42777">
        <w:rPr>
          <w:bCs/>
        </w:rPr>
        <w:t>……</w:t>
      </w:r>
      <w:r w:rsidR="00C753C8" w:rsidRPr="00B42777">
        <w:rPr>
          <w:bCs/>
        </w:rPr>
        <w:t>.</w:t>
      </w:r>
      <w:proofErr w:type="gramEnd"/>
      <w:r w:rsidR="00AC2B8B" w:rsidRPr="00B42777">
        <w:rPr>
          <w:bCs/>
        </w:rPr>
        <w:t>……………</w:t>
      </w:r>
      <w:proofErr w:type="gramStart"/>
      <w:r w:rsidR="00AC2B8B" w:rsidRPr="00B42777">
        <w:rPr>
          <w:bCs/>
        </w:rPr>
        <w:t>……</w:t>
      </w:r>
      <w:r w:rsidR="00707AD0">
        <w:rPr>
          <w:bCs/>
        </w:rPr>
        <w:t>.</w:t>
      </w:r>
      <w:proofErr w:type="gramEnd"/>
      <w:r w:rsidR="00707AD0">
        <w:rPr>
          <w:bCs/>
        </w:rPr>
        <w:t>.</w:t>
      </w:r>
    </w:p>
    <w:p w14:paraId="71245E1B" w14:textId="500E900C" w:rsidR="008D2C09" w:rsidRDefault="00AC2B8B" w:rsidP="00AC396C">
      <w:pPr>
        <w:spacing w:line="276" w:lineRule="auto"/>
        <w:rPr>
          <w:bCs/>
          <w:lang w:val="en-GB"/>
        </w:rPr>
      </w:pPr>
      <w:r w:rsidRPr="00422D16">
        <w:rPr>
          <w:bCs/>
          <w:lang w:val="en-GB"/>
        </w:rPr>
        <w:t>NIP</w:t>
      </w:r>
      <w:r w:rsidRPr="00B42777">
        <w:rPr>
          <w:bCs/>
          <w:lang w:val="en-GB"/>
        </w:rPr>
        <w:t xml:space="preserve"> </w:t>
      </w:r>
      <w:r w:rsidR="00C753C8" w:rsidRPr="00B42777">
        <w:rPr>
          <w:bCs/>
          <w:lang w:val="en-GB"/>
        </w:rPr>
        <w:t>…………………………</w:t>
      </w:r>
      <w:r w:rsidR="008D2C09">
        <w:rPr>
          <w:bCs/>
          <w:lang w:val="en-GB"/>
        </w:rPr>
        <w:t>……………….</w:t>
      </w:r>
      <w:r w:rsidR="00F847CB" w:rsidRPr="00B42777">
        <w:rPr>
          <w:bCs/>
          <w:lang w:val="en-GB"/>
        </w:rPr>
        <w:t xml:space="preserve"> </w:t>
      </w:r>
    </w:p>
    <w:p w14:paraId="4435DC14" w14:textId="3ACA2015" w:rsidR="008D2C09" w:rsidRDefault="00F847CB" w:rsidP="00AC396C">
      <w:pPr>
        <w:spacing w:line="276" w:lineRule="auto"/>
        <w:rPr>
          <w:bCs/>
          <w:lang w:val="en-US"/>
        </w:rPr>
      </w:pPr>
      <w:r w:rsidRPr="00B42777">
        <w:rPr>
          <w:bCs/>
          <w:lang w:val="en-US"/>
        </w:rPr>
        <w:t>R</w:t>
      </w:r>
      <w:r w:rsidR="008D2C09">
        <w:rPr>
          <w:bCs/>
          <w:lang w:val="en-US"/>
        </w:rPr>
        <w:t>EGON</w:t>
      </w:r>
      <w:r w:rsidRPr="00B42777">
        <w:rPr>
          <w:bCs/>
          <w:lang w:val="en-US"/>
        </w:rPr>
        <w:t xml:space="preserve"> </w:t>
      </w:r>
      <w:r w:rsidR="00C753C8" w:rsidRPr="00B42777">
        <w:rPr>
          <w:bCs/>
          <w:lang w:val="en-US"/>
        </w:rPr>
        <w:t>……….………….…………</w:t>
      </w:r>
      <w:r w:rsidR="008D2C09">
        <w:rPr>
          <w:bCs/>
          <w:lang w:val="en-US"/>
        </w:rPr>
        <w:t>………</w:t>
      </w:r>
    </w:p>
    <w:p w14:paraId="56726F85" w14:textId="51A13010" w:rsidR="00C753C8" w:rsidRPr="00B42777" w:rsidRDefault="00F847CB" w:rsidP="00422D16">
      <w:pPr>
        <w:spacing w:line="276" w:lineRule="auto"/>
        <w:rPr>
          <w:bCs/>
          <w:lang w:val="en-US"/>
        </w:rPr>
      </w:pPr>
      <w:r w:rsidRPr="00B42777">
        <w:rPr>
          <w:bCs/>
          <w:lang w:val="en-US"/>
        </w:rPr>
        <w:t>KRS</w:t>
      </w:r>
      <w:r w:rsidR="008D2C09">
        <w:rPr>
          <w:bCs/>
          <w:lang w:val="en-US"/>
        </w:rPr>
        <w:t>/CEiDG</w:t>
      </w:r>
      <w:r w:rsidR="00C753C8" w:rsidRPr="00B42777">
        <w:rPr>
          <w:bCs/>
          <w:lang w:val="en-US"/>
        </w:rPr>
        <w:t>………………………</w:t>
      </w:r>
      <w:r w:rsidR="008D2C09">
        <w:rPr>
          <w:bCs/>
          <w:lang w:val="en-US"/>
        </w:rPr>
        <w:t>…………</w:t>
      </w:r>
    </w:p>
    <w:p w14:paraId="7F45DBCB" w14:textId="27CE281B" w:rsidR="008C652A" w:rsidRPr="00422D16" w:rsidRDefault="008C652A" w:rsidP="00422D16">
      <w:pPr>
        <w:suppressAutoHyphens/>
        <w:spacing w:before="120"/>
        <w:jc w:val="both"/>
        <w:rPr>
          <w:i/>
          <w:iCs/>
          <w:sz w:val="20"/>
          <w:szCs w:val="20"/>
        </w:rPr>
      </w:pPr>
      <w:r w:rsidRPr="00422D16">
        <w:rPr>
          <w:bCs/>
        </w:rPr>
        <w:t>Rodzaj przedsiębiorstwa jakim</w:t>
      </w:r>
      <w:r w:rsidRPr="00422D16">
        <w:t xml:space="preserve"> jest Wykonawca</w:t>
      </w:r>
      <w:r w:rsidR="00375196" w:rsidRPr="00422D16">
        <w:t xml:space="preserve"> </w:t>
      </w:r>
      <w:r w:rsidRPr="00422D16">
        <w:rPr>
          <w:i/>
          <w:iCs/>
          <w:sz w:val="20"/>
          <w:szCs w:val="20"/>
        </w:rPr>
        <w:t>(zaznaczyć właściwą opcję)</w:t>
      </w:r>
    </w:p>
    <w:p w14:paraId="360DF2C8" w14:textId="77777777" w:rsidR="008C652A" w:rsidRPr="00422D16" w:rsidRDefault="008C652A" w:rsidP="00B56AA5">
      <w:pPr>
        <w:pStyle w:val="Akapitzlist"/>
        <w:numPr>
          <w:ilvl w:val="0"/>
          <w:numId w:val="78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D16">
        <w:rPr>
          <w:rFonts w:ascii="Times New Roman" w:hAnsi="Times New Roman" w:cs="Times New Roman"/>
          <w:sz w:val="24"/>
          <w:szCs w:val="24"/>
        </w:rPr>
        <w:t>mikroprzedsiębiorstwem</w:t>
      </w:r>
    </w:p>
    <w:p w14:paraId="5027BC32" w14:textId="77777777" w:rsidR="008C652A" w:rsidRPr="00422D16" w:rsidRDefault="008C652A" w:rsidP="00B56AA5">
      <w:pPr>
        <w:pStyle w:val="Akapitzlist"/>
        <w:numPr>
          <w:ilvl w:val="0"/>
          <w:numId w:val="78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D16">
        <w:rPr>
          <w:rFonts w:ascii="Times New Roman" w:hAnsi="Times New Roman" w:cs="Times New Roman"/>
          <w:sz w:val="24"/>
          <w:szCs w:val="24"/>
        </w:rPr>
        <w:t>małym</w:t>
      </w:r>
    </w:p>
    <w:p w14:paraId="1F6BA654" w14:textId="77777777" w:rsidR="008C652A" w:rsidRPr="00422D16" w:rsidRDefault="008C652A" w:rsidP="00B56AA5">
      <w:pPr>
        <w:pStyle w:val="Akapitzlist"/>
        <w:numPr>
          <w:ilvl w:val="0"/>
          <w:numId w:val="78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D16">
        <w:rPr>
          <w:rFonts w:ascii="Times New Roman" w:hAnsi="Times New Roman" w:cs="Times New Roman"/>
          <w:sz w:val="24"/>
          <w:szCs w:val="24"/>
        </w:rPr>
        <w:t>średnim</w:t>
      </w:r>
    </w:p>
    <w:p w14:paraId="7FD8A806" w14:textId="77777777" w:rsidR="008C652A" w:rsidRPr="00422D16" w:rsidRDefault="008C652A" w:rsidP="00B56AA5">
      <w:pPr>
        <w:pStyle w:val="Akapitzlist"/>
        <w:numPr>
          <w:ilvl w:val="0"/>
          <w:numId w:val="78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D16">
        <w:rPr>
          <w:rFonts w:ascii="Times New Roman" w:hAnsi="Times New Roman" w:cs="Times New Roman"/>
          <w:sz w:val="24"/>
          <w:szCs w:val="24"/>
        </w:rPr>
        <w:t>dużym</w:t>
      </w:r>
    </w:p>
    <w:p w14:paraId="23F29500" w14:textId="613FF4DF" w:rsidR="00E64FF7" w:rsidRPr="00422D16" w:rsidRDefault="00375196" w:rsidP="00B56AA5">
      <w:pPr>
        <w:pStyle w:val="Akapitzlist"/>
        <w:numPr>
          <w:ilvl w:val="0"/>
          <w:numId w:val="78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D16">
        <w:rPr>
          <w:rFonts w:ascii="Times New Roman" w:hAnsi="Times New Roman" w:cs="Times New Roman"/>
          <w:sz w:val="24"/>
          <w:szCs w:val="24"/>
        </w:rPr>
        <w:t>inne</w:t>
      </w:r>
    </w:p>
    <w:p w14:paraId="7F2D190E" w14:textId="77777777" w:rsidR="00AC2B8B" w:rsidRPr="000D3B1E" w:rsidRDefault="00AC2B8B" w:rsidP="00072F26">
      <w:pPr>
        <w:jc w:val="both"/>
        <w:rPr>
          <w:lang w:val="en-US"/>
        </w:rPr>
      </w:pPr>
    </w:p>
    <w:p w14:paraId="002722D4" w14:textId="77777777" w:rsidR="00073380" w:rsidRPr="000D3B1E" w:rsidRDefault="00AC2B8B" w:rsidP="00B56AA5">
      <w:pPr>
        <w:pStyle w:val="Akapitzlist"/>
        <w:numPr>
          <w:ilvl w:val="1"/>
          <w:numId w:val="1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3B1E">
        <w:rPr>
          <w:rFonts w:ascii="Times New Roman" w:hAnsi="Times New Roman" w:cs="Times New Roman"/>
          <w:sz w:val="24"/>
          <w:szCs w:val="24"/>
        </w:rPr>
        <w:t>Oświadczam, iż zapoznałem się z warunkami i postanowieniami Specyfikacji Warunków Zamówienia i</w:t>
      </w:r>
      <w:r w:rsidR="000D3B1E">
        <w:rPr>
          <w:rFonts w:ascii="Times New Roman" w:hAnsi="Times New Roman" w:cs="Times New Roman"/>
          <w:sz w:val="24"/>
          <w:szCs w:val="24"/>
        </w:rPr>
        <w:t> </w:t>
      </w:r>
      <w:r w:rsidRPr="000D3B1E">
        <w:rPr>
          <w:rFonts w:ascii="Times New Roman" w:hAnsi="Times New Roman" w:cs="Times New Roman"/>
          <w:sz w:val="24"/>
          <w:szCs w:val="24"/>
        </w:rPr>
        <w:t>przyjmuję te warunki i postanowienia bez zastrzeżeń.</w:t>
      </w:r>
    </w:p>
    <w:p w14:paraId="786FD27D" w14:textId="6385BAD6" w:rsidR="00C140B5" w:rsidRDefault="00AC2B8B" w:rsidP="00B56AA5">
      <w:pPr>
        <w:pStyle w:val="Akapitzlist"/>
        <w:numPr>
          <w:ilvl w:val="1"/>
          <w:numId w:val="17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D3B1E">
        <w:rPr>
          <w:rFonts w:ascii="Times New Roman" w:hAnsi="Times New Roman" w:cs="Times New Roman"/>
          <w:sz w:val="24"/>
          <w:szCs w:val="24"/>
        </w:rPr>
        <w:t>Cena ofertowa za wykonanie przedmiotu zamówienia wynosi:</w:t>
      </w:r>
    </w:p>
    <w:p w14:paraId="534F3BAD" w14:textId="74A998FE" w:rsidR="002607CF" w:rsidRDefault="00420482" w:rsidP="00B56AA5">
      <w:pPr>
        <w:pStyle w:val="Akapitzlist"/>
        <w:numPr>
          <w:ilvl w:val="0"/>
          <w:numId w:val="99"/>
        </w:numPr>
        <w:autoSpaceDE w:val="0"/>
        <w:spacing w:after="0" w:line="240" w:lineRule="auto"/>
        <w:jc w:val="both"/>
        <w:rPr>
          <w:rFonts w:ascii="Times New Roman" w:eastAsia="Arial Narrow" w:hAnsi="Times New Roman" w:cs="Times New Roman"/>
          <w:b/>
          <w:sz w:val="24"/>
          <w:szCs w:val="24"/>
        </w:rPr>
      </w:pPr>
      <w:bookmarkStart w:id="1" w:name="_Ref134718882"/>
      <w:bookmarkStart w:id="2" w:name="_Ref134855668"/>
      <w:bookmarkStart w:id="3" w:name="_Hlk65229117"/>
      <w:r>
        <w:rPr>
          <w:rFonts w:ascii="Times New Roman" w:eastAsia="Arial Narrow" w:hAnsi="Times New Roman" w:cs="Times New Roman"/>
          <w:b/>
          <w:sz w:val="24"/>
          <w:szCs w:val="24"/>
        </w:rPr>
        <w:t>dla części I przedmiotu zamówienia</w:t>
      </w:r>
      <w:r w:rsidR="00B51DC8">
        <w:rPr>
          <w:rFonts w:ascii="Times New Roman" w:eastAsia="Arial Narrow" w:hAnsi="Times New Roman" w:cs="Times New Roman"/>
          <w:b/>
          <w:sz w:val="24"/>
          <w:szCs w:val="24"/>
        </w:rPr>
        <w:t xml:space="preserve"> - Rejony</w:t>
      </w:r>
      <w:r>
        <w:rPr>
          <w:rFonts w:ascii="Times New Roman" w:eastAsia="Arial Narrow" w:hAnsi="Times New Roman" w:cs="Times New Roman"/>
          <w:b/>
          <w:sz w:val="24"/>
          <w:szCs w:val="24"/>
        </w:rPr>
        <w:t>:</w:t>
      </w:r>
    </w:p>
    <w:p w14:paraId="2D307809" w14:textId="77777777" w:rsidR="00420482" w:rsidRDefault="00420482" w:rsidP="00420482">
      <w:pPr>
        <w:autoSpaceDE w:val="0"/>
        <w:jc w:val="both"/>
        <w:rPr>
          <w:rFonts w:eastAsia="Arial Narrow"/>
          <w:b/>
        </w:rPr>
      </w:pPr>
    </w:p>
    <w:p w14:paraId="28EAB7FD" w14:textId="2A4E48DD" w:rsidR="00420482" w:rsidRDefault="00420482" w:rsidP="00420482">
      <w:pPr>
        <w:autoSpaceDE w:val="0"/>
        <w:ind w:left="1004"/>
        <w:jc w:val="both"/>
        <w:rPr>
          <w:rFonts w:eastAsia="Arial Narrow"/>
          <w:b/>
        </w:rPr>
      </w:pPr>
      <w:r>
        <w:rPr>
          <w:rFonts w:eastAsia="Arial Narrow"/>
          <w:b/>
        </w:rPr>
        <w:t>………………….. zł netto</w:t>
      </w:r>
      <w:r w:rsidR="00D20059">
        <w:rPr>
          <w:rFonts w:eastAsia="Arial Narrow"/>
          <w:b/>
        </w:rPr>
        <w:t>, 8% stawka VAT, ………………… zł brutto</w:t>
      </w:r>
    </w:p>
    <w:p w14:paraId="03F78E0F" w14:textId="77777777" w:rsidR="00D20059" w:rsidRDefault="00D20059" w:rsidP="00420482">
      <w:pPr>
        <w:autoSpaceDE w:val="0"/>
        <w:ind w:left="1004"/>
        <w:jc w:val="both"/>
        <w:rPr>
          <w:rFonts w:eastAsia="Arial Narrow"/>
          <w:b/>
        </w:rPr>
      </w:pPr>
    </w:p>
    <w:p w14:paraId="53322F3F" w14:textId="75CE95CB" w:rsidR="00D20059" w:rsidRDefault="00D20059" w:rsidP="00B56AA5">
      <w:pPr>
        <w:pStyle w:val="Akapitzlist"/>
        <w:numPr>
          <w:ilvl w:val="0"/>
          <w:numId w:val="99"/>
        </w:numPr>
        <w:autoSpaceDE w:val="0"/>
        <w:spacing w:after="0" w:line="240" w:lineRule="auto"/>
        <w:jc w:val="both"/>
        <w:rPr>
          <w:rFonts w:ascii="Times New Roman" w:eastAsia="Arial Narrow" w:hAnsi="Times New Roman" w:cs="Times New Roman"/>
          <w:b/>
          <w:sz w:val="24"/>
          <w:szCs w:val="24"/>
        </w:rPr>
      </w:pPr>
      <w:r>
        <w:rPr>
          <w:rFonts w:ascii="Times New Roman" w:eastAsia="Arial Narrow" w:hAnsi="Times New Roman" w:cs="Times New Roman"/>
          <w:b/>
          <w:sz w:val="24"/>
          <w:szCs w:val="24"/>
        </w:rPr>
        <w:t>dla części II przedmiotu zamówienia</w:t>
      </w:r>
      <w:r w:rsidR="00525159">
        <w:rPr>
          <w:rFonts w:ascii="Times New Roman" w:eastAsia="Arial Narrow" w:hAnsi="Times New Roman" w:cs="Times New Roman"/>
          <w:b/>
          <w:sz w:val="24"/>
          <w:szCs w:val="24"/>
        </w:rPr>
        <w:t xml:space="preserve"> – Parki zabytkowe</w:t>
      </w:r>
      <w:r>
        <w:rPr>
          <w:rFonts w:ascii="Times New Roman" w:eastAsia="Arial Narrow" w:hAnsi="Times New Roman" w:cs="Times New Roman"/>
          <w:b/>
          <w:sz w:val="24"/>
          <w:szCs w:val="24"/>
        </w:rPr>
        <w:t>:</w:t>
      </w:r>
    </w:p>
    <w:p w14:paraId="474B73C1" w14:textId="77777777" w:rsidR="00D20059" w:rsidRDefault="00D20059" w:rsidP="00D20059">
      <w:pPr>
        <w:autoSpaceDE w:val="0"/>
        <w:jc w:val="both"/>
        <w:rPr>
          <w:rFonts w:eastAsia="Arial Narrow"/>
          <w:b/>
        </w:rPr>
      </w:pPr>
    </w:p>
    <w:p w14:paraId="34A49439" w14:textId="28045134" w:rsidR="00D20059" w:rsidRDefault="00D20059" w:rsidP="00D20059">
      <w:pPr>
        <w:autoSpaceDE w:val="0"/>
        <w:ind w:left="1004"/>
        <w:jc w:val="both"/>
        <w:rPr>
          <w:rFonts w:eastAsia="Arial Narrow"/>
          <w:b/>
        </w:rPr>
      </w:pPr>
      <w:r>
        <w:rPr>
          <w:rFonts w:eastAsia="Arial Narrow"/>
          <w:b/>
        </w:rPr>
        <w:t>………………….. zł netto, 8% stawka VAT, ………………… zł brutto</w:t>
      </w:r>
      <w:r w:rsidR="00B51DC8">
        <w:rPr>
          <w:rFonts w:eastAsia="Arial Narrow"/>
          <w:b/>
        </w:rPr>
        <w:t>.</w:t>
      </w:r>
    </w:p>
    <w:p w14:paraId="28D711C5" w14:textId="77777777" w:rsidR="00D20059" w:rsidRDefault="00D20059" w:rsidP="00D20059">
      <w:pPr>
        <w:autoSpaceDE w:val="0"/>
        <w:ind w:left="1004"/>
        <w:jc w:val="both"/>
        <w:rPr>
          <w:rFonts w:eastAsia="Arial Narrow"/>
          <w:b/>
        </w:rPr>
      </w:pPr>
    </w:p>
    <w:p w14:paraId="36474B98" w14:textId="1A71579F" w:rsidR="00420482" w:rsidRDefault="00B51DC8" w:rsidP="00D20059">
      <w:pPr>
        <w:autoSpaceDE w:val="0"/>
        <w:jc w:val="both"/>
        <w:rPr>
          <w:rFonts w:eastAsia="Arial Narrow"/>
          <w:bCs/>
          <w:i/>
          <w:iCs/>
        </w:rPr>
      </w:pPr>
      <w:r>
        <w:rPr>
          <w:rFonts w:eastAsia="Arial Narrow"/>
          <w:b/>
        </w:rPr>
        <w:tab/>
      </w:r>
      <w:r>
        <w:rPr>
          <w:rFonts w:eastAsia="Arial Narrow"/>
          <w:bCs/>
          <w:i/>
          <w:iCs/>
        </w:rPr>
        <w:t>(wypełnić w zależności od części, na którą Wykonawca składa ofertę)</w:t>
      </w:r>
    </w:p>
    <w:p w14:paraId="655574DE" w14:textId="77777777" w:rsidR="00B51DC8" w:rsidRPr="00B51DC8" w:rsidRDefault="00B51DC8" w:rsidP="00D20059">
      <w:pPr>
        <w:autoSpaceDE w:val="0"/>
        <w:jc w:val="both"/>
        <w:rPr>
          <w:rFonts w:eastAsia="Arial Narrow"/>
          <w:bCs/>
          <w:i/>
          <w:iCs/>
        </w:rPr>
      </w:pPr>
    </w:p>
    <w:p w14:paraId="2F8616F0" w14:textId="714731D2" w:rsidR="00F94BCC" w:rsidRPr="00422D16" w:rsidRDefault="00AC2B8B" w:rsidP="00B56AA5">
      <w:pPr>
        <w:pStyle w:val="Akapitzlist"/>
        <w:numPr>
          <w:ilvl w:val="1"/>
          <w:numId w:val="17"/>
        </w:numPr>
        <w:autoSpaceDE w:val="0"/>
        <w:spacing w:after="0" w:line="240" w:lineRule="auto"/>
        <w:ind w:left="284"/>
        <w:jc w:val="both"/>
        <w:rPr>
          <w:rFonts w:ascii="Times New Roman" w:eastAsia="Arial Narrow" w:hAnsi="Times New Roman" w:cs="Times New Roman"/>
          <w:b/>
          <w:sz w:val="24"/>
          <w:szCs w:val="24"/>
        </w:rPr>
      </w:pPr>
      <w:r w:rsidRPr="000D3B1E">
        <w:rPr>
          <w:rFonts w:ascii="Times New Roman" w:hAnsi="Times New Roman" w:cs="Times New Roman"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</w:t>
      </w:r>
      <w:r w:rsidRPr="000D3B1E">
        <w:rPr>
          <w:rFonts w:ascii="Times New Roman" w:hAnsi="Times New Roman" w:cs="Times New Roman"/>
          <w:sz w:val="24"/>
          <w:szCs w:val="24"/>
        </w:rPr>
        <w:lastRenderedPageBreak/>
        <w:t>pozyskałem w celu ubiegania się o udzielenie zamówienia publicznego w niniejszym postępowaniu.</w:t>
      </w:r>
    </w:p>
    <w:p w14:paraId="48DB6681" w14:textId="77777777" w:rsidR="002A0195" w:rsidRPr="00422D16" w:rsidRDefault="002A0195" w:rsidP="00B56AA5">
      <w:pPr>
        <w:pStyle w:val="Akapitzlist"/>
        <w:numPr>
          <w:ilvl w:val="1"/>
          <w:numId w:val="17"/>
        </w:numPr>
        <w:autoSpaceDE w:val="0"/>
        <w:spacing w:after="0" w:line="240" w:lineRule="auto"/>
        <w:ind w:left="284"/>
        <w:jc w:val="both"/>
        <w:rPr>
          <w:rFonts w:ascii="Times New Roman" w:eastAsia="Arial Narrow" w:hAnsi="Times New Roman" w:cs="Times New Roman"/>
          <w:b/>
          <w:sz w:val="24"/>
          <w:szCs w:val="24"/>
        </w:rPr>
      </w:pPr>
      <w:r w:rsidRPr="00422D16">
        <w:rPr>
          <w:rFonts w:ascii="Times New Roman" w:hAnsi="Times New Roman" w:cs="Times New Roman"/>
          <w:spacing w:val="4"/>
          <w:sz w:val="24"/>
          <w:szCs w:val="24"/>
        </w:rPr>
        <w:t>Oświadczam/y, że przedmiot zamówienia zostanie wykonany w terminach określonych                  w SWZ.</w:t>
      </w:r>
    </w:p>
    <w:p w14:paraId="5B629D4C" w14:textId="3EC57DC8" w:rsidR="002A0195" w:rsidRPr="00422D16" w:rsidRDefault="002A0195" w:rsidP="00B56AA5">
      <w:pPr>
        <w:pStyle w:val="Akapitzlist"/>
        <w:numPr>
          <w:ilvl w:val="1"/>
          <w:numId w:val="17"/>
        </w:numPr>
        <w:autoSpaceDE w:val="0"/>
        <w:spacing w:after="0" w:line="240" w:lineRule="auto"/>
        <w:ind w:left="284"/>
        <w:jc w:val="both"/>
        <w:rPr>
          <w:rFonts w:ascii="Times New Roman" w:eastAsia="Arial Narrow" w:hAnsi="Times New Roman" w:cs="Times New Roman"/>
          <w:b/>
          <w:sz w:val="24"/>
          <w:szCs w:val="24"/>
        </w:rPr>
      </w:pPr>
      <w:r w:rsidRPr="00422D16">
        <w:rPr>
          <w:rFonts w:ascii="Times New Roman" w:hAnsi="Times New Roman" w:cs="Times New Roman"/>
          <w:spacing w:val="4"/>
          <w:sz w:val="24"/>
          <w:szCs w:val="24"/>
        </w:rPr>
        <w:t xml:space="preserve"> Oświadczam/y, że zapoznałem/liśmy się z wymaganiami Zamawiającego, dotyczącymi przedmiotu zamówienia, zamieszczonymi w Specyfikacji Warunków Zamówienia wraz                      z załącznikami i nie wnoszę/wnosimy do nich żadnych zastrzeżeń. </w:t>
      </w:r>
    </w:p>
    <w:p w14:paraId="71395B20" w14:textId="77777777" w:rsidR="002A0195" w:rsidRPr="00422D16" w:rsidRDefault="002A0195" w:rsidP="00B56AA5">
      <w:pPr>
        <w:pStyle w:val="Akapitzlist"/>
        <w:numPr>
          <w:ilvl w:val="1"/>
          <w:numId w:val="17"/>
        </w:numPr>
        <w:autoSpaceDE w:val="0"/>
        <w:spacing w:after="0" w:line="240" w:lineRule="auto"/>
        <w:ind w:left="284"/>
        <w:jc w:val="both"/>
        <w:rPr>
          <w:rFonts w:ascii="Times New Roman" w:eastAsia="Arial Narrow" w:hAnsi="Times New Roman" w:cs="Times New Roman"/>
          <w:b/>
          <w:sz w:val="24"/>
          <w:szCs w:val="24"/>
        </w:rPr>
      </w:pPr>
      <w:r w:rsidRPr="00422D16">
        <w:rPr>
          <w:rFonts w:ascii="Times New Roman" w:hAnsi="Times New Roman" w:cs="Times New Roman"/>
          <w:sz w:val="24"/>
          <w:szCs w:val="24"/>
        </w:rPr>
        <w:t xml:space="preserve">Oświadczam/y, że uważam/y się za związanych niniejszą ofertą przez okres 30 dni od upływu terminu składania ofert. </w:t>
      </w:r>
    </w:p>
    <w:p w14:paraId="4069D7C1" w14:textId="77777777" w:rsidR="002A0195" w:rsidRPr="00422D16" w:rsidRDefault="002A0195" w:rsidP="00B56AA5">
      <w:pPr>
        <w:pStyle w:val="Akapitzlist"/>
        <w:numPr>
          <w:ilvl w:val="1"/>
          <w:numId w:val="17"/>
        </w:numPr>
        <w:autoSpaceDE w:val="0"/>
        <w:spacing w:after="0" w:line="240" w:lineRule="auto"/>
        <w:ind w:left="284"/>
        <w:jc w:val="both"/>
        <w:rPr>
          <w:rFonts w:ascii="Times New Roman" w:eastAsia="Arial Narrow" w:hAnsi="Times New Roman" w:cs="Times New Roman"/>
          <w:b/>
          <w:sz w:val="24"/>
          <w:szCs w:val="24"/>
        </w:rPr>
      </w:pPr>
      <w:r w:rsidRPr="00422D16">
        <w:rPr>
          <w:rFonts w:ascii="Times New Roman" w:hAnsi="Times New Roman" w:cs="Times New Roman"/>
          <w:sz w:val="24"/>
          <w:szCs w:val="24"/>
        </w:rPr>
        <w:t>Oświadczam/y, że zrealizuję/</w:t>
      </w:r>
      <w:proofErr w:type="spellStart"/>
      <w:r w:rsidRPr="00422D16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422D16">
        <w:rPr>
          <w:rFonts w:ascii="Times New Roman" w:hAnsi="Times New Roman" w:cs="Times New Roman"/>
          <w:sz w:val="24"/>
          <w:szCs w:val="24"/>
        </w:rPr>
        <w:t xml:space="preserve"> zamówienie zgodnie ze Specyfikacją Warunków Zamówienia, Szczegółowym Opisem Przedmiotu Zamówienia i wzorem umowy. </w:t>
      </w:r>
    </w:p>
    <w:p w14:paraId="3786EE24" w14:textId="6B22EA05" w:rsidR="002A0195" w:rsidRPr="00422D16" w:rsidRDefault="002A0195" w:rsidP="00B56AA5">
      <w:pPr>
        <w:pStyle w:val="Akapitzlist"/>
        <w:numPr>
          <w:ilvl w:val="1"/>
          <w:numId w:val="17"/>
        </w:numPr>
        <w:autoSpaceDE w:val="0"/>
        <w:spacing w:after="0" w:line="240" w:lineRule="auto"/>
        <w:ind w:left="284"/>
        <w:jc w:val="both"/>
        <w:rPr>
          <w:rFonts w:ascii="Times New Roman" w:eastAsia="Arial Narrow" w:hAnsi="Times New Roman" w:cs="Times New Roman"/>
          <w:b/>
          <w:sz w:val="24"/>
          <w:szCs w:val="24"/>
        </w:rPr>
      </w:pPr>
      <w:r w:rsidRPr="00422D16">
        <w:rPr>
          <w:rFonts w:ascii="Times New Roman" w:hAnsi="Times New Roman" w:cs="Times New Roman"/>
          <w:sz w:val="24"/>
          <w:szCs w:val="24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</w:t>
      </w:r>
      <w:r w:rsidR="00E03D92">
        <w:rPr>
          <w:rFonts w:ascii="Times New Roman" w:hAnsi="Times New Roman" w:cs="Times New Roman"/>
          <w:sz w:val="24"/>
          <w:szCs w:val="24"/>
        </w:rPr>
        <w:t xml:space="preserve"> </w:t>
      </w:r>
      <w:r w:rsidR="00E03D92">
        <w:rPr>
          <w:rFonts w:ascii="Times New Roman" w:hAnsi="Times New Roman" w:cs="Times New Roman"/>
          <w:i/>
          <w:iCs/>
          <w:sz w:val="20"/>
          <w:szCs w:val="20"/>
        </w:rPr>
        <w:t>(jeżeli dotyczy)</w:t>
      </w:r>
      <w:r w:rsidRPr="00422D16">
        <w:rPr>
          <w:rFonts w:ascii="Times New Roman" w:hAnsi="Times New Roman" w:cs="Times New Roman"/>
          <w:sz w:val="24"/>
          <w:szCs w:val="24"/>
        </w:rPr>
        <w:t>.</w:t>
      </w:r>
    </w:p>
    <w:p w14:paraId="72A20890" w14:textId="479E2991" w:rsidR="002A0195" w:rsidRDefault="002A0195" w:rsidP="00B56AA5">
      <w:pPr>
        <w:numPr>
          <w:ilvl w:val="0"/>
          <w:numId w:val="100"/>
        </w:numPr>
        <w:tabs>
          <w:tab w:val="left" w:pos="426"/>
        </w:tabs>
        <w:suppressAutoHyphens/>
        <w:spacing w:before="120" w:after="120"/>
        <w:ind w:left="284" w:hanging="284"/>
        <w:jc w:val="both"/>
      </w:pPr>
      <w:r w:rsidRPr="00422D16">
        <w:t>Oświadczam/y, że w razie wybrania naszej oferty jako najkorzystniejszej zobowiązuję/</w:t>
      </w:r>
      <w:proofErr w:type="spellStart"/>
      <w:r w:rsidRPr="00422D16">
        <w:t>emy</w:t>
      </w:r>
      <w:proofErr w:type="spellEnd"/>
      <w:r w:rsidRPr="00422D16">
        <w:t xml:space="preserve"> się do podpisania umowy na warunkach określonych we wzorze umowy.</w:t>
      </w:r>
    </w:p>
    <w:p w14:paraId="1E1C1566" w14:textId="270BB0A6" w:rsidR="00DC3E1C" w:rsidRDefault="00CF316E" w:rsidP="00B56AA5">
      <w:pPr>
        <w:numPr>
          <w:ilvl w:val="0"/>
          <w:numId w:val="100"/>
        </w:numPr>
        <w:tabs>
          <w:tab w:val="left" w:pos="426"/>
        </w:tabs>
        <w:suppressAutoHyphens/>
        <w:spacing w:before="120" w:after="120"/>
        <w:ind w:left="284" w:hanging="284"/>
        <w:jc w:val="both"/>
      </w:pPr>
      <w:r>
        <w:t xml:space="preserve">Oświadczam, że niżej wymienione części zamówienia </w:t>
      </w:r>
      <w:r w:rsidR="00480083">
        <w:t>powierzę podwykonawcom:</w:t>
      </w:r>
    </w:p>
    <w:p w14:paraId="52BBAB9A" w14:textId="1922F50D" w:rsidR="001B2F47" w:rsidRPr="000D3B1E" w:rsidRDefault="001B2F47" w:rsidP="00422D16"/>
    <w:tbl>
      <w:tblPr>
        <w:tblW w:w="48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618"/>
        <w:gridCol w:w="3599"/>
      </w:tblGrid>
      <w:tr w:rsidR="007C18BC" w:rsidRPr="000D3B1E" w14:paraId="238DF0EE" w14:textId="77777777" w:rsidTr="00EC14F3">
        <w:trPr>
          <w:jc w:val="center"/>
        </w:trPr>
        <w:tc>
          <w:tcPr>
            <w:tcW w:w="319" w:type="pct"/>
          </w:tcPr>
          <w:p w14:paraId="04B317A7" w14:textId="77777777" w:rsidR="001B2F47" w:rsidRPr="00422D16" w:rsidRDefault="001B2F47" w:rsidP="00072F26">
            <w:pPr>
              <w:jc w:val="both"/>
              <w:rPr>
                <w:sz w:val="20"/>
                <w:szCs w:val="20"/>
              </w:rPr>
            </w:pPr>
            <w:r w:rsidRPr="00422D16">
              <w:rPr>
                <w:sz w:val="20"/>
                <w:szCs w:val="20"/>
              </w:rPr>
              <w:t>L.p.</w:t>
            </w:r>
          </w:p>
        </w:tc>
        <w:tc>
          <w:tcPr>
            <w:tcW w:w="2631" w:type="pct"/>
          </w:tcPr>
          <w:p w14:paraId="659F19F0" w14:textId="77777777" w:rsidR="001B2F47" w:rsidRPr="00422D16" w:rsidRDefault="00FD66A5" w:rsidP="00072F26">
            <w:pPr>
              <w:jc w:val="both"/>
              <w:rPr>
                <w:sz w:val="20"/>
                <w:szCs w:val="20"/>
              </w:rPr>
            </w:pPr>
            <w:r w:rsidRPr="00422D16">
              <w:rPr>
                <w:bCs/>
                <w:sz w:val="20"/>
                <w:szCs w:val="20"/>
              </w:rPr>
              <w:t>Z</w:t>
            </w:r>
            <w:r w:rsidR="001B2F47" w:rsidRPr="00422D16">
              <w:rPr>
                <w:bCs/>
                <w:sz w:val="20"/>
                <w:szCs w:val="20"/>
              </w:rPr>
              <w:t>akres czynności powierzonych podwykonawcom</w:t>
            </w:r>
          </w:p>
        </w:tc>
        <w:tc>
          <w:tcPr>
            <w:tcW w:w="2050" w:type="pct"/>
          </w:tcPr>
          <w:p w14:paraId="23B2F5D7" w14:textId="6D1FA52C" w:rsidR="001B2F47" w:rsidRPr="00422D16" w:rsidRDefault="001B2F47" w:rsidP="00072F26">
            <w:pPr>
              <w:jc w:val="both"/>
              <w:rPr>
                <w:sz w:val="20"/>
                <w:szCs w:val="20"/>
              </w:rPr>
            </w:pPr>
            <w:r w:rsidRPr="00422D16">
              <w:rPr>
                <w:sz w:val="20"/>
                <w:szCs w:val="20"/>
              </w:rPr>
              <w:t>Nazwa podwykonawcy</w:t>
            </w:r>
            <w:r w:rsidR="00FD66A5" w:rsidRPr="00422D16">
              <w:rPr>
                <w:sz w:val="20"/>
                <w:szCs w:val="20"/>
              </w:rPr>
              <w:t xml:space="preserve"> </w:t>
            </w:r>
            <w:r w:rsidRPr="00422D16">
              <w:rPr>
                <w:i/>
                <w:iCs/>
                <w:sz w:val="20"/>
                <w:szCs w:val="20"/>
              </w:rPr>
              <w:t xml:space="preserve">(jeżeli </w:t>
            </w:r>
            <w:r w:rsidR="00480083" w:rsidRPr="00422D16">
              <w:rPr>
                <w:i/>
                <w:iCs/>
                <w:sz w:val="20"/>
                <w:szCs w:val="20"/>
              </w:rPr>
              <w:t>jest już znany</w:t>
            </w:r>
            <w:r w:rsidRPr="00422D1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7C18BC" w:rsidRPr="000D3B1E" w14:paraId="16F332E6" w14:textId="77777777" w:rsidTr="00EC14F3">
        <w:trPr>
          <w:jc w:val="center"/>
        </w:trPr>
        <w:tc>
          <w:tcPr>
            <w:tcW w:w="319" w:type="pct"/>
          </w:tcPr>
          <w:p w14:paraId="17609A4D" w14:textId="77777777" w:rsidR="001B2F47" w:rsidRPr="000D3B1E" w:rsidRDefault="001B2F47" w:rsidP="00072F26">
            <w:pPr>
              <w:jc w:val="both"/>
            </w:pPr>
          </w:p>
        </w:tc>
        <w:tc>
          <w:tcPr>
            <w:tcW w:w="2631" w:type="pct"/>
          </w:tcPr>
          <w:p w14:paraId="700C4C85" w14:textId="77777777" w:rsidR="001B2F47" w:rsidRPr="000D3B1E" w:rsidRDefault="001B2F47" w:rsidP="00072F26">
            <w:pPr>
              <w:jc w:val="both"/>
            </w:pPr>
          </w:p>
        </w:tc>
        <w:tc>
          <w:tcPr>
            <w:tcW w:w="2050" w:type="pct"/>
          </w:tcPr>
          <w:p w14:paraId="22E06E46" w14:textId="77777777" w:rsidR="001B2F47" w:rsidRPr="000D3B1E" w:rsidRDefault="001B2F47" w:rsidP="00072F26">
            <w:pPr>
              <w:jc w:val="both"/>
            </w:pPr>
          </w:p>
        </w:tc>
      </w:tr>
      <w:tr w:rsidR="001B2F47" w:rsidRPr="000D3B1E" w14:paraId="67050524" w14:textId="77777777" w:rsidTr="00EC14F3">
        <w:trPr>
          <w:jc w:val="center"/>
        </w:trPr>
        <w:tc>
          <w:tcPr>
            <w:tcW w:w="319" w:type="pct"/>
          </w:tcPr>
          <w:p w14:paraId="0AF44F44" w14:textId="77777777" w:rsidR="001B2F47" w:rsidRPr="000D3B1E" w:rsidRDefault="001B2F47" w:rsidP="00072F26">
            <w:pPr>
              <w:jc w:val="both"/>
            </w:pPr>
          </w:p>
        </w:tc>
        <w:tc>
          <w:tcPr>
            <w:tcW w:w="2631" w:type="pct"/>
          </w:tcPr>
          <w:p w14:paraId="59918F89" w14:textId="77777777" w:rsidR="001B2F47" w:rsidRPr="000D3B1E" w:rsidRDefault="001B2F47" w:rsidP="00072F26">
            <w:pPr>
              <w:jc w:val="both"/>
            </w:pPr>
          </w:p>
        </w:tc>
        <w:tc>
          <w:tcPr>
            <w:tcW w:w="2050" w:type="pct"/>
          </w:tcPr>
          <w:p w14:paraId="403C5E93" w14:textId="77777777" w:rsidR="001B2F47" w:rsidRPr="000D3B1E" w:rsidRDefault="001B2F47" w:rsidP="00072F26">
            <w:pPr>
              <w:jc w:val="both"/>
            </w:pPr>
          </w:p>
        </w:tc>
      </w:tr>
    </w:tbl>
    <w:p w14:paraId="46A32AD1" w14:textId="77777777" w:rsidR="001B2F47" w:rsidRPr="000D3B1E" w:rsidRDefault="001B2F47" w:rsidP="00072F26">
      <w:pPr>
        <w:jc w:val="both"/>
      </w:pPr>
    </w:p>
    <w:p w14:paraId="38C56118" w14:textId="77777777" w:rsidR="00585820" w:rsidRPr="000D3B1E" w:rsidRDefault="00585820" w:rsidP="00072F26">
      <w:pPr>
        <w:ind w:right="567"/>
        <w:jc w:val="both"/>
      </w:pPr>
    </w:p>
    <w:p w14:paraId="28EB462F" w14:textId="77777777" w:rsidR="00AF30F4" w:rsidRPr="00812D17" w:rsidRDefault="00AF30F4" w:rsidP="00AF30F4">
      <w:pPr>
        <w:jc w:val="both"/>
        <w:rPr>
          <w:b/>
          <w:sz w:val="20"/>
          <w:szCs w:val="20"/>
        </w:rPr>
      </w:pPr>
      <w:r w:rsidRPr="00812D17">
        <w:rPr>
          <w:b/>
          <w:sz w:val="20"/>
          <w:szCs w:val="20"/>
          <w:u w:val="single"/>
        </w:rPr>
        <w:t>Załącznik</w:t>
      </w:r>
      <w:r>
        <w:rPr>
          <w:b/>
          <w:sz w:val="20"/>
          <w:szCs w:val="20"/>
          <w:u w:val="single"/>
        </w:rPr>
        <w:t>i</w:t>
      </w:r>
      <w:r w:rsidRPr="00812D17">
        <w:rPr>
          <w:b/>
          <w:sz w:val="20"/>
          <w:szCs w:val="20"/>
          <w:u w:val="single"/>
        </w:rPr>
        <w:t>:</w:t>
      </w:r>
    </w:p>
    <w:p w14:paraId="64F03C95" w14:textId="77777777" w:rsidR="00AF30F4" w:rsidRDefault="00AF30F4" w:rsidP="00AF30F4">
      <w:pPr>
        <w:numPr>
          <w:ilvl w:val="0"/>
          <w:numId w:val="6"/>
        </w:numPr>
        <w:tabs>
          <w:tab w:val="clear" w:pos="838"/>
          <w:tab w:val="num" w:pos="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Kosztorys ofertowy</w:t>
      </w:r>
    </w:p>
    <w:p w14:paraId="343A5478" w14:textId="794D3F7E" w:rsidR="005F2877" w:rsidRPr="00812D17" w:rsidRDefault="007F4EB2" w:rsidP="00AF30F4">
      <w:pPr>
        <w:numPr>
          <w:ilvl w:val="0"/>
          <w:numId w:val="6"/>
        </w:numPr>
        <w:tabs>
          <w:tab w:val="clear" w:pos="838"/>
          <w:tab w:val="num" w:pos="709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Oświadczenie o braku podstaw wykluczenia i spełnianiu warunków udziału w postępowaniu</w:t>
      </w:r>
    </w:p>
    <w:p w14:paraId="145B2530" w14:textId="323588FB" w:rsidR="00AF30F4" w:rsidRPr="00422D16" w:rsidRDefault="00B33E51" w:rsidP="00AF30F4">
      <w:pPr>
        <w:numPr>
          <w:ilvl w:val="0"/>
          <w:numId w:val="6"/>
        </w:numPr>
        <w:tabs>
          <w:tab w:val="clear" w:pos="838"/>
          <w:tab w:val="num" w:pos="709"/>
        </w:tabs>
        <w:overflowPunct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>……………………………………</w:t>
      </w:r>
    </w:p>
    <w:p w14:paraId="07AE4DD3" w14:textId="5E871156" w:rsidR="00AF30F4" w:rsidRPr="00D8535B" w:rsidRDefault="00B33E51" w:rsidP="00AF30F4">
      <w:pPr>
        <w:numPr>
          <w:ilvl w:val="0"/>
          <w:numId w:val="6"/>
        </w:numPr>
        <w:tabs>
          <w:tab w:val="clear" w:pos="838"/>
          <w:tab w:val="num" w:pos="709"/>
        </w:tabs>
        <w:overflowPunct w:val="0"/>
        <w:autoSpaceDE w:val="0"/>
        <w:autoSpaceDN w:val="0"/>
        <w:adjustRightInd w:val="0"/>
        <w:spacing w:line="276" w:lineRule="auto"/>
        <w:ind w:right="45"/>
      </w:pPr>
      <w:r>
        <w:rPr>
          <w:sz w:val="20"/>
          <w:szCs w:val="20"/>
        </w:rPr>
        <w:t>…………………………………………….</w:t>
      </w:r>
    </w:p>
    <w:p w14:paraId="085B469B" w14:textId="77777777" w:rsidR="00AF30F4" w:rsidRDefault="00AF30F4" w:rsidP="00072F26">
      <w:pPr>
        <w:jc w:val="both"/>
      </w:pPr>
    </w:p>
    <w:p w14:paraId="54906D54" w14:textId="77777777" w:rsidR="00AF30F4" w:rsidRDefault="00AF30F4" w:rsidP="00072F26">
      <w:pPr>
        <w:jc w:val="both"/>
      </w:pPr>
    </w:p>
    <w:p w14:paraId="2269340D" w14:textId="77777777" w:rsidR="00BB10CC" w:rsidRDefault="00BB10CC" w:rsidP="00F94BCC">
      <w:pPr>
        <w:ind w:right="567"/>
        <w:jc w:val="center"/>
      </w:pPr>
    </w:p>
    <w:p w14:paraId="2C88D63F" w14:textId="77777777" w:rsidR="00245CBD" w:rsidRPr="00245500" w:rsidRDefault="00245CBD" w:rsidP="00422D16">
      <w:pPr>
        <w:spacing w:line="360" w:lineRule="auto"/>
        <w:ind w:left="4248"/>
        <w:jc w:val="both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……………………………………….</w:t>
      </w:r>
    </w:p>
    <w:p w14:paraId="189003B5" w14:textId="77777777" w:rsidR="00245CBD" w:rsidRPr="00245500" w:rsidRDefault="00245CBD" w:rsidP="00245CBD">
      <w:pPr>
        <w:spacing w:line="360" w:lineRule="auto"/>
        <w:jc w:val="both"/>
        <w:rPr>
          <w:i/>
          <w:sz w:val="16"/>
          <w:szCs w:val="16"/>
        </w:rPr>
      </w:pP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i/>
          <w:sz w:val="21"/>
          <w:szCs w:val="21"/>
        </w:rPr>
        <w:tab/>
      </w:r>
      <w:r w:rsidRPr="00245500">
        <w:rPr>
          <w:i/>
          <w:sz w:val="16"/>
          <w:szCs w:val="16"/>
        </w:rPr>
        <w:t xml:space="preserve">Data; kwalifikowany podpis elektroniczny lub podpis zaufany lub podpis osobisty </w:t>
      </w:r>
    </w:p>
    <w:p w14:paraId="65B474C5" w14:textId="77777777" w:rsidR="00BB10CC" w:rsidRDefault="00BB10CC" w:rsidP="00F94BCC">
      <w:pPr>
        <w:ind w:right="567"/>
        <w:jc w:val="center"/>
      </w:pPr>
    </w:p>
    <w:p w14:paraId="7EFBB360" w14:textId="77777777" w:rsidR="00BB10CC" w:rsidRDefault="00BB10CC" w:rsidP="00F94BCC">
      <w:pPr>
        <w:ind w:right="567"/>
        <w:jc w:val="center"/>
      </w:pPr>
    </w:p>
    <w:p w14:paraId="6EAB09F2" w14:textId="77777777" w:rsidR="00BB10CC" w:rsidRPr="000D3B1E" w:rsidRDefault="00BB10CC" w:rsidP="00F94BCC">
      <w:pPr>
        <w:ind w:right="567"/>
        <w:jc w:val="center"/>
      </w:pPr>
    </w:p>
    <w:p w14:paraId="1347E385" w14:textId="77777777" w:rsidR="00AF30F4" w:rsidRDefault="00AF30F4" w:rsidP="00F94BCC">
      <w:pPr>
        <w:ind w:right="567"/>
        <w:jc w:val="center"/>
        <w:rPr>
          <w:i/>
        </w:rPr>
      </w:pPr>
    </w:p>
    <w:p w14:paraId="07FC92A5" w14:textId="77777777" w:rsidR="00AF30F4" w:rsidRDefault="00AF30F4" w:rsidP="00F94BCC">
      <w:pPr>
        <w:ind w:right="567"/>
        <w:jc w:val="center"/>
        <w:rPr>
          <w:i/>
        </w:rPr>
      </w:pPr>
    </w:p>
    <w:p w14:paraId="687B38E7" w14:textId="77777777" w:rsidR="00AF30F4" w:rsidRDefault="00AF30F4" w:rsidP="00F94BCC">
      <w:pPr>
        <w:ind w:right="567"/>
        <w:jc w:val="center"/>
        <w:rPr>
          <w:i/>
        </w:rPr>
      </w:pPr>
    </w:p>
    <w:p w14:paraId="231ACC06" w14:textId="77777777" w:rsidR="00AF30F4" w:rsidRDefault="00AF30F4" w:rsidP="00F94BCC">
      <w:pPr>
        <w:ind w:right="567"/>
        <w:jc w:val="center"/>
        <w:rPr>
          <w:i/>
        </w:rPr>
      </w:pPr>
    </w:p>
    <w:p w14:paraId="105B46CC" w14:textId="77777777" w:rsidR="00AF30F4" w:rsidRDefault="00AF30F4" w:rsidP="00F94BCC">
      <w:pPr>
        <w:ind w:right="567"/>
        <w:jc w:val="center"/>
        <w:rPr>
          <w:i/>
        </w:rPr>
      </w:pPr>
    </w:p>
    <w:p w14:paraId="1321C628" w14:textId="77777777" w:rsidR="00AF30F4" w:rsidRPr="000D3B1E" w:rsidRDefault="00AF30F4" w:rsidP="00F94BCC">
      <w:pPr>
        <w:ind w:right="567"/>
        <w:jc w:val="center"/>
        <w:rPr>
          <w:i/>
        </w:rPr>
      </w:pPr>
    </w:p>
    <w:p w14:paraId="0CEC11C5" w14:textId="77777777" w:rsidR="00113456" w:rsidRDefault="00113456" w:rsidP="00113456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11C29AC" w14:textId="77777777" w:rsidR="00113456" w:rsidRDefault="00113456" w:rsidP="00113456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27959BBD" w14:textId="77777777" w:rsidR="00113456" w:rsidRDefault="00113456" w:rsidP="00113456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6AD1D32" w14:textId="77777777" w:rsidR="008138C3" w:rsidRDefault="008138C3" w:rsidP="00113456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9D3BA2B" w14:textId="49CDD635" w:rsidR="00113456" w:rsidRPr="000D3B1E" w:rsidRDefault="00D56CD9" w:rsidP="00113456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504648">
        <w:rPr>
          <w:bCs/>
        </w:rPr>
        <w:lastRenderedPageBreak/>
        <w:t>Sygn. postępowania ZP.2.PZ.2026</w:t>
      </w:r>
      <w:r w:rsidR="00113456" w:rsidRPr="000D3B1E">
        <w:rPr>
          <w:b/>
        </w:rPr>
        <w:tab/>
      </w:r>
      <w:r w:rsidR="00113456" w:rsidRPr="000D3B1E">
        <w:rPr>
          <w:b/>
        </w:rPr>
        <w:tab/>
      </w:r>
      <w:r w:rsidR="00113456" w:rsidRPr="000D3B1E">
        <w:rPr>
          <w:b/>
        </w:rPr>
        <w:tab/>
      </w:r>
      <w:r w:rsidR="00113456" w:rsidRPr="000D3B1E">
        <w:rPr>
          <w:b/>
        </w:rPr>
        <w:tab/>
      </w:r>
      <w:r w:rsidR="00113456" w:rsidRPr="000D3B1E">
        <w:rPr>
          <w:b/>
        </w:rPr>
        <w:tab/>
      </w:r>
      <w:r w:rsidR="00113456" w:rsidRPr="000D3B1E">
        <w:rPr>
          <w:bCs/>
        </w:rPr>
        <w:t xml:space="preserve">Załącznik nr </w:t>
      </w:r>
      <w:r w:rsidR="008138C3">
        <w:rPr>
          <w:bCs/>
        </w:rPr>
        <w:t>5</w:t>
      </w:r>
      <w:r w:rsidR="00113456" w:rsidRPr="000D3B1E">
        <w:rPr>
          <w:bCs/>
        </w:rPr>
        <w:t xml:space="preserve"> do SWZ</w:t>
      </w:r>
    </w:p>
    <w:bookmarkEnd w:id="1"/>
    <w:bookmarkEnd w:id="2"/>
    <w:bookmarkEnd w:id="3"/>
    <w:p w14:paraId="44A42684" w14:textId="781E993C" w:rsidR="00D078D2" w:rsidRDefault="00D078D2" w:rsidP="00D078D2">
      <w:pPr>
        <w:overflowPunct w:val="0"/>
        <w:autoSpaceDE w:val="0"/>
        <w:autoSpaceDN w:val="0"/>
        <w:adjustRightInd w:val="0"/>
        <w:spacing w:line="276" w:lineRule="auto"/>
        <w:ind w:right="45"/>
        <w:rPr>
          <w:b/>
          <w:sz w:val="20"/>
          <w:szCs w:val="20"/>
          <w:u w:val="single"/>
        </w:rPr>
      </w:pPr>
    </w:p>
    <w:p w14:paraId="5378DC74" w14:textId="77777777" w:rsidR="00E1523D" w:rsidRDefault="00E1523D" w:rsidP="00E1523D">
      <w:pPr>
        <w:rPr>
          <w:b/>
          <w:sz w:val="20"/>
          <w:szCs w:val="20"/>
          <w:u w:val="single"/>
        </w:rPr>
      </w:pPr>
    </w:p>
    <w:p w14:paraId="197D9F46" w14:textId="77777777" w:rsidR="00E1523D" w:rsidRPr="00422D16" w:rsidRDefault="00E1523D" w:rsidP="00E1523D">
      <w:pPr>
        <w:spacing w:line="480" w:lineRule="auto"/>
        <w:rPr>
          <w:b/>
          <w:sz w:val="21"/>
          <w:szCs w:val="21"/>
        </w:rPr>
      </w:pPr>
      <w:r w:rsidRPr="00422D16">
        <w:rPr>
          <w:b/>
          <w:sz w:val="21"/>
          <w:szCs w:val="21"/>
        </w:rPr>
        <w:t>Wykonawca:</w:t>
      </w:r>
    </w:p>
    <w:p w14:paraId="03540E22" w14:textId="77777777" w:rsidR="00E1523D" w:rsidRPr="00422D16" w:rsidRDefault="00E1523D" w:rsidP="00E1523D">
      <w:pPr>
        <w:spacing w:line="480" w:lineRule="auto"/>
        <w:ind w:right="5954"/>
        <w:rPr>
          <w:sz w:val="21"/>
          <w:szCs w:val="21"/>
        </w:rPr>
      </w:pPr>
      <w:r w:rsidRPr="00422D16">
        <w:rPr>
          <w:sz w:val="21"/>
          <w:szCs w:val="21"/>
        </w:rPr>
        <w:t>……………………………………</w:t>
      </w:r>
    </w:p>
    <w:p w14:paraId="4AAEEFB0" w14:textId="77777777" w:rsidR="00E1523D" w:rsidRPr="00422D16" w:rsidRDefault="00E1523D" w:rsidP="00E1523D">
      <w:pPr>
        <w:ind w:right="5953"/>
        <w:rPr>
          <w:i/>
          <w:sz w:val="16"/>
          <w:szCs w:val="16"/>
        </w:rPr>
      </w:pPr>
      <w:r w:rsidRPr="00422D1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422D16">
        <w:rPr>
          <w:i/>
          <w:sz w:val="16"/>
          <w:szCs w:val="16"/>
        </w:rPr>
        <w:t>CEiDG</w:t>
      </w:r>
      <w:proofErr w:type="spellEnd"/>
      <w:r w:rsidRPr="00422D16">
        <w:rPr>
          <w:i/>
          <w:sz w:val="16"/>
          <w:szCs w:val="16"/>
        </w:rPr>
        <w:t>)</w:t>
      </w:r>
    </w:p>
    <w:p w14:paraId="342E1BC4" w14:textId="77777777" w:rsidR="00E1523D" w:rsidRPr="00422D16" w:rsidRDefault="00E1523D" w:rsidP="00E1523D">
      <w:pPr>
        <w:spacing w:line="480" w:lineRule="auto"/>
        <w:rPr>
          <w:sz w:val="21"/>
          <w:szCs w:val="21"/>
          <w:u w:val="single"/>
        </w:rPr>
      </w:pPr>
      <w:r w:rsidRPr="00422D16">
        <w:rPr>
          <w:sz w:val="21"/>
          <w:szCs w:val="21"/>
          <w:u w:val="single"/>
        </w:rPr>
        <w:t>reprezentowany przez:</w:t>
      </w:r>
    </w:p>
    <w:p w14:paraId="67EBFD1A" w14:textId="77777777" w:rsidR="00E1523D" w:rsidRPr="00422D16" w:rsidRDefault="00E1523D" w:rsidP="00E1523D">
      <w:pPr>
        <w:spacing w:line="480" w:lineRule="auto"/>
        <w:ind w:right="5954"/>
        <w:rPr>
          <w:sz w:val="21"/>
          <w:szCs w:val="21"/>
        </w:rPr>
      </w:pPr>
      <w:r w:rsidRPr="00422D16">
        <w:rPr>
          <w:sz w:val="21"/>
          <w:szCs w:val="21"/>
        </w:rPr>
        <w:t>……………………………………</w:t>
      </w:r>
    </w:p>
    <w:p w14:paraId="6359B28C" w14:textId="77777777" w:rsidR="00E1523D" w:rsidRPr="00422D16" w:rsidRDefault="00E1523D" w:rsidP="00E1523D">
      <w:pPr>
        <w:ind w:right="5953"/>
        <w:rPr>
          <w:i/>
          <w:sz w:val="16"/>
          <w:szCs w:val="16"/>
        </w:rPr>
      </w:pPr>
      <w:r w:rsidRPr="00422D16">
        <w:rPr>
          <w:i/>
          <w:sz w:val="16"/>
          <w:szCs w:val="16"/>
        </w:rPr>
        <w:t xml:space="preserve">(imię, nazwisko, stanowisko/podstawa </w:t>
      </w:r>
      <w:proofErr w:type="gramStart"/>
      <w:r w:rsidRPr="00422D16">
        <w:rPr>
          <w:i/>
          <w:sz w:val="16"/>
          <w:szCs w:val="16"/>
        </w:rPr>
        <w:t>do  reprezentacji</w:t>
      </w:r>
      <w:proofErr w:type="gramEnd"/>
      <w:r w:rsidRPr="00422D16">
        <w:rPr>
          <w:i/>
          <w:sz w:val="16"/>
          <w:szCs w:val="16"/>
        </w:rPr>
        <w:t>)</w:t>
      </w:r>
    </w:p>
    <w:p w14:paraId="079D3E37" w14:textId="77777777" w:rsidR="00E1523D" w:rsidRPr="00422D16" w:rsidRDefault="00E1523D" w:rsidP="00E1523D">
      <w:pPr>
        <w:spacing w:after="120" w:line="360" w:lineRule="auto"/>
        <w:rPr>
          <w:b/>
          <w:u w:val="single"/>
        </w:rPr>
      </w:pPr>
    </w:p>
    <w:p w14:paraId="366878CF" w14:textId="77777777" w:rsidR="00E1523D" w:rsidRPr="00422D16" w:rsidRDefault="00E1523D" w:rsidP="00E1523D">
      <w:pPr>
        <w:spacing w:after="120" w:line="360" w:lineRule="auto"/>
        <w:jc w:val="center"/>
        <w:rPr>
          <w:b/>
          <w:u w:val="single"/>
        </w:rPr>
      </w:pPr>
      <w:r w:rsidRPr="00422D16">
        <w:rPr>
          <w:b/>
          <w:u w:val="single"/>
        </w:rPr>
        <w:t>Oświadczenia wykonawcy/wykonawcy wspólnie ubiegającego się o udzielenie zamówienia</w:t>
      </w:r>
    </w:p>
    <w:p w14:paraId="60EF69D7" w14:textId="77777777" w:rsidR="00E1523D" w:rsidRPr="00422D16" w:rsidRDefault="00E1523D" w:rsidP="00E1523D">
      <w:pPr>
        <w:spacing w:after="120" w:line="360" w:lineRule="auto"/>
        <w:jc w:val="center"/>
        <w:rPr>
          <w:b/>
          <w:caps/>
          <w:sz w:val="20"/>
          <w:szCs w:val="20"/>
          <w:u w:val="single"/>
        </w:rPr>
      </w:pPr>
      <w:r w:rsidRPr="00422D16">
        <w:rPr>
          <w:b/>
          <w:sz w:val="20"/>
          <w:szCs w:val="20"/>
          <w:u w:val="single"/>
        </w:rPr>
        <w:t xml:space="preserve">UWZGLĘDNIAJĄCE PRZESŁANKI WYKLUCZENIA Z ART. 7 UST. 1 USTAWY </w:t>
      </w:r>
      <w:r w:rsidRPr="00422D16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6DD4960" w14:textId="2DA58173" w:rsidR="00E1523D" w:rsidRPr="008A70A8" w:rsidRDefault="00E1523D" w:rsidP="008A70A8">
      <w:pPr>
        <w:spacing w:line="360" w:lineRule="auto"/>
        <w:jc w:val="center"/>
        <w:rPr>
          <w:b/>
          <w:sz w:val="21"/>
          <w:szCs w:val="21"/>
        </w:rPr>
      </w:pPr>
      <w:r w:rsidRPr="00422D16">
        <w:rPr>
          <w:b/>
          <w:sz w:val="21"/>
          <w:szCs w:val="21"/>
        </w:rPr>
        <w:t xml:space="preserve">składane na podstawie art. 125 ust. 1 ustawy </w:t>
      </w:r>
      <w:proofErr w:type="spellStart"/>
      <w:r w:rsidRPr="00422D16">
        <w:rPr>
          <w:b/>
          <w:sz w:val="21"/>
          <w:szCs w:val="21"/>
        </w:rPr>
        <w:t>Pzp</w:t>
      </w:r>
      <w:proofErr w:type="spellEnd"/>
      <w:r w:rsidRPr="00422D16">
        <w:rPr>
          <w:b/>
          <w:sz w:val="21"/>
          <w:szCs w:val="21"/>
        </w:rPr>
        <w:t xml:space="preserve"> </w:t>
      </w:r>
    </w:p>
    <w:p w14:paraId="1254B9ED" w14:textId="374B269D" w:rsidR="00E1523D" w:rsidRPr="00772FF4" w:rsidRDefault="00E1523D" w:rsidP="00772FF4">
      <w:pPr>
        <w:jc w:val="both"/>
        <w:rPr>
          <w:b/>
          <w:bCs/>
          <w:sz w:val="21"/>
          <w:szCs w:val="21"/>
        </w:rPr>
      </w:pPr>
      <w:r w:rsidRPr="00772FF4">
        <w:rPr>
          <w:sz w:val="21"/>
          <w:szCs w:val="21"/>
        </w:rPr>
        <w:t>Na potrzeby postępowania o udzielenie zamówienia publicznego</w:t>
      </w:r>
      <w:r w:rsidR="00772FF4">
        <w:rPr>
          <w:sz w:val="21"/>
          <w:szCs w:val="21"/>
        </w:rPr>
        <w:t xml:space="preserve"> </w:t>
      </w:r>
      <w:r w:rsidRPr="00772FF4">
        <w:rPr>
          <w:sz w:val="21"/>
          <w:szCs w:val="21"/>
        </w:rPr>
        <w:t>pn.</w:t>
      </w:r>
      <w:r w:rsidR="00772FF4" w:rsidRPr="00772FF4">
        <w:rPr>
          <w:b/>
          <w:bCs/>
          <w:noProof/>
          <w:sz w:val="21"/>
          <w:szCs w:val="21"/>
        </w:rPr>
        <w:t xml:space="preserve"> Dostawa wraz z rozładunkiem kwiatów sezonowych do obsadzenia kwietników miejskich znajdujących się na terenach Miasta Gdańska</w:t>
      </w:r>
      <w:r w:rsidRPr="00772FF4">
        <w:rPr>
          <w:b/>
          <w:bCs/>
          <w:sz w:val="21"/>
          <w:szCs w:val="21"/>
        </w:rPr>
        <w:t>,</w:t>
      </w:r>
      <w:r w:rsidRPr="00772FF4">
        <w:rPr>
          <w:sz w:val="21"/>
          <w:szCs w:val="21"/>
        </w:rPr>
        <w:t xml:space="preserve"> prowadzonego przez </w:t>
      </w:r>
      <w:r w:rsidR="00E464CC" w:rsidRPr="00772FF4">
        <w:rPr>
          <w:sz w:val="21"/>
          <w:szCs w:val="21"/>
        </w:rPr>
        <w:t>Gdański Zarząd Zieleni</w:t>
      </w:r>
      <w:r w:rsidRPr="00772FF4">
        <w:rPr>
          <w:i/>
          <w:sz w:val="21"/>
          <w:szCs w:val="21"/>
        </w:rPr>
        <w:t xml:space="preserve">, </w:t>
      </w:r>
      <w:r w:rsidRPr="00772FF4">
        <w:rPr>
          <w:sz w:val="21"/>
          <w:szCs w:val="21"/>
        </w:rPr>
        <w:t>oświadczam, co następuje:</w:t>
      </w:r>
    </w:p>
    <w:p w14:paraId="576D689A" w14:textId="77777777" w:rsidR="00E1523D" w:rsidRPr="00422D16" w:rsidRDefault="00E1523D" w:rsidP="00E1523D">
      <w:pPr>
        <w:spacing w:line="360" w:lineRule="auto"/>
        <w:ind w:firstLine="709"/>
        <w:jc w:val="both"/>
        <w:rPr>
          <w:sz w:val="21"/>
          <w:szCs w:val="21"/>
        </w:rPr>
      </w:pPr>
    </w:p>
    <w:p w14:paraId="1B52BBEE" w14:textId="77777777" w:rsidR="00E1523D" w:rsidRPr="00422D16" w:rsidRDefault="00E1523D" w:rsidP="00E1523D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422D16">
        <w:rPr>
          <w:b/>
          <w:sz w:val="21"/>
          <w:szCs w:val="21"/>
        </w:rPr>
        <w:t>OŚWIADCZENIA DOTYCZĄCE PODSTAW WYKLUCZENIA:</w:t>
      </w:r>
    </w:p>
    <w:p w14:paraId="50006716" w14:textId="77777777" w:rsidR="00E1523D" w:rsidRPr="00422D16" w:rsidRDefault="00E1523D" w:rsidP="00E1523D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3A7F97BA" w14:textId="77777777" w:rsidR="00E1523D" w:rsidRPr="00422D16" w:rsidRDefault="00E1523D" w:rsidP="00B56AA5">
      <w:pPr>
        <w:pStyle w:val="Akapitzlist"/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22D1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422D16">
        <w:rPr>
          <w:rFonts w:ascii="Times New Roman" w:hAnsi="Times New Roman" w:cs="Times New Roman"/>
          <w:sz w:val="21"/>
          <w:szCs w:val="21"/>
        </w:rPr>
        <w:br/>
        <w:t xml:space="preserve">art. 108 ust. 1 ustawy </w:t>
      </w:r>
      <w:proofErr w:type="spellStart"/>
      <w:r w:rsidRPr="00422D1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422D16">
        <w:rPr>
          <w:rFonts w:ascii="Times New Roman" w:hAnsi="Times New Roman" w:cs="Times New Roman"/>
          <w:sz w:val="21"/>
          <w:szCs w:val="21"/>
        </w:rPr>
        <w:t>.</w:t>
      </w:r>
    </w:p>
    <w:p w14:paraId="4B23930E" w14:textId="03912F96" w:rsidR="00E1523D" w:rsidRPr="00422D16" w:rsidRDefault="00E1523D" w:rsidP="00B56AA5">
      <w:pPr>
        <w:pStyle w:val="Akapitzlist"/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22D16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422D16">
        <w:rPr>
          <w:rFonts w:ascii="Times New Roman" w:hAnsi="Times New Roman" w:cs="Times New Roman"/>
          <w:sz w:val="21"/>
          <w:szCs w:val="21"/>
        </w:rPr>
        <w:br/>
        <w:t xml:space="preserve">art. 109 ust. 1 </w:t>
      </w:r>
      <w:r w:rsidR="00AA08D4">
        <w:rPr>
          <w:rFonts w:ascii="Times New Roman" w:hAnsi="Times New Roman" w:cs="Times New Roman"/>
          <w:sz w:val="21"/>
          <w:szCs w:val="21"/>
        </w:rPr>
        <w:t xml:space="preserve">pkt </w:t>
      </w:r>
      <w:r w:rsidR="00772FF4">
        <w:rPr>
          <w:rFonts w:ascii="Times New Roman" w:hAnsi="Times New Roman" w:cs="Times New Roman"/>
          <w:sz w:val="21"/>
          <w:szCs w:val="21"/>
        </w:rPr>
        <w:t>4</w:t>
      </w:r>
      <w:r w:rsidR="00AA08D4">
        <w:rPr>
          <w:rFonts w:ascii="Times New Roman" w:hAnsi="Times New Roman" w:cs="Times New Roman"/>
          <w:sz w:val="21"/>
          <w:szCs w:val="21"/>
        </w:rPr>
        <w:t xml:space="preserve"> </w:t>
      </w:r>
      <w:r w:rsidRPr="00422D16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422D1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422D16">
        <w:rPr>
          <w:rFonts w:ascii="Times New Roman" w:hAnsi="Times New Roman" w:cs="Times New Roman"/>
          <w:sz w:val="16"/>
          <w:szCs w:val="16"/>
        </w:rPr>
        <w:t>.</w:t>
      </w:r>
    </w:p>
    <w:p w14:paraId="2ECD4A6B" w14:textId="3CD7201D" w:rsidR="00E1523D" w:rsidRPr="00422D16" w:rsidRDefault="00E1523D" w:rsidP="00B56AA5">
      <w:pPr>
        <w:pStyle w:val="Akapitzlist"/>
        <w:numPr>
          <w:ilvl w:val="0"/>
          <w:numId w:val="79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22D16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422D1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422D16">
        <w:rPr>
          <w:rFonts w:ascii="Times New Roman" w:hAnsi="Times New Roman" w:cs="Times New Roman"/>
          <w:sz w:val="20"/>
          <w:szCs w:val="20"/>
        </w:rPr>
        <w:t xml:space="preserve"> </w:t>
      </w:r>
      <w:r w:rsidRPr="00422D16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422D16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422D16">
        <w:rPr>
          <w:rFonts w:ascii="Times New Roman" w:hAnsi="Times New Roman" w:cs="Times New Roman"/>
          <w:i/>
          <w:sz w:val="16"/>
          <w:szCs w:val="16"/>
        </w:rPr>
        <w:t>).</w:t>
      </w:r>
      <w:r w:rsidRPr="00422D16">
        <w:rPr>
          <w:rFonts w:ascii="Times New Roman" w:hAnsi="Times New Roman" w:cs="Times New Roman"/>
          <w:sz w:val="20"/>
          <w:szCs w:val="20"/>
        </w:rPr>
        <w:t xml:space="preserve"> </w:t>
      </w:r>
      <w:r w:rsidRPr="00422D1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422D1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422D16">
        <w:rPr>
          <w:rFonts w:ascii="Times New Roman" w:hAnsi="Times New Roman" w:cs="Times New Roman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ACA58B" w14:textId="77777777" w:rsidR="00E1523D" w:rsidRPr="00422D16" w:rsidRDefault="00E1523D" w:rsidP="00B56AA5">
      <w:pPr>
        <w:pStyle w:val="NormalnyWeb"/>
        <w:numPr>
          <w:ilvl w:val="0"/>
          <w:numId w:val="79"/>
        </w:numPr>
        <w:spacing w:before="0" w:beforeAutospacing="0" w:after="0" w:afterAutospacing="0" w:line="360" w:lineRule="auto"/>
        <w:ind w:left="714" w:hanging="357"/>
        <w:jc w:val="both"/>
        <w:rPr>
          <w:sz w:val="21"/>
          <w:szCs w:val="21"/>
        </w:rPr>
      </w:pPr>
      <w:r w:rsidRPr="00422D16">
        <w:rPr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422D16">
        <w:rPr>
          <w:i/>
          <w:iCs/>
          <w:sz w:val="21"/>
          <w:szCs w:val="21"/>
        </w:rPr>
        <w:t xml:space="preserve"> </w:t>
      </w:r>
      <w:r w:rsidRPr="00422D16">
        <w:rPr>
          <w:i/>
          <w:iCs/>
          <w:color w:val="222222"/>
          <w:sz w:val="21"/>
          <w:szCs w:val="21"/>
        </w:rPr>
        <w:t xml:space="preserve">o szczególnych rozwiązaniach w zakresie </w:t>
      </w:r>
      <w:r w:rsidRPr="00422D16">
        <w:rPr>
          <w:i/>
          <w:iCs/>
          <w:color w:val="222222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 w:rsidRPr="00422D16">
        <w:rPr>
          <w:iCs/>
          <w:color w:val="222222"/>
          <w:sz w:val="21"/>
          <w:szCs w:val="21"/>
        </w:rPr>
        <w:t>(Dz. U. poz. 835)</w:t>
      </w:r>
      <w:r w:rsidRPr="00422D16">
        <w:rPr>
          <w:rStyle w:val="Odwoanieprzypisudolnego"/>
          <w:i/>
          <w:iCs/>
          <w:color w:val="222222"/>
          <w:sz w:val="21"/>
          <w:szCs w:val="21"/>
        </w:rPr>
        <w:footnoteReference w:id="2"/>
      </w:r>
      <w:r w:rsidRPr="00422D16">
        <w:rPr>
          <w:i/>
          <w:iCs/>
          <w:color w:val="222222"/>
          <w:sz w:val="21"/>
          <w:szCs w:val="21"/>
        </w:rPr>
        <w:t>.</w:t>
      </w:r>
      <w:r w:rsidRPr="00422D16">
        <w:rPr>
          <w:color w:val="222222"/>
          <w:sz w:val="21"/>
          <w:szCs w:val="21"/>
        </w:rPr>
        <w:t xml:space="preserve"> </w:t>
      </w:r>
    </w:p>
    <w:p w14:paraId="3E578197" w14:textId="7B51954D" w:rsidR="00E1523D" w:rsidRPr="00772FF4" w:rsidRDefault="00E1523D" w:rsidP="00E1523D">
      <w:pPr>
        <w:shd w:val="clear" w:color="auto" w:fill="BFBFBF" w:themeFill="background1" w:themeFillShade="BF"/>
        <w:spacing w:line="360" w:lineRule="auto"/>
        <w:jc w:val="both"/>
        <w:rPr>
          <w:bCs/>
          <w:i/>
          <w:iCs/>
          <w:sz w:val="21"/>
          <w:szCs w:val="21"/>
        </w:rPr>
      </w:pPr>
      <w:r w:rsidRPr="00422D16">
        <w:rPr>
          <w:b/>
          <w:sz w:val="21"/>
          <w:szCs w:val="21"/>
        </w:rPr>
        <w:t>OŚWIADCZENIE DOTYCZĄCE WARUNKÓW UDZIAŁU W POSTĘPOWANIU:</w:t>
      </w:r>
      <w:r w:rsidR="00772FF4">
        <w:rPr>
          <w:b/>
          <w:sz w:val="21"/>
          <w:szCs w:val="21"/>
        </w:rPr>
        <w:t xml:space="preserve"> </w:t>
      </w:r>
    </w:p>
    <w:p w14:paraId="3E134B42" w14:textId="77777777" w:rsidR="00E1523D" w:rsidRDefault="00E1523D" w:rsidP="00E1523D">
      <w:pPr>
        <w:spacing w:line="360" w:lineRule="auto"/>
        <w:jc w:val="both"/>
        <w:rPr>
          <w:sz w:val="21"/>
          <w:szCs w:val="21"/>
        </w:rPr>
      </w:pPr>
    </w:p>
    <w:p w14:paraId="71851685" w14:textId="0A229C0E" w:rsidR="00C04F9B" w:rsidRPr="00422D16" w:rsidRDefault="00C04F9B" w:rsidP="00B56AA5">
      <w:pPr>
        <w:pStyle w:val="Akapitzlist"/>
        <w:numPr>
          <w:ilvl w:val="0"/>
          <w:numId w:val="80"/>
        </w:numPr>
        <w:shd w:val="clear" w:color="auto" w:fill="BFBFBF" w:themeFill="background1" w:themeFillShade="BF"/>
        <w:spacing w:after="120" w:line="360" w:lineRule="auto"/>
        <w:ind w:left="284" w:hanging="284"/>
        <w:jc w:val="both"/>
        <w:rPr>
          <w:sz w:val="21"/>
          <w:szCs w:val="21"/>
        </w:rPr>
      </w:pPr>
      <w:bookmarkStart w:id="4" w:name="_Hlk99016333"/>
      <w:r w:rsidRPr="00422D16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Pr="00422D1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186C2BC6" w14:textId="3D07E21C" w:rsidR="00E1523D" w:rsidRPr="008A70A8" w:rsidRDefault="00E1523D" w:rsidP="00422D16">
      <w:pPr>
        <w:spacing w:line="360" w:lineRule="auto"/>
        <w:jc w:val="both"/>
        <w:rPr>
          <w:sz w:val="21"/>
          <w:szCs w:val="21"/>
        </w:rPr>
      </w:pPr>
      <w:r w:rsidRPr="00422D16">
        <w:rPr>
          <w:sz w:val="21"/>
          <w:szCs w:val="21"/>
        </w:rPr>
        <w:t xml:space="preserve">Oświadczam, </w:t>
      </w:r>
      <w:r w:rsidRPr="00422D16">
        <w:rPr>
          <w:b/>
          <w:bCs/>
          <w:sz w:val="21"/>
          <w:szCs w:val="21"/>
        </w:rPr>
        <w:t>że spełniam</w:t>
      </w:r>
      <w:r w:rsidRPr="00422D16">
        <w:rPr>
          <w:sz w:val="21"/>
          <w:szCs w:val="21"/>
        </w:rPr>
        <w:t xml:space="preserve"> warunki udziału w postępowaniu określone przez zamawiającego w </w:t>
      </w:r>
      <w:r w:rsidR="005954A6">
        <w:rPr>
          <w:sz w:val="21"/>
          <w:szCs w:val="21"/>
        </w:rPr>
        <w:t xml:space="preserve">Rozdziale </w:t>
      </w:r>
      <w:r w:rsidR="00705C03">
        <w:rPr>
          <w:sz w:val="21"/>
          <w:szCs w:val="21"/>
        </w:rPr>
        <w:t>4 SWZ</w:t>
      </w:r>
      <w:bookmarkEnd w:id="4"/>
      <w:r w:rsidR="00705C03">
        <w:rPr>
          <w:sz w:val="21"/>
          <w:szCs w:val="21"/>
        </w:rPr>
        <w:t>.</w:t>
      </w:r>
    </w:p>
    <w:p w14:paraId="08D818EF" w14:textId="4092ED7E" w:rsidR="00E1523D" w:rsidRPr="00422D16" w:rsidRDefault="00E1523D" w:rsidP="00B56AA5">
      <w:pPr>
        <w:pStyle w:val="Akapitzlist"/>
        <w:numPr>
          <w:ilvl w:val="0"/>
          <w:numId w:val="80"/>
        </w:numPr>
        <w:shd w:val="clear" w:color="auto" w:fill="BFBFBF" w:themeFill="background1" w:themeFillShade="BF"/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422D16">
        <w:rPr>
          <w:rFonts w:ascii="Times New Roman" w:hAnsi="Times New Roman" w:cs="Times New Roman"/>
          <w:b/>
          <w:sz w:val="21"/>
          <w:szCs w:val="21"/>
        </w:rPr>
        <w:t>INFORMACJA W ZWIĄZKU Z POLEGANIEM NA ZDOLNOŚCIACH LUB SYTUACJI PODMIOTÓW UDOSTEPNIAJĄCYCH ZASOBY</w:t>
      </w:r>
      <w:r w:rsidR="003247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247E3">
        <w:rPr>
          <w:rFonts w:ascii="Times New Roman" w:hAnsi="Times New Roman" w:cs="Times New Roman"/>
          <w:b/>
          <w:i/>
          <w:iCs/>
          <w:sz w:val="18"/>
          <w:szCs w:val="18"/>
        </w:rPr>
        <w:t>(jeżeli dotyczy)</w:t>
      </w:r>
      <w:r w:rsidRPr="00422D16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714229E9" w14:textId="77777777" w:rsidR="00DF2DC9" w:rsidRDefault="00E1523D" w:rsidP="00E1523D">
      <w:pPr>
        <w:spacing w:after="120" w:line="360" w:lineRule="auto"/>
        <w:jc w:val="both"/>
        <w:rPr>
          <w:sz w:val="21"/>
          <w:szCs w:val="21"/>
        </w:rPr>
      </w:pPr>
      <w:r w:rsidRPr="00422D16">
        <w:rPr>
          <w:sz w:val="21"/>
          <w:szCs w:val="21"/>
        </w:rPr>
        <w:t xml:space="preserve">Oświadczam, że </w:t>
      </w:r>
      <w:r w:rsidRPr="00422D16">
        <w:rPr>
          <w:b/>
          <w:bCs/>
          <w:sz w:val="21"/>
          <w:szCs w:val="21"/>
        </w:rPr>
        <w:t>w celu wykazania spełniania</w:t>
      </w:r>
      <w:r w:rsidRPr="00422D16">
        <w:rPr>
          <w:sz w:val="21"/>
          <w:szCs w:val="21"/>
        </w:rPr>
        <w:t xml:space="preserve"> warunków udziału w postępowaniu, określonych przez zamawiającego w</w:t>
      </w:r>
      <w:r w:rsidR="008D13EB">
        <w:rPr>
          <w:sz w:val="21"/>
          <w:szCs w:val="21"/>
        </w:rPr>
        <w:t xml:space="preserve"> Rozdziale 4 SWZ</w:t>
      </w:r>
      <w:r w:rsidRPr="00422D16">
        <w:rPr>
          <w:i/>
          <w:sz w:val="16"/>
          <w:szCs w:val="16"/>
        </w:rPr>
        <w:t>,</w:t>
      </w:r>
      <w:r w:rsidRPr="00422D16">
        <w:rPr>
          <w:sz w:val="21"/>
          <w:szCs w:val="21"/>
        </w:rPr>
        <w:t xml:space="preserve"> polegam na zdolnościach lub sytuacji następującego/</w:t>
      </w:r>
      <w:proofErr w:type="spellStart"/>
      <w:r w:rsidRPr="00422D16">
        <w:rPr>
          <w:sz w:val="21"/>
          <w:szCs w:val="21"/>
        </w:rPr>
        <w:t>ych</w:t>
      </w:r>
      <w:proofErr w:type="spellEnd"/>
      <w:r w:rsidRPr="00422D16">
        <w:rPr>
          <w:sz w:val="21"/>
          <w:szCs w:val="21"/>
        </w:rPr>
        <w:t xml:space="preserve"> podmiotu/ów udostępniających zasoby: </w:t>
      </w:r>
      <w:bookmarkStart w:id="5" w:name="_Hlk99014455"/>
      <w:r w:rsidRPr="00422D16">
        <w:rPr>
          <w:i/>
          <w:sz w:val="16"/>
          <w:szCs w:val="16"/>
        </w:rPr>
        <w:t>(wskazać nazwę/y podmiotu/</w:t>
      </w:r>
      <w:proofErr w:type="gramStart"/>
      <w:r w:rsidRPr="00422D16">
        <w:rPr>
          <w:i/>
          <w:sz w:val="16"/>
          <w:szCs w:val="16"/>
        </w:rPr>
        <w:t>ów)</w:t>
      </w:r>
      <w:bookmarkEnd w:id="5"/>
      <w:r w:rsidRPr="00422D16">
        <w:rPr>
          <w:sz w:val="21"/>
          <w:szCs w:val="21"/>
        </w:rPr>
        <w:t>…</w:t>
      </w:r>
      <w:proofErr w:type="gramEnd"/>
      <w:r w:rsidRPr="00422D16">
        <w:rPr>
          <w:sz w:val="21"/>
          <w:szCs w:val="21"/>
        </w:rPr>
        <w:t>…………………………</w:t>
      </w:r>
      <w:r w:rsidR="00812D19">
        <w:rPr>
          <w:sz w:val="21"/>
          <w:szCs w:val="21"/>
        </w:rPr>
        <w:t>, którego</w:t>
      </w:r>
      <w:r w:rsidR="00DF2DC9">
        <w:rPr>
          <w:sz w:val="21"/>
          <w:szCs w:val="21"/>
        </w:rPr>
        <w:t>:</w:t>
      </w:r>
    </w:p>
    <w:p w14:paraId="03E78230" w14:textId="3E362D05" w:rsidR="00DF2DC9" w:rsidRPr="00422D16" w:rsidRDefault="00DF2DC9" w:rsidP="00B56AA5">
      <w:pPr>
        <w:pStyle w:val="Akapitzlist"/>
        <w:numPr>
          <w:ilvl w:val="0"/>
          <w:numId w:val="81"/>
        </w:num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22D16">
        <w:rPr>
          <w:rFonts w:ascii="Times New Roman" w:hAnsi="Times New Roman" w:cs="Times New Roman"/>
          <w:sz w:val="21"/>
          <w:szCs w:val="21"/>
        </w:rPr>
        <w:t>Zobowiązanie o udostępnieniu zasobów załącz</w:t>
      </w:r>
      <w:r w:rsidR="00930FB8" w:rsidRPr="00422D16">
        <w:rPr>
          <w:rFonts w:ascii="Times New Roman" w:hAnsi="Times New Roman" w:cs="Times New Roman"/>
          <w:sz w:val="21"/>
          <w:szCs w:val="21"/>
        </w:rPr>
        <w:t>am wraz z ofertą,</w:t>
      </w:r>
    </w:p>
    <w:p w14:paraId="2B70AA3B" w14:textId="58B09955" w:rsidR="00E1523D" w:rsidRPr="008A70A8" w:rsidRDefault="00930FB8" w:rsidP="00422D16">
      <w:pPr>
        <w:pStyle w:val="Akapitzlist"/>
        <w:numPr>
          <w:ilvl w:val="0"/>
          <w:numId w:val="81"/>
        </w:numPr>
        <w:spacing w:after="120" w:line="360" w:lineRule="auto"/>
        <w:jc w:val="both"/>
        <w:rPr>
          <w:sz w:val="21"/>
          <w:szCs w:val="21"/>
        </w:rPr>
      </w:pPr>
      <w:r w:rsidRPr="00422D16">
        <w:rPr>
          <w:rFonts w:ascii="Times New Roman" w:hAnsi="Times New Roman" w:cs="Times New Roman"/>
          <w:sz w:val="21"/>
          <w:szCs w:val="21"/>
        </w:rPr>
        <w:t xml:space="preserve">Oświadczenie dotyczące spełnianie warunków udziału w postępowaniu </w:t>
      </w:r>
      <w:r w:rsidR="006B20E6" w:rsidRPr="00422D16">
        <w:rPr>
          <w:rFonts w:ascii="Times New Roman" w:hAnsi="Times New Roman" w:cs="Times New Roman"/>
          <w:sz w:val="21"/>
          <w:szCs w:val="21"/>
        </w:rPr>
        <w:t>oraz dotyczące przesłanek wykluczenia załączam wraz z ofertą</w:t>
      </w:r>
      <w:r w:rsidR="00721DC5">
        <w:rPr>
          <w:rFonts w:ascii="Times New Roman" w:hAnsi="Times New Roman" w:cs="Times New Roman"/>
          <w:sz w:val="21"/>
          <w:szCs w:val="21"/>
        </w:rPr>
        <w:t>.</w:t>
      </w:r>
    </w:p>
    <w:p w14:paraId="1C3F602B" w14:textId="77777777" w:rsidR="00E1523D" w:rsidRPr="00422D16" w:rsidRDefault="00E1523D" w:rsidP="00E1523D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bookmarkStart w:id="6" w:name="_Hlk99009560"/>
      <w:r w:rsidRPr="00422D16">
        <w:rPr>
          <w:b/>
          <w:sz w:val="21"/>
          <w:szCs w:val="21"/>
        </w:rPr>
        <w:t>OŚWIADCZENIE DOTYCZĄCE PODANYCH INFORMACJI:</w:t>
      </w:r>
    </w:p>
    <w:bookmarkEnd w:id="6"/>
    <w:p w14:paraId="2BD38742" w14:textId="22E49D86" w:rsidR="00721DC5" w:rsidRPr="00F44EAC" w:rsidRDefault="00E1523D" w:rsidP="00E1523D">
      <w:pPr>
        <w:spacing w:after="120" w:line="360" w:lineRule="auto"/>
        <w:jc w:val="both"/>
      </w:pPr>
      <w:r w:rsidRPr="00422D16">
        <w:rPr>
          <w:sz w:val="21"/>
          <w:szCs w:val="21"/>
        </w:rPr>
        <w:t xml:space="preserve">Oświadczam, że wszystkie informacje podane w powyższych oświadczeniach są aktualne </w:t>
      </w:r>
      <w:r w:rsidRPr="00422D16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44EAC">
        <w:t xml:space="preserve"> </w:t>
      </w:r>
    </w:p>
    <w:p w14:paraId="62D742B7" w14:textId="77777777" w:rsidR="00E1523D" w:rsidRPr="00422D16" w:rsidRDefault="00E1523D" w:rsidP="00E1523D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r w:rsidRPr="00422D16">
        <w:rPr>
          <w:b/>
          <w:sz w:val="21"/>
          <w:szCs w:val="21"/>
        </w:rPr>
        <w:t>INFORMACJA DOTYCZĄCA DOSTĘPU DO PODMIOTOWYCH ŚRODKÓW DOWODOWYCH:</w:t>
      </w:r>
    </w:p>
    <w:p w14:paraId="77274842" w14:textId="59D6CEF1" w:rsidR="00E1523D" w:rsidRPr="00422D16" w:rsidRDefault="00E1523D" w:rsidP="00E1523D">
      <w:pPr>
        <w:spacing w:line="360" w:lineRule="auto"/>
        <w:jc w:val="both"/>
        <w:rPr>
          <w:sz w:val="21"/>
          <w:szCs w:val="21"/>
        </w:rPr>
      </w:pPr>
      <w:r w:rsidRPr="00422D16">
        <w:rPr>
          <w:sz w:val="21"/>
          <w:szCs w:val="21"/>
        </w:rPr>
        <w:t xml:space="preserve">Wskazuję następujące podmiotowe środki dowodowe, które można uzyskać za pomocą bezpłatnych </w:t>
      </w:r>
      <w:r w:rsidR="00721DC5">
        <w:rPr>
          <w:sz w:val="21"/>
          <w:szCs w:val="21"/>
        </w:rPr>
        <w:t xml:space="preserve">                            </w:t>
      </w:r>
      <w:r w:rsidRPr="00422D16">
        <w:rPr>
          <w:sz w:val="21"/>
          <w:szCs w:val="21"/>
        </w:rPr>
        <w:t>i ogólnodostępnych baz danych, oraz</w:t>
      </w:r>
      <w:r w:rsidRPr="00F44EAC">
        <w:t xml:space="preserve"> </w:t>
      </w:r>
      <w:r w:rsidRPr="00422D16">
        <w:rPr>
          <w:sz w:val="21"/>
          <w:szCs w:val="21"/>
        </w:rPr>
        <w:t>dane umożliwiające dostęp do tych środków:</w:t>
      </w:r>
    </w:p>
    <w:p w14:paraId="390C0DC1" w14:textId="77777777" w:rsidR="00E1523D" w:rsidRPr="00422D16" w:rsidRDefault="00E1523D" w:rsidP="00E1523D">
      <w:pPr>
        <w:spacing w:line="360" w:lineRule="auto"/>
        <w:jc w:val="both"/>
        <w:rPr>
          <w:sz w:val="21"/>
          <w:szCs w:val="21"/>
        </w:rPr>
      </w:pPr>
      <w:r w:rsidRPr="00422D16"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E786FAB" w14:textId="77777777" w:rsidR="00E1523D" w:rsidRPr="00422D16" w:rsidRDefault="00E1523D" w:rsidP="00E1523D">
      <w:pPr>
        <w:spacing w:line="360" w:lineRule="auto"/>
        <w:jc w:val="both"/>
        <w:rPr>
          <w:sz w:val="21"/>
          <w:szCs w:val="21"/>
        </w:rPr>
      </w:pPr>
      <w:r w:rsidRPr="00422D16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D60C2B3" w14:textId="77777777" w:rsidR="00E1523D" w:rsidRPr="00422D16" w:rsidRDefault="00E1523D" w:rsidP="00E1523D">
      <w:pPr>
        <w:spacing w:line="360" w:lineRule="auto"/>
        <w:jc w:val="both"/>
        <w:rPr>
          <w:sz w:val="21"/>
          <w:szCs w:val="21"/>
        </w:rPr>
      </w:pPr>
      <w:r w:rsidRPr="00422D16">
        <w:rPr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4026D01" w14:textId="54B84753" w:rsidR="00E1523D" w:rsidRPr="008A70A8" w:rsidRDefault="00E1523D" w:rsidP="00E1523D">
      <w:pPr>
        <w:spacing w:line="360" w:lineRule="auto"/>
        <w:jc w:val="both"/>
        <w:rPr>
          <w:i/>
          <w:sz w:val="16"/>
          <w:szCs w:val="16"/>
        </w:rPr>
      </w:pPr>
      <w:r w:rsidRPr="00422D16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C1C80A0" w14:textId="77777777" w:rsidR="00E1523D" w:rsidRPr="00422D16" w:rsidRDefault="00E1523D" w:rsidP="00E1523D">
      <w:pPr>
        <w:spacing w:line="360" w:lineRule="auto"/>
        <w:jc w:val="both"/>
        <w:rPr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422D16">
        <w:rPr>
          <w:sz w:val="21"/>
          <w:szCs w:val="21"/>
        </w:rPr>
        <w:t>……………………………………….</w:t>
      </w:r>
    </w:p>
    <w:p w14:paraId="1C7F5BFC" w14:textId="77777777" w:rsidR="00E1523D" w:rsidRPr="00422D16" w:rsidRDefault="00E1523D" w:rsidP="00E1523D">
      <w:pPr>
        <w:spacing w:line="360" w:lineRule="auto"/>
        <w:jc w:val="both"/>
        <w:rPr>
          <w:i/>
          <w:sz w:val="16"/>
          <w:szCs w:val="16"/>
        </w:rPr>
      </w:pPr>
      <w:r w:rsidRPr="00422D16">
        <w:rPr>
          <w:sz w:val="21"/>
          <w:szCs w:val="21"/>
        </w:rPr>
        <w:tab/>
      </w:r>
      <w:r w:rsidRPr="00422D16">
        <w:rPr>
          <w:sz w:val="21"/>
          <w:szCs w:val="21"/>
        </w:rPr>
        <w:tab/>
      </w:r>
      <w:r w:rsidRPr="00422D16">
        <w:rPr>
          <w:sz w:val="21"/>
          <w:szCs w:val="21"/>
        </w:rPr>
        <w:tab/>
      </w:r>
      <w:r w:rsidRPr="00422D16">
        <w:rPr>
          <w:i/>
          <w:sz w:val="21"/>
          <w:szCs w:val="21"/>
        </w:rPr>
        <w:tab/>
      </w:r>
      <w:r w:rsidRPr="00422D16">
        <w:rPr>
          <w:i/>
          <w:sz w:val="16"/>
          <w:szCs w:val="16"/>
        </w:rPr>
        <w:t xml:space="preserve">Data; kwalifikowany podpis elektroniczny lub podpis zaufany lub podpis osobisty </w:t>
      </w:r>
    </w:p>
    <w:p w14:paraId="7DE0D172" w14:textId="0AFDBFE4" w:rsidR="001900CA" w:rsidRPr="000D3B1E" w:rsidRDefault="00D56CD9" w:rsidP="001900CA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D07218">
        <w:rPr>
          <w:bCs/>
        </w:rPr>
        <w:lastRenderedPageBreak/>
        <w:t>Sygn. postępowania ZP.2.PZ.2026</w:t>
      </w:r>
      <w:r w:rsidR="001900CA" w:rsidRPr="00D07218">
        <w:rPr>
          <w:bCs/>
        </w:rPr>
        <w:tab/>
      </w:r>
      <w:r w:rsidR="001900CA" w:rsidRPr="000D3B1E">
        <w:rPr>
          <w:b/>
        </w:rPr>
        <w:tab/>
      </w:r>
      <w:r w:rsidR="001900CA" w:rsidRPr="000D3B1E">
        <w:rPr>
          <w:b/>
        </w:rPr>
        <w:tab/>
      </w:r>
      <w:r w:rsidR="001900CA" w:rsidRPr="000D3B1E">
        <w:rPr>
          <w:b/>
        </w:rPr>
        <w:tab/>
      </w:r>
      <w:r w:rsidR="001900CA" w:rsidRPr="000D3B1E">
        <w:rPr>
          <w:b/>
        </w:rPr>
        <w:tab/>
      </w:r>
      <w:r w:rsidR="001900CA" w:rsidRPr="000D3B1E">
        <w:rPr>
          <w:bCs/>
        </w:rPr>
        <w:t xml:space="preserve">Załącznik nr </w:t>
      </w:r>
      <w:r w:rsidR="001900CA">
        <w:rPr>
          <w:bCs/>
        </w:rPr>
        <w:t>6</w:t>
      </w:r>
      <w:r w:rsidR="001900CA" w:rsidRPr="000D3B1E">
        <w:rPr>
          <w:bCs/>
        </w:rPr>
        <w:t xml:space="preserve"> do SWZ</w:t>
      </w:r>
    </w:p>
    <w:p w14:paraId="34D00012" w14:textId="77777777" w:rsidR="001900CA" w:rsidRDefault="001900CA" w:rsidP="001900CA">
      <w:pPr>
        <w:spacing w:line="360" w:lineRule="auto"/>
        <w:jc w:val="center"/>
        <w:rPr>
          <w:rFonts w:eastAsia="Calibri"/>
          <w:b/>
          <w:u w:val="single"/>
        </w:rPr>
      </w:pPr>
    </w:p>
    <w:p w14:paraId="2A9F7D8B" w14:textId="77777777" w:rsidR="001900CA" w:rsidRDefault="001900CA" w:rsidP="001900CA">
      <w:pPr>
        <w:spacing w:line="360" w:lineRule="auto"/>
        <w:jc w:val="center"/>
        <w:rPr>
          <w:rFonts w:eastAsia="Calibri"/>
          <w:b/>
          <w:u w:val="single"/>
        </w:rPr>
      </w:pPr>
    </w:p>
    <w:p w14:paraId="43A01084" w14:textId="77777777" w:rsidR="001900CA" w:rsidRPr="00245500" w:rsidRDefault="001900CA" w:rsidP="001900CA">
      <w:pPr>
        <w:spacing w:line="480" w:lineRule="auto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>Wykonawca:</w:t>
      </w:r>
    </w:p>
    <w:p w14:paraId="6EA67BAE" w14:textId="77777777" w:rsidR="001900CA" w:rsidRPr="00245500" w:rsidRDefault="001900CA" w:rsidP="001900CA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03E3B95A" w14:textId="77777777" w:rsidR="001900CA" w:rsidRPr="00245500" w:rsidRDefault="001900CA" w:rsidP="001900CA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45500">
        <w:rPr>
          <w:i/>
          <w:sz w:val="16"/>
          <w:szCs w:val="16"/>
        </w:rPr>
        <w:t>CEiDG</w:t>
      </w:r>
      <w:proofErr w:type="spellEnd"/>
      <w:r w:rsidRPr="00245500">
        <w:rPr>
          <w:i/>
          <w:sz w:val="16"/>
          <w:szCs w:val="16"/>
        </w:rPr>
        <w:t>)</w:t>
      </w:r>
    </w:p>
    <w:p w14:paraId="524A5DFA" w14:textId="77777777" w:rsidR="001900CA" w:rsidRPr="00245500" w:rsidRDefault="001900CA" w:rsidP="001900CA">
      <w:pPr>
        <w:spacing w:line="480" w:lineRule="auto"/>
        <w:rPr>
          <w:sz w:val="21"/>
          <w:szCs w:val="21"/>
          <w:u w:val="single"/>
        </w:rPr>
      </w:pPr>
      <w:r w:rsidRPr="00245500">
        <w:rPr>
          <w:sz w:val="21"/>
          <w:szCs w:val="21"/>
          <w:u w:val="single"/>
        </w:rPr>
        <w:t>reprezentowany przez:</w:t>
      </w:r>
    </w:p>
    <w:p w14:paraId="0A042713" w14:textId="77777777" w:rsidR="001900CA" w:rsidRPr="00245500" w:rsidRDefault="001900CA" w:rsidP="001900CA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5C5BC2EA" w14:textId="77777777" w:rsidR="001900CA" w:rsidRPr="00245500" w:rsidRDefault="001900CA" w:rsidP="001900CA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 xml:space="preserve">(imię, nazwisko, stanowisko/podstawa </w:t>
      </w:r>
      <w:proofErr w:type="gramStart"/>
      <w:r w:rsidRPr="00245500">
        <w:rPr>
          <w:i/>
          <w:sz w:val="16"/>
          <w:szCs w:val="16"/>
        </w:rPr>
        <w:t>do  reprezentacji</w:t>
      </w:r>
      <w:proofErr w:type="gramEnd"/>
      <w:r w:rsidRPr="00245500">
        <w:rPr>
          <w:i/>
          <w:sz w:val="16"/>
          <w:szCs w:val="16"/>
        </w:rPr>
        <w:t>)</w:t>
      </w:r>
    </w:p>
    <w:p w14:paraId="475181FE" w14:textId="77777777" w:rsidR="001900CA" w:rsidRDefault="001900CA" w:rsidP="001900CA">
      <w:pPr>
        <w:spacing w:line="360" w:lineRule="auto"/>
        <w:jc w:val="center"/>
        <w:rPr>
          <w:rFonts w:eastAsia="Calibri"/>
          <w:b/>
          <w:u w:val="single"/>
        </w:rPr>
      </w:pPr>
    </w:p>
    <w:p w14:paraId="1CF4D833" w14:textId="77777777" w:rsidR="001900CA" w:rsidRDefault="001900CA" w:rsidP="001900CA">
      <w:pPr>
        <w:spacing w:line="360" w:lineRule="auto"/>
        <w:rPr>
          <w:rFonts w:eastAsia="Calibri"/>
          <w:b/>
          <w:u w:val="single"/>
        </w:rPr>
      </w:pPr>
    </w:p>
    <w:p w14:paraId="7816D7B8" w14:textId="77777777" w:rsidR="001900CA" w:rsidRDefault="001900CA" w:rsidP="001900CA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Zobowiązanie podmiotu trzeciego</w:t>
      </w:r>
    </w:p>
    <w:p w14:paraId="1F5E9AB8" w14:textId="77777777" w:rsidR="001900CA" w:rsidRDefault="001900CA" w:rsidP="001900CA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d</w:t>
      </w:r>
      <w:r w:rsidRPr="0013728F">
        <w:rPr>
          <w:rFonts w:eastAsia="Calibri"/>
          <w:b/>
        </w:rPr>
        <w:t xml:space="preserve">o oddania do dyspozycji Wykonawcy niezbędnych zasobów </w:t>
      </w:r>
    </w:p>
    <w:p w14:paraId="0B62357A" w14:textId="77777777" w:rsidR="001900CA" w:rsidRPr="0013728F" w:rsidRDefault="001900CA" w:rsidP="001900CA">
      <w:pPr>
        <w:spacing w:line="360" w:lineRule="auto"/>
        <w:jc w:val="center"/>
        <w:rPr>
          <w:rFonts w:eastAsia="Calibri"/>
          <w:b/>
        </w:rPr>
      </w:pPr>
      <w:r w:rsidRPr="0013728F">
        <w:rPr>
          <w:rFonts w:eastAsia="Calibri"/>
          <w:b/>
        </w:rPr>
        <w:t>na potrzeby realizacji zamówienia</w:t>
      </w:r>
    </w:p>
    <w:p w14:paraId="51AA3860" w14:textId="77777777" w:rsidR="001900CA" w:rsidRPr="001D0190" w:rsidRDefault="001900CA" w:rsidP="001900CA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>W imieniu: ………………………………………………………………………………………………………</w:t>
      </w:r>
      <w:r>
        <w:rPr>
          <w:color w:val="000000"/>
          <w:sz w:val="21"/>
          <w:szCs w:val="21"/>
        </w:rPr>
        <w:t>…………</w:t>
      </w:r>
      <w:r w:rsidRPr="001D0190">
        <w:rPr>
          <w:color w:val="000000"/>
          <w:sz w:val="21"/>
          <w:szCs w:val="21"/>
        </w:rPr>
        <w:t xml:space="preserve"> </w:t>
      </w:r>
    </w:p>
    <w:p w14:paraId="0A41976A" w14:textId="77777777" w:rsidR="001900CA" w:rsidRPr="001D0190" w:rsidRDefault="001900CA" w:rsidP="001900CA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1D0190">
        <w:rPr>
          <w:i/>
          <w:iCs/>
          <w:color w:val="000000"/>
          <w:sz w:val="21"/>
          <w:szCs w:val="21"/>
        </w:rPr>
        <w:t>(pełna nazwa/firma, adres podmiotu</w:t>
      </w:r>
      <w:r>
        <w:rPr>
          <w:i/>
          <w:iCs/>
          <w:color w:val="000000"/>
          <w:sz w:val="21"/>
          <w:szCs w:val="21"/>
        </w:rPr>
        <w:t>,</w:t>
      </w:r>
      <w:r w:rsidRPr="001D0190">
        <w:rPr>
          <w:i/>
          <w:iCs/>
          <w:color w:val="000000"/>
          <w:sz w:val="21"/>
          <w:szCs w:val="21"/>
        </w:rPr>
        <w:t xml:space="preserve"> na zasobach którego polega Wykonawca) </w:t>
      </w:r>
    </w:p>
    <w:p w14:paraId="115A7D80" w14:textId="77777777" w:rsidR="001900CA" w:rsidRPr="001D0190" w:rsidRDefault="001900CA" w:rsidP="001900CA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1"/>
          <w:szCs w:val="21"/>
        </w:rPr>
      </w:pPr>
    </w:p>
    <w:p w14:paraId="578D4F9F" w14:textId="77777777" w:rsidR="001900CA" w:rsidRPr="001D0190" w:rsidRDefault="001900CA" w:rsidP="001900CA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>zobowiązuję się do oddania swoich zasobów ………………………………</w:t>
      </w:r>
      <w:proofErr w:type="gramStart"/>
      <w:r w:rsidRPr="001D0190">
        <w:rPr>
          <w:color w:val="000000"/>
          <w:sz w:val="21"/>
          <w:szCs w:val="21"/>
        </w:rPr>
        <w:t>…….</w:t>
      </w:r>
      <w:proofErr w:type="gramEnd"/>
      <w:r w:rsidRPr="001D0190">
        <w:rPr>
          <w:color w:val="000000"/>
          <w:sz w:val="21"/>
          <w:szCs w:val="21"/>
        </w:rPr>
        <w:t>………………...</w:t>
      </w:r>
      <w:r>
        <w:rPr>
          <w:color w:val="000000"/>
          <w:sz w:val="21"/>
          <w:szCs w:val="21"/>
        </w:rPr>
        <w:t>...............</w:t>
      </w:r>
    </w:p>
    <w:p w14:paraId="63346279" w14:textId="77777777" w:rsidR="001900CA" w:rsidRPr="001D0190" w:rsidRDefault="001900CA" w:rsidP="001900CA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>……………………………………………………………………………………….………………</w:t>
      </w:r>
      <w:r>
        <w:rPr>
          <w:color w:val="000000"/>
          <w:sz w:val="21"/>
          <w:szCs w:val="21"/>
        </w:rPr>
        <w:t>………..</w:t>
      </w:r>
    </w:p>
    <w:p w14:paraId="6BB2A262" w14:textId="77777777" w:rsidR="001900CA" w:rsidRPr="001D0190" w:rsidRDefault="001900CA" w:rsidP="001900CA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1D0190">
        <w:rPr>
          <w:i/>
          <w:iCs/>
          <w:color w:val="000000"/>
          <w:sz w:val="21"/>
          <w:szCs w:val="21"/>
        </w:rPr>
        <w:t xml:space="preserve">(określenie zasobu – np. wiedza i doświadczenie, potencjał kadrowy, potencjał ekonomiczno-finansowy) </w:t>
      </w:r>
    </w:p>
    <w:p w14:paraId="3F0C6F0E" w14:textId="77777777" w:rsidR="001900CA" w:rsidRPr="001D0190" w:rsidRDefault="001900CA" w:rsidP="001900CA">
      <w:pPr>
        <w:autoSpaceDE w:val="0"/>
        <w:autoSpaceDN w:val="0"/>
        <w:adjustRightInd w:val="0"/>
        <w:rPr>
          <w:color w:val="000000"/>
          <w:sz w:val="21"/>
          <w:szCs w:val="21"/>
        </w:rPr>
      </w:pPr>
    </w:p>
    <w:p w14:paraId="5B0D43D3" w14:textId="77777777" w:rsidR="001900CA" w:rsidRPr="001D0190" w:rsidRDefault="001900CA" w:rsidP="001900CA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>do dyspozycji Wykonawcy: …………………………………………………</w:t>
      </w:r>
      <w:proofErr w:type="gramStart"/>
      <w:r w:rsidRPr="001D0190">
        <w:rPr>
          <w:color w:val="000000"/>
          <w:sz w:val="21"/>
          <w:szCs w:val="21"/>
        </w:rPr>
        <w:t>…….</w:t>
      </w:r>
      <w:proofErr w:type="gramEnd"/>
      <w:r w:rsidRPr="001D0190">
        <w:rPr>
          <w:color w:val="000000"/>
          <w:sz w:val="21"/>
          <w:szCs w:val="21"/>
        </w:rPr>
        <w:t>………………</w:t>
      </w:r>
      <w:r>
        <w:rPr>
          <w:color w:val="000000"/>
          <w:sz w:val="21"/>
          <w:szCs w:val="21"/>
        </w:rPr>
        <w:t>…………</w:t>
      </w:r>
    </w:p>
    <w:p w14:paraId="26EFEA64" w14:textId="77777777" w:rsidR="001900CA" w:rsidRPr="001D0190" w:rsidRDefault="001900CA" w:rsidP="001900CA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>……………………………………………………………………………………….………………</w:t>
      </w:r>
      <w:r>
        <w:rPr>
          <w:color w:val="000000"/>
          <w:sz w:val="21"/>
          <w:szCs w:val="21"/>
        </w:rPr>
        <w:t>……….</w:t>
      </w:r>
    </w:p>
    <w:p w14:paraId="5CFFD804" w14:textId="77777777" w:rsidR="001900CA" w:rsidRPr="001D0190" w:rsidRDefault="001900CA" w:rsidP="001900CA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1D0190">
        <w:rPr>
          <w:i/>
          <w:iCs/>
          <w:color w:val="000000"/>
          <w:sz w:val="21"/>
          <w:szCs w:val="21"/>
        </w:rPr>
        <w:t xml:space="preserve">(nazwa Wykonawcy) </w:t>
      </w:r>
    </w:p>
    <w:p w14:paraId="5E0EFB8D" w14:textId="77777777" w:rsidR="001900CA" w:rsidRPr="001D0190" w:rsidRDefault="001900CA" w:rsidP="001900CA">
      <w:pPr>
        <w:autoSpaceDE w:val="0"/>
        <w:autoSpaceDN w:val="0"/>
        <w:adjustRightInd w:val="0"/>
        <w:rPr>
          <w:color w:val="000000"/>
          <w:sz w:val="21"/>
          <w:szCs w:val="21"/>
        </w:rPr>
      </w:pPr>
    </w:p>
    <w:p w14:paraId="7FD531DA" w14:textId="77777777" w:rsidR="001900CA" w:rsidRDefault="001900CA" w:rsidP="001900CA">
      <w:pPr>
        <w:autoSpaceDE w:val="0"/>
        <w:autoSpaceDN w:val="0"/>
        <w:adjustRightInd w:val="0"/>
        <w:jc w:val="both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 xml:space="preserve">przy wykonywaniu zamówienia pod nazwą: </w:t>
      </w:r>
    </w:p>
    <w:p w14:paraId="12CB6838" w14:textId="5CA0433C" w:rsidR="001900CA" w:rsidRDefault="001900CA" w:rsidP="000E602A">
      <w:pPr>
        <w:autoSpaceDE w:val="0"/>
        <w:autoSpaceDN w:val="0"/>
        <w:adjustRightInd w:val="0"/>
        <w:jc w:val="both"/>
        <w:rPr>
          <w:b/>
          <w:bCs/>
          <w:noProof/>
          <w:sz w:val="21"/>
          <w:szCs w:val="21"/>
        </w:rPr>
      </w:pPr>
      <w:r w:rsidRPr="00772FF4">
        <w:rPr>
          <w:b/>
          <w:bCs/>
          <w:noProof/>
          <w:sz w:val="21"/>
          <w:szCs w:val="21"/>
        </w:rPr>
        <w:t>Dostawa wraz z rozładunkiem kwiatów sezonowych do obsadzenia kwietników miejskich znajdujących się na terenach Miasta Gdańska</w:t>
      </w:r>
    </w:p>
    <w:p w14:paraId="3B7A5029" w14:textId="77777777" w:rsidR="001900CA" w:rsidRDefault="001900CA" w:rsidP="001900CA">
      <w:pPr>
        <w:autoSpaceDE w:val="0"/>
        <w:autoSpaceDN w:val="0"/>
        <w:adjustRightInd w:val="0"/>
        <w:rPr>
          <w:color w:val="000000"/>
          <w:sz w:val="21"/>
          <w:szCs w:val="21"/>
        </w:rPr>
      </w:pPr>
    </w:p>
    <w:p w14:paraId="2069E2BE" w14:textId="77777777" w:rsidR="001900CA" w:rsidRPr="001D0190" w:rsidRDefault="001900CA" w:rsidP="001900CA">
      <w:p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>Jednocześnie oświadczam, że:</w:t>
      </w:r>
    </w:p>
    <w:p w14:paraId="192C67EB" w14:textId="77777777" w:rsidR="001900CA" w:rsidRPr="001D0190" w:rsidRDefault="001900CA" w:rsidP="001900CA">
      <w:pPr>
        <w:numPr>
          <w:ilvl w:val="0"/>
          <w:numId w:val="115"/>
        </w:num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>udostępniam Wykonawcy ww. zasoby, w następującym zakresie:</w:t>
      </w:r>
    </w:p>
    <w:p w14:paraId="579B747E" w14:textId="77777777" w:rsidR="001900CA" w:rsidRPr="001D0190" w:rsidRDefault="001900CA" w:rsidP="001900CA">
      <w:pPr>
        <w:autoSpaceDE w:val="0"/>
        <w:autoSpaceDN w:val="0"/>
        <w:adjustRightInd w:val="0"/>
        <w:ind w:left="720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>……………………………………………………………………………………………</w:t>
      </w:r>
      <w:r>
        <w:rPr>
          <w:color w:val="000000"/>
          <w:sz w:val="21"/>
          <w:szCs w:val="21"/>
        </w:rPr>
        <w:t>…………...</w:t>
      </w:r>
    </w:p>
    <w:p w14:paraId="01D0E29D" w14:textId="77777777" w:rsidR="001900CA" w:rsidRPr="001D0190" w:rsidRDefault="001900CA" w:rsidP="001900CA">
      <w:pPr>
        <w:numPr>
          <w:ilvl w:val="0"/>
          <w:numId w:val="115"/>
        </w:numPr>
        <w:autoSpaceDE w:val="0"/>
        <w:autoSpaceDN w:val="0"/>
        <w:adjustRightInd w:val="0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>sposób wykorzystania udostępnionych przeze mnie zasobów będzie następujący: ………..................................................................................................................................</w:t>
      </w:r>
      <w:r>
        <w:rPr>
          <w:color w:val="000000"/>
          <w:sz w:val="21"/>
          <w:szCs w:val="21"/>
        </w:rPr>
        <w:t>.................</w:t>
      </w:r>
    </w:p>
    <w:p w14:paraId="45925689" w14:textId="77777777" w:rsidR="001900CA" w:rsidRPr="001D0190" w:rsidRDefault="001900CA" w:rsidP="001900CA">
      <w:pPr>
        <w:widowControl w:val="0"/>
        <w:numPr>
          <w:ilvl w:val="0"/>
          <w:numId w:val="115"/>
        </w:numPr>
        <w:tabs>
          <w:tab w:val="left" w:pos="722"/>
        </w:tabs>
        <w:autoSpaceDE w:val="0"/>
        <w:autoSpaceDN w:val="0"/>
        <w:rPr>
          <w:sz w:val="21"/>
          <w:szCs w:val="21"/>
        </w:rPr>
      </w:pPr>
      <w:r w:rsidRPr="001D0190">
        <w:rPr>
          <w:color w:val="000000"/>
          <w:sz w:val="21"/>
          <w:szCs w:val="21"/>
          <w:shd w:val="clear" w:color="auto" w:fill="FFFFFF"/>
        </w:rPr>
        <w:t>charakter stosunku łączącego mnie z Wykonawcą będzie następujący:</w:t>
      </w:r>
    </w:p>
    <w:p w14:paraId="1A0E93C6" w14:textId="77777777" w:rsidR="001900CA" w:rsidRPr="001D0190" w:rsidRDefault="001900CA" w:rsidP="001900CA">
      <w:pPr>
        <w:autoSpaceDE w:val="0"/>
        <w:autoSpaceDN w:val="0"/>
        <w:adjustRightInd w:val="0"/>
        <w:ind w:left="720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>……………………………………………………………………………………………</w:t>
      </w:r>
      <w:r>
        <w:rPr>
          <w:color w:val="000000"/>
          <w:sz w:val="21"/>
          <w:szCs w:val="21"/>
        </w:rPr>
        <w:t>…………..</w:t>
      </w:r>
    </w:p>
    <w:p w14:paraId="5813B60B" w14:textId="77777777" w:rsidR="001900CA" w:rsidRPr="001D0190" w:rsidRDefault="001900CA" w:rsidP="001900CA">
      <w:pPr>
        <w:widowControl w:val="0"/>
        <w:numPr>
          <w:ilvl w:val="0"/>
          <w:numId w:val="115"/>
        </w:numPr>
        <w:tabs>
          <w:tab w:val="left" w:pos="712"/>
        </w:tabs>
        <w:autoSpaceDE w:val="0"/>
        <w:autoSpaceDN w:val="0"/>
        <w:rPr>
          <w:sz w:val="21"/>
          <w:szCs w:val="21"/>
        </w:rPr>
      </w:pPr>
      <w:r w:rsidRPr="001D0190">
        <w:rPr>
          <w:color w:val="000000"/>
          <w:sz w:val="21"/>
          <w:szCs w:val="21"/>
          <w:shd w:val="clear" w:color="auto" w:fill="FFFFFF"/>
        </w:rPr>
        <w:t>okres mojego udziału przy wykonywaniu zamówienia będzie następujący:</w:t>
      </w:r>
    </w:p>
    <w:p w14:paraId="073BA302" w14:textId="77777777" w:rsidR="001900CA" w:rsidRPr="001D0190" w:rsidRDefault="001900CA" w:rsidP="001900CA">
      <w:pPr>
        <w:autoSpaceDE w:val="0"/>
        <w:autoSpaceDN w:val="0"/>
        <w:adjustRightInd w:val="0"/>
        <w:ind w:left="720"/>
        <w:rPr>
          <w:color w:val="000000"/>
          <w:sz w:val="21"/>
          <w:szCs w:val="21"/>
        </w:rPr>
      </w:pPr>
      <w:r w:rsidRPr="001D0190">
        <w:rPr>
          <w:color w:val="000000"/>
          <w:sz w:val="21"/>
          <w:szCs w:val="21"/>
        </w:rPr>
        <w:t>……………………………………………………………………………………………</w:t>
      </w:r>
      <w:r>
        <w:rPr>
          <w:color w:val="000000"/>
          <w:sz w:val="21"/>
          <w:szCs w:val="21"/>
        </w:rPr>
        <w:t>………….</w:t>
      </w:r>
    </w:p>
    <w:p w14:paraId="15E9437E" w14:textId="77777777" w:rsidR="001900CA" w:rsidRDefault="001900CA" w:rsidP="001900CA">
      <w:pPr>
        <w:rPr>
          <w:sz w:val="21"/>
          <w:szCs w:val="21"/>
        </w:rPr>
      </w:pPr>
    </w:p>
    <w:p w14:paraId="6C4E62CB" w14:textId="77777777" w:rsidR="004A4589" w:rsidRDefault="004A4589" w:rsidP="001900CA">
      <w:pPr>
        <w:spacing w:line="360" w:lineRule="auto"/>
        <w:ind w:left="3540" w:firstLine="708"/>
        <w:jc w:val="both"/>
        <w:rPr>
          <w:sz w:val="21"/>
          <w:szCs w:val="21"/>
        </w:rPr>
      </w:pPr>
    </w:p>
    <w:p w14:paraId="30CF025B" w14:textId="312179E7" w:rsidR="001900CA" w:rsidRPr="00245500" w:rsidRDefault="001900CA" w:rsidP="001900CA">
      <w:pPr>
        <w:spacing w:line="360" w:lineRule="auto"/>
        <w:ind w:left="3540" w:firstLine="708"/>
        <w:jc w:val="both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……………………………………….</w:t>
      </w:r>
    </w:p>
    <w:p w14:paraId="109A1EC6" w14:textId="77777777" w:rsidR="001900CA" w:rsidRPr="00245500" w:rsidRDefault="001900CA" w:rsidP="001900CA">
      <w:pPr>
        <w:spacing w:line="360" w:lineRule="auto"/>
        <w:jc w:val="both"/>
        <w:rPr>
          <w:i/>
          <w:sz w:val="16"/>
          <w:szCs w:val="16"/>
        </w:rPr>
      </w:pP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i/>
          <w:sz w:val="21"/>
          <w:szCs w:val="21"/>
        </w:rPr>
        <w:tab/>
      </w:r>
      <w:r w:rsidRPr="00245500">
        <w:rPr>
          <w:i/>
          <w:sz w:val="16"/>
          <w:szCs w:val="16"/>
        </w:rPr>
        <w:t xml:space="preserve">Data; kwalifikowany podpis elektroniczny lub podpis zaufany lub podpis osobisty </w:t>
      </w:r>
    </w:p>
    <w:p w14:paraId="43453A7B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2A513AF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B5B6F77" w14:textId="55DA3426" w:rsidR="0050279E" w:rsidRPr="000D3B1E" w:rsidRDefault="00D56CD9" w:rsidP="0050279E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D07218">
        <w:rPr>
          <w:bCs/>
        </w:rPr>
        <w:lastRenderedPageBreak/>
        <w:t>Sygn. postępowania ZP.2.PZ.2026</w:t>
      </w:r>
      <w:r w:rsidR="0050279E" w:rsidRPr="000D3B1E">
        <w:rPr>
          <w:b/>
        </w:rPr>
        <w:tab/>
      </w:r>
      <w:r w:rsidR="0050279E" w:rsidRPr="000D3B1E">
        <w:rPr>
          <w:b/>
        </w:rPr>
        <w:tab/>
      </w:r>
      <w:r w:rsidR="0050279E" w:rsidRPr="000D3B1E">
        <w:rPr>
          <w:b/>
        </w:rPr>
        <w:tab/>
      </w:r>
      <w:r w:rsidR="0050279E" w:rsidRPr="000D3B1E">
        <w:rPr>
          <w:b/>
        </w:rPr>
        <w:tab/>
      </w:r>
      <w:r w:rsidR="0050279E" w:rsidRPr="000D3B1E">
        <w:rPr>
          <w:b/>
        </w:rPr>
        <w:tab/>
      </w:r>
      <w:r w:rsidR="0050279E" w:rsidRPr="000D3B1E">
        <w:rPr>
          <w:bCs/>
        </w:rPr>
        <w:t xml:space="preserve">Załącznik nr </w:t>
      </w:r>
      <w:r w:rsidR="0050279E">
        <w:rPr>
          <w:bCs/>
        </w:rPr>
        <w:t>7</w:t>
      </w:r>
      <w:r w:rsidR="0050279E" w:rsidRPr="000D3B1E">
        <w:rPr>
          <w:bCs/>
        </w:rPr>
        <w:t xml:space="preserve"> do SWZ</w:t>
      </w:r>
    </w:p>
    <w:p w14:paraId="1DCFD7E3" w14:textId="77777777" w:rsidR="0050279E" w:rsidRDefault="0050279E" w:rsidP="0050279E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999E705" w14:textId="77777777" w:rsidR="0050279E" w:rsidRDefault="0050279E" w:rsidP="0050279E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30409691" w14:textId="77777777" w:rsidR="0050279E" w:rsidRPr="00245500" w:rsidRDefault="0050279E" w:rsidP="0050279E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Podmiot udostępniający zasoby</w:t>
      </w:r>
      <w:r w:rsidRPr="00245500">
        <w:rPr>
          <w:b/>
          <w:sz w:val="21"/>
          <w:szCs w:val="21"/>
        </w:rPr>
        <w:t>:</w:t>
      </w:r>
    </w:p>
    <w:p w14:paraId="38DCF3CC" w14:textId="77777777" w:rsidR="0050279E" w:rsidRPr="00245500" w:rsidRDefault="0050279E" w:rsidP="0050279E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0F8198A7" w14:textId="77777777" w:rsidR="0050279E" w:rsidRPr="00245500" w:rsidRDefault="0050279E" w:rsidP="0050279E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45500">
        <w:rPr>
          <w:i/>
          <w:sz w:val="16"/>
          <w:szCs w:val="16"/>
        </w:rPr>
        <w:t>CEiDG</w:t>
      </w:r>
      <w:proofErr w:type="spellEnd"/>
      <w:r w:rsidRPr="00245500">
        <w:rPr>
          <w:i/>
          <w:sz w:val="16"/>
          <w:szCs w:val="16"/>
        </w:rPr>
        <w:t>)</w:t>
      </w:r>
    </w:p>
    <w:p w14:paraId="79C9F357" w14:textId="77777777" w:rsidR="0050279E" w:rsidRPr="00245500" w:rsidRDefault="0050279E" w:rsidP="0050279E">
      <w:pPr>
        <w:spacing w:line="480" w:lineRule="auto"/>
        <w:rPr>
          <w:sz w:val="21"/>
          <w:szCs w:val="21"/>
          <w:u w:val="single"/>
        </w:rPr>
      </w:pPr>
      <w:r w:rsidRPr="00245500">
        <w:rPr>
          <w:sz w:val="21"/>
          <w:szCs w:val="21"/>
          <w:u w:val="single"/>
        </w:rPr>
        <w:t>reprezentowany przez:</w:t>
      </w:r>
    </w:p>
    <w:p w14:paraId="5389450B" w14:textId="77777777" w:rsidR="0050279E" w:rsidRPr="00245500" w:rsidRDefault="0050279E" w:rsidP="0050279E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542A9B53" w14:textId="77777777" w:rsidR="0050279E" w:rsidRPr="00245500" w:rsidRDefault="0050279E" w:rsidP="0050279E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 xml:space="preserve">(imię, nazwisko, stanowisko/podstawa </w:t>
      </w:r>
      <w:proofErr w:type="gramStart"/>
      <w:r w:rsidRPr="00245500">
        <w:rPr>
          <w:i/>
          <w:sz w:val="16"/>
          <w:szCs w:val="16"/>
        </w:rPr>
        <w:t>do  reprezentacji</w:t>
      </w:r>
      <w:proofErr w:type="gramEnd"/>
      <w:r w:rsidRPr="00245500">
        <w:rPr>
          <w:i/>
          <w:sz w:val="16"/>
          <w:szCs w:val="16"/>
        </w:rPr>
        <w:t>)</w:t>
      </w:r>
    </w:p>
    <w:p w14:paraId="0195A150" w14:textId="77777777" w:rsidR="0050279E" w:rsidRPr="00245500" w:rsidRDefault="0050279E" w:rsidP="0050279E">
      <w:pPr>
        <w:rPr>
          <w:sz w:val="21"/>
          <w:szCs w:val="21"/>
        </w:rPr>
      </w:pPr>
    </w:p>
    <w:p w14:paraId="645A2B97" w14:textId="77777777" w:rsidR="0050279E" w:rsidRPr="00245500" w:rsidRDefault="0050279E" w:rsidP="0050279E">
      <w:pPr>
        <w:spacing w:after="120" w:line="360" w:lineRule="auto"/>
        <w:rPr>
          <w:b/>
          <w:u w:val="single"/>
        </w:rPr>
      </w:pPr>
    </w:p>
    <w:p w14:paraId="72471C2A" w14:textId="77777777" w:rsidR="0050279E" w:rsidRPr="00245500" w:rsidRDefault="0050279E" w:rsidP="0050279E">
      <w:pPr>
        <w:spacing w:after="120" w:line="360" w:lineRule="auto"/>
        <w:jc w:val="center"/>
        <w:rPr>
          <w:b/>
          <w:u w:val="single"/>
        </w:rPr>
      </w:pPr>
      <w:r w:rsidRPr="00245500">
        <w:rPr>
          <w:b/>
          <w:u w:val="single"/>
        </w:rPr>
        <w:t xml:space="preserve">Oświadczenia </w:t>
      </w:r>
      <w:r>
        <w:rPr>
          <w:b/>
          <w:u w:val="single"/>
        </w:rPr>
        <w:t>podmiotu trzeciego, na którego zasoby powołuje się Wykonawca</w:t>
      </w:r>
    </w:p>
    <w:p w14:paraId="2D107A89" w14:textId="77777777" w:rsidR="0050279E" w:rsidRPr="00245500" w:rsidRDefault="0050279E" w:rsidP="0050279E">
      <w:pPr>
        <w:spacing w:after="120" w:line="360" w:lineRule="auto"/>
        <w:jc w:val="center"/>
        <w:rPr>
          <w:b/>
          <w:caps/>
          <w:sz w:val="20"/>
          <w:szCs w:val="20"/>
          <w:u w:val="single"/>
        </w:rPr>
      </w:pPr>
      <w:r w:rsidRPr="00245500">
        <w:rPr>
          <w:b/>
          <w:sz w:val="20"/>
          <w:szCs w:val="20"/>
          <w:u w:val="single"/>
        </w:rPr>
        <w:t xml:space="preserve">UWZGLĘDNIAJĄCE PRZESŁANKI WYKLUCZENIA Z ART. 7 UST. 1 USTAWY </w:t>
      </w:r>
      <w:r w:rsidRPr="00245500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C39963C" w14:textId="77777777" w:rsidR="0050279E" w:rsidRPr="00245500" w:rsidRDefault="0050279E" w:rsidP="0050279E">
      <w:pPr>
        <w:spacing w:line="360" w:lineRule="auto"/>
        <w:jc w:val="center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 xml:space="preserve">składane na podstawie art. 125 ust. 1 ustawy </w:t>
      </w:r>
      <w:proofErr w:type="spellStart"/>
      <w:r w:rsidRPr="00245500">
        <w:rPr>
          <w:b/>
          <w:sz w:val="21"/>
          <w:szCs w:val="21"/>
        </w:rPr>
        <w:t>Pzp</w:t>
      </w:r>
      <w:proofErr w:type="spellEnd"/>
      <w:r w:rsidRPr="00245500">
        <w:rPr>
          <w:b/>
          <w:sz w:val="21"/>
          <w:szCs w:val="21"/>
        </w:rPr>
        <w:t xml:space="preserve"> </w:t>
      </w:r>
    </w:p>
    <w:p w14:paraId="78456C09" w14:textId="77777777" w:rsidR="0050279E" w:rsidRPr="00245500" w:rsidRDefault="0050279E" w:rsidP="0050279E">
      <w:pPr>
        <w:jc w:val="both"/>
        <w:rPr>
          <w:sz w:val="21"/>
          <w:szCs w:val="21"/>
        </w:rPr>
      </w:pPr>
    </w:p>
    <w:p w14:paraId="1A4E995F" w14:textId="39A24BAD" w:rsidR="0050279E" w:rsidRPr="0050279E" w:rsidRDefault="0050279E" w:rsidP="0050279E">
      <w:pPr>
        <w:autoSpaceDE w:val="0"/>
        <w:autoSpaceDN w:val="0"/>
        <w:adjustRightInd w:val="0"/>
        <w:jc w:val="both"/>
        <w:rPr>
          <w:b/>
          <w:bCs/>
          <w:noProof/>
          <w:sz w:val="21"/>
          <w:szCs w:val="21"/>
        </w:rPr>
      </w:pPr>
      <w:r w:rsidRPr="00245500">
        <w:rPr>
          <w:sz w:val="21"/>
          <w:szCs w:val="21"/>
        </w:rPr>
        <w:t>Na potrzeby postępowania o udzielenie zamówienia publicznego</w:t>
      </w:r>
      <w:r>
        <w:rPr>
          <w:sz w:val="21"/>
          <w:szCs w:val="21"/>
        </w:rPr>
        <w:t xml:space="preserve"> </w:t>
      </w:r>
      <w:r w:rsidRPr="00245500">
        <w:rPr>
          <w:sz w:val="21"/>
          <w:szCs w:val="21"/>
        </w:rPr>
        <w:t>pn.</w:t>
      </w:r>
      <w:r>
        <w:rPr>
          <w:sz w:val="21"/>
          <w:szCs w:val="21"/>
        </w:rPr>
        <w:t xml:space="preserve"> </w:t>
      </w:r>
      <w:r w:rsidRPr="00772FF4">
        <w:rPr>
          <w:b/>
          <w:bCs/>
          <w:noProof/>
          <w:sz w:val="21"/>
          <w:szCs w:val="21"/>
        </w:rPr>
        <w:t>Dostawa wraz z rozładunkiem kwiatów sezonowych do obsadzenia kwietników miejskich znajdujących się na terenach Miasta Gdańska</w:t>
      </w:r>
      <w:r w:rsidRPr="00245500">
        <w:rPr>
          <w:b/>
          <w:bCs/>
          <w:sz w:val="21"/>
          <w:szCs w:val="21"/>
        </w:rPr>
        <w:t>,</w:t>
      </w:r>
      <w:r w:rsidRPr="00245500">
        <w:rPr>
          <w:sz w:val="21"/>
          <w:szCs w:val="21"/>
        </w:rPr>
        <w:t xml:space="preserve"> prowadzonego przez </w:t>
      </w:r>
      <w:r>
        <w:rPr>
          <w:sz w:val="21"/>
          <w:szCs w:val="21"/>
        </w:rPr>
        <w:t>Gdański Zarząd Zieleni</w:t>
      </w:r>
      <w:r w:rsidRPr="00245500">
        <w:rPr>
          <w:i/>
          <w:sz w:val="16"/>
          <w:szCs w:val="16"/>
        </w:rPr>
        <w:t xml:space="preserve">, </w:t>
      </w:r>
      <w:r w:rsidRPr="00245500">
        <w:rPr>
          <w:sz w:val="21"/>
          <w:szCs w:val="21"/>
        </w:rPr>
        <w:t>oświadczam, co następuje:</w:t>
      </w:r>
    </w:p>
    <w:p w14:paraId="545E8DFA" w14:textId="77777777" w:rsidR="0050279E" w:rsidRPr="00245500" w:rsidRDefault="0050279E" w:rsidP="0050279E">
      <w:pPr>
        <w:spacing w:line="360" w:lineRule="auto"/>
        <w:ind w:firstLine="709"/>
        <w:jc w:val="both"/>
        <w:rPr>
          <w:sz w:val="21"/>
          <w:szCs w:val="21"/>
        </w:rPr>
      </w:pPr>
    </w:p>
    <w:p w14:paraId="4A79A010" w14:textId="77777777" w:rsidR="0050279E" w:rsidRPr="00245500" w:rsidRDefault="0050279E" w:rsidP="0050279E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>OŚWIADCZENIA DOTYCZĄCE PODSTAW WYKLUCZENIA:</w:t>
      </w:r>
    </w:p>
    <w:p w14:paraId="36FE6366" w14:textId="77777777" w:rsidR="0050279E" w:rsidRPr="00245500" w:rsidRDefault="0050279E" w:rsidP="0050279E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583814DF" w14:textId="77777777" w:rsidR="0050279E" w:rsidRPr="00245500" w:rsidRDefault="0050279E" w:rsidP="0050279E">
      <w:pPr>
        <w:pStyle w:val="Akapitzlist"/>
        <w:numPr>
          <w:ilvl w:val="0"/>
          <w:numId w:val="116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4550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245500">
        <w:rPr>
          <w:rFonts w:ascii="Times New Roman" w:hAnsi="Times New Roman" w:cs="Times New Roman"/>
          <w:sz w:val="21"/>
          <w:szCs w:val="21"/>
        </w:rPr>
        <w:br/>
        <w:t xml:space="preserve">art. 108 ust. 1 ustawy </w:t>
      </w:r>
      <w:proofErr w:type="spellStart"/>
      <w:r w:rsidRPr="0024550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245500">
        <w:rPr>
          <w:rFonts w:ascii="Times New Roman" w:hAnsi="Times New Roman" w:cs="Times New Roman"/>
          <w:sz w:val="21"/>
          <w:szCs w:val="21"/>
        </w:rPr>
        <w:t>.</w:t>
      </w:r>
    </w:p>
    <w:p w14:paraId="7A85A086" w14:textId="20EDF648" w:rsidR="0050279E" w:rsidRPr="00245500" w:rsidRDefault="0050279E" w:rsidP="0050279E">
      <w:pPr>
        <w:pStyle w:val="Akapitzlist"/>
        <w:numPr>
          <w:ilvl w:val="0"/>
          <w:numId w:val="116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550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245500">
        <w:rPr>
          <w:rFonts w:ascii="Times New Roman" w:hAnsi="Times New Roman" w:cs="Times New Roman"/>
          <w:sz w:val="21"/>
          <w:szCs w:val="21"/>
        </w:rPr>
        <w:br/>
        <w:t xml:space="preserve">art. 109 ust. 1 </w:t>
      </w:r>
      <w:r>
        <w:rPr>
          <w:rFonts w:ascii="Times New Roman" w:hAnsi="Times New Roman" w:cs="Times New Roman"/>
          <w:sz w:val="21"/>
          <w:szCs w:val="21"/>
        </w:rPr>
        <w:t xml:space="preserve">pkt </w:t>
      </w:r>
      <w:r w:rsidR="004C49FC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245500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24550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245500">
        <w:rPr>
          <w:rFonts w:ascii="Times New Roman" w:hAnsi="Times New Roman" w:cs="Times New Roman"/>
          <w:sz w:val="16"/>
          <w:szCs w:val="16"/>
        </w:rPr>
        <w:t>.</w:t>
      </w:r>
    </w:p>
    <w:p w14:paraId="736C3BFF" w14:textId="77777777" w:rsidR="0050279E" w:rsidRPr="00245500" w:rsidRDefault="0050279E" w:rsidP="0050279E">
      <w:pPr>
        <w:pStyle w:val="Akapitzlist"/>
        <w:numPr>
          <w:ilvl w:val="0"/>
          <w:numId w:val="116"/>
        </w:num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245500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4550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245500">
        <w:rPr>
          <w:rFonts w:ascii="Times New Roman" w:hAnsi="Times New Roman" w:cs="Times New Roman"/>
          <w:sz w:val="20"/>
          <w:szCs w:val="20"/>
        </w:rPr>
        <w:t xml:space="preserve"> </w:t>
      </w:r>
      <w:r w:rsidRPr="00245500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245500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245500">
        <w:rPr>
          <w:rFonts w:ascii="Times New Roman" w:hAnsi="Times New Roman" w:cs="Times New Roman"/>
          <w:i/>
          <w:sz w:val="16"/>
          <w:szCs w:val="16"/>
        </w:rPr>
        <w:t>).</w:t>
      </w:r>
      <w:r w:rsidRPr="00245500">
        <w:rPr>
          <w:rFonts w:ascii="Times New Roman" w:hAnsi="Times New Roman" w:cs="Times New Roman"/>
          <w:sz w:val="20"/>
          <w:szCs w:val="20"/>
        </w:rPr>
        <w:t xml:space="preserve"> </w:t>
      </w:r>
      <w:r w:rsidRPr="00245500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24550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245500">
        <w:rPr>
          <w:rFonts w:ascii="Times New Roman" w:hAnsi="Times New Roman" w:cs="Times New Roman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46A7A4" w14:textId="77777777" w:rsidR="0050279E" w:rsidRPr="001D0190" w:rsidRDefault="0050279E" w:rsidP="0050279E">
      <w:pPr>
        <w:pStyle w:val="NormalnyWeb"/>
        <w:numPr>
          <w:ilvl w:val="0"/>
          <w:numId w:val="116"/>
        </w:numPr>
        <w:spacing w:before="0" w:beforeAutospacing="0" w:after="0" w:afterAutospacing="0" w:line="360" w:lineRule="auto"/>
        <w:ind w:left="714" w:hanging="357"/>
        <w:jc w:val="both"/>
        <w:rPr>
          <w:sz w:val="21"/>
          <w:szCs w:val="21"/>
        </w:rPr>
      </w:pPr>
      <w:r w:rsidRPr="00245500">
        <w:rPr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245500">
        <w:rPr>
          <w:i/>
          <w:iCs/>
          <w:sz w:val="21"/>
          <w:szCs w:val="21"/>
        </w:rPr>
        <w:t xml:space="preserve"> </w:t>
      </w:r>
      <w:r w:rsidRPr="00245500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45500">
        <w:rPr>
          <w:iCs/>
          <w:color w:val="222222"/>
          <w:sz w:val="21"/>
          <w:szCs w:val="21"/>
        </w:rPr>
        <w:t>(Dz. U. poz. 835)</w:t>
      </w:r>
      <w:r w:rsidRPr="00245500">
        <w:rPr>
          <w:i/>
          <w:iCs/>
          <w:color w:val="222222"/>
          <w:sz w:val="21"/>
          <w:szCs w:val="21"/>
        </w:rPr>
        <w:t>.</w:t>
      </w:r>
      <w:r w:rsidRPr="00245500">
        <w:rPr>
          <w:color w:val="222222"/>
          <w:sz w:val="21"/>
          <w:szCs w:val="21"/>
        </w:rPr>
        <w:t xml:space="preserve"> </w:t>
      </w:r>
    </w:p>
    <w:p w14:paraId="2399F7C0" w14:textId="77777777" w:rsidR="0050279E" w:rsidRPr="00245500" w:rsidRDefault="0050279E" w:rsidP="0050279E">
      <w:pPr>
        <w:pStyle w:val="NormalnyWeb"/>
        <w:spacing w:before="0" w:beforeAutospacing="0" w:after="0" w:afterAutospacing="0" w:line="360" w:lineRule="auto"/>
        <w:ind w:left="714"/>
        <w:jc w:val="both"/>
        <w:rPr>
          <w:sz w:val="21"/>
          <w:szCs w:val="21"/>
        </w:rPr>
      </w:pPr>
    </w:p>
    <w:p w14:paraId="64C24AED" w14:textId="77777777" w:rsidR="0050279E" w:rsidRPr="00245500" w:rsidRDefault="0050279E" w:rsidP="0050279E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>OŚWIADCZENIE DOTYCZĄCE WARUNKÓW UDZIAŁU W POSTĘPOWANIU:</w:t>
      </w:r>
    </w:p>
    <w:p w14:paraId="0CC15F8F" w14:textId="77777777" w:rsidR="0050279E" w:rsidRDefault="0050279E" w:rsidP="0050279E">
      <w:pPr>
        <w:spacing w:line="360" w:lineRule="auto"/>
        <w:jc w:val="both"/>
        <w:rPr>
          <w:sz w:val="21"/>
          <w:szCs w:val="21"/>
        </w:rPr>
      </w:pPr>
    </w:p>
    <w:p w14:paraId="717BB548" w14:textId="77777777" w:rsidR="0050279E" w:rsidRPr="00245500" w:rsidRDefault="0050279E" w:rsidP="0050279E">
      <w:pPr>
        <w:spacing w:line="360" w:lineRule="auto"/>
        <w:jc w:val="both"/>
        <w:rPr>
          <w:sz w:val="21"/>
          <w:szCs w:val="21"/>
        </w:rPr>
      </w:pPr>
      <w:r w:rsidRPr="00245500">
        <w:rPr>
          <w:sz w:val="21"/>
          <w:szCs w:val="21"/>
        </w:rPr>
        <w:t xml:space="preserve">Oświadczam, </w:t>
      </w:r>
      <w:r w:rsidRPr="00245500">
        <w:rPr>
          <w:b/>
          <w:bCs/>
          <w:sz w:val="21"/>
          <w:szCs w:val="21"/>
        </w:rPr>
        <w:t>że spełniam</w:t>
      </w:r>
      <w:r w:rsidRPr="00245500">
        <w:rPr>
          <w:sz w:val="21"/>
          <w:szCs w:val="21"/>
        </w:rPr>
        <w:t xml:space="preserve"> warunki udziału w postępowaniu określone przez zamawiającego w </w:t>
      </w:r>
      <w:r>
        <w:rPr>
          <w:sz w:val="21"/>
          <w:szCs w:val="21"/>
        </w:rPr>
        <w:t>Rozdziale 4 SWZ w zakresie, w jakim Wykonawca powołuje się na moje zasoby.</w:t>
      </w:r>
    </w:p>
    <w:p w14:paraId="31E67E2C" w14:textId="77777777" w:rsidR="0050279E" w:rsidRPr="00245500" w:rsidRDefault="0050279E" w:rsidP="0050279E">
      <w:pPr>
        <w:spacing w:after="120" w:line="360" w:lineRule="auto"/>
        <w:jc w:val="both"/>
        <w:rPr>
          <w:sz w:val="21"/>
          <w:szCs w:val="21"/>
        </w:rPr>
      </w:pPr>
    </w:p>
    <w:p w14:paraId="728330ED" w14:textId="77777777" w:rsidR="0050279E" w:rsidRPr="00245500" w:rsidRDefault="0050279E" w:rsidP="0050279E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>OŚWIADCZENIE DOTYCZĄCE PODANYCH INFORMACJI:</w:t>
      </w:r>
    </w:p>
    <w:p w14:paraId="2DF8F739" w14:textId="77777777" w:rsidR="0050279E" w:rsidRDefault="0050279E" w:rsidP="0050279E">
      <w:pPr>
        <w:spacing w:after="120" w:line="360" w:lineRule="auto"/>
        <w:jc w:val="both"/>
      </w:pPr>
      <w:r w:rsidRPr="00245500">
        <w:rPr>
          <w:sz w:val="21"/>
          <w:szCs w:val="21"/>
        </w:rPr>
        <w:t xml:space="preserve">Oświadczam, że wszystkie informacje podane w powyższych oświadczeniach są aktualne </w:t>
      </w:r>
      <w:r w:rsidRPr="00245500">
        <w:rPr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44EAC">
        <w:t xml:space="preserve"> </w:t>
      </w:r>
    </w:p>
    <w:p w14:paraId="43311AC0" w14:textId="77777777" w:rsidR="0050279E" w:rsidRPr="00245500" w:rsidRDefault="0050279E" w:rsidP="0050279E">
      <w:pPr>
        <w:spacing w:line="360" w:lineRule="auto"/>
        <w:jc w:val="both"/>
        <w:rPr>
          <w:sz w:val="21"/>
          <w:szCs w:val="21"/>
        </w:rPr>
      </w:pPr>
    </w:p>
    <w:p w14:paraId="4DDC17CF" w14:textId="77777777" w:rsidR="0050279E" w:rsidRPr="00245500" w:rsidRDefault="0050279E" w:rsidP="0050279E">
      <w:pPr>
        <w:spacing w:line="360" w:lineRule="auto"/>
        <w:jc w:val="both"/>
        <w:rPr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245500">
        <w:rPr>
          <w:sz w:val="21"/>
          <w:szCs w:val="21"/>
        </w:rPr>
        <w:t>……………………………………….</w:t>
      </w:r>
    </w:p>
    <w:p w14:paraId="0F8A34CC" w14:textId="77777777" w:rsidR="0050279E" w:rsidRPr="00245500" w:rsidRDefault="0050279E" w:rsidP="0050279E">
      <w:pPr>
        <w:spacing w:line="360" w:lineRule="auto"/>
        <w:jc w:val="both"/>
        <w:rPr>
          <w:i/>
          <w:sz w:val="16"/>
          <w:szCs w:val="16"/>
        </w:rPr>
      </w:pP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i/>
          <w:sz w:val="21"/>
          <w:szCs w:val="21"/>
        </w:rPr>
        <w:tab/>
      </w:r>
      <w:r w:rsidRPr="00245500">
        <w:rPr>
          <w:i/>
          <w:sz w:val="16"/>
          <w:szCs w:val="16"/>
        </w:rPr>
        <w:t xml:space="preserve">Data; kwalifikowany podpis elektroniczny lub podpis zaufany lub podpis osobisty </w:t>
      </w:r>
    </w:p>
    <w:p w14:paraId="44182C5C" w14:textId="77777777" w:rsidR="0050279E" w:rsidRDefault="0050279E" w:rsidP="0050279E"/>
    <w:p w14:paraId="6E6A8C60" w14:textId="77777777" w:rsidR="0050279E" w:rsidRDefault="0050279E" w:rsidP="0050279E"/>
    <w:p w14:paraId="08983F9B" w14:textId="77777777" w:rsidR="0050279E" w:rsidRDefault="0050279E" w:rsidP="0050279E"/>
    <w:p w14:paraId="53CCD32E" w14:textId="77777777" w:rsidR="0050279E" w:rsidRDefault="0050279E" w:rsidP="0050279E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73CE7C8D" w14:textId="77777777" w:rsidR="0050279E" w:rsidRDefault="0050279E" w:rsidP="0050279E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7A9D0794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7F98B0D3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3F604CEA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0186F30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53CF080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4CF4150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C8802AB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B8D0136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7F526DA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F03DB9B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361E515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5BCC56B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1DFF69CE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6364192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1BB263B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FFCDE2E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D73F3FA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23632CBC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C7FBA91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B968E5C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62E7F31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0D908B5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86F7B59" w14:textId="77777777" w:rsidR="00255F34" w:rsidRDefault="00255F34" w:rsidP="0080433F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5325210" w14:textId="792FB6B0" w:rsidR="00095FD0" w:rsidRPr="000D3B1E" w:rsidRDefault="00D56CD9" w:rsidP="00095FD0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D07218">
        <w:rPr>
          <w:bCs/>
        </w:rPr>
        <w:lastRenderedPageBreak/>
        <w:t>Sygn. postępowania ZP.2.PZ.2026</w:t>
      </w:r>
      <w:r w:rsidR="00095FD0" w:rsidRPr="000D3B1E">
        <w:rPr>
          <w:b/>
        </w:rPr>
        <w:tab/>
      </w:r>
      <w:r w:rsidR="00095FD0" w:rsidRPr="000D3B1E">
        <w:rPr>
          <w:b/>
        </w:rPr>
        <w:tab/>
      </w:r>
      <w:r w:rsidR="00095FD0" w:rsidRPr="000D3B1E">
        <w:rPr>
          <w:b/>
        </w:rPr>
        <w:tab/>
      </w:r>
      <w:r w:rsidR="00095FD0" w:rsidRPr="000D3B1E">
        <w:rPr>
          <w:b/>
        </w:rPr>
        <w:tab/>
      </w:r>
      <w:r w:rsidR="00095FD0" w:rsidRPr="000D3B1E">
        <w:rPr>
          <w:b/>
        </w:rPr>
        <w:tab/>
      </w:r>
      <w:r w:rsidR="00095FD0" w:rsidRPr="000D3B1E">
        <w:rPr>
          <w:bCs/>
        </w:rPr>
        <w:t xml:space="preserve">Załącznik nr </w:t>
      </w:r>
      <w:r w:rsidR="00D712ED">
        <w:rPr>
          <w:bCs/>
        </w:rPr>
        <w:t>8</w:t>
      </w:r>
      <w:r w:rsidR="00095FD0" w:rsidRPr="000D3B1E">
        <w:rPr>
          <w:bCs/>
        </w:rPr>
        <w:t xml:space="preserve"> do SWZ</w:t>
      </w:r>
    </w:p>
    <w:p w14:paraId="00EA6644" w14:textId="77777777" w:rsidR="00B84B16" w:rsidRDefault="00B84B16" w:rsidP="00B84B16">
      <w:pPr>
        <w:spacing w:line="360" w:lineRule="auto"/>
        <w:jc w:val="center"/>
        <w:rPr>
          <w:rFonts w:eastAsia="Calibri"/>
          <w:b/>
          <w:u w:val="single"/>
        </w:rPr>
      </w:pPr>
    </w:p>
    <w:p w14:paraId="436BBF2C" w14:textId="6E4F23D5" w:rsidR="00B84B16" w:rsidRPr="00422D16" w:rsidRDefault="006A7433" w:rsidP="00B84B16">
      <w:pPr>
        <w:spacing w:line="480" w:lineRule="auto"/>
        <w:rPr>
          <w:bCs/>
          <w:sz w:val="21"/>
          <w:szCs w:val="21"/>
        </w:rPr>
      </w:pPr>
      <w:r w:rsidRPr="00422D16">
        <w:rPr>
          <w:bCs/>
          <w:sz w:val="21"/>
          <w:szCs w:val="21"/>
        </w:rPr>
        <w:t>Podmioty</w:t>
      </w:r>
      <w:r w:rsidR="00DE4496">
        <w:rPr>
          <w:bCs/>
          <w:sz w:val="21"/>
          <w:szCs w:val="21"/>
        </w:rPr>
        <w:t>,</w:t>
      </w:r>
      <w:r w:rsidRPr="00422D16">
        <w:rPr>
          <w:bCs/>
          <w:sz w:val="21"/>
          <w:szCs w:val="21"/>
        </w:rPr>
        <w:t xml:space="preserve"> w imieniu których składane jest oświadczenie</w:t>
      </w:r>
      <w:r w:rsidR="00B84B16" w:rsidRPr="00422D16">
        <w:rPr>
          <w:bCs/>
          <w:sz w:val="21"/>
          <w:szCs w:val="21"/>
        </w:rPr>
        <w:t>:</w:t>
      </w:r>
    </w:p>
    <w:p w14:paraId="1791D008" w14:textId="77777777" w:rsidR="00B84B16" w:rsidRPr="00245500" w:rsidRDefault="00B84B16" w:rsidP="00B84B16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4FE67C9A" w14:textId="77777777" w:rsidR="00B84B16" w:rsidRPr="00245500" w:rsidRDefault="00B84B16" w:rsidP="00B84B16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45500">
        <w:rPr>
          <w:i/>
          <w:sz w:val="16"/>
          <w:szCs w:val="16"/>
        </w:rPr>
        <w:t>CEiDG</w:t>
      </w:r>
      <w:proofErr w:type="spellEnd"/>
      <w:r w:rsidRPr="00245500">
        <w:rPr>
          <w:i/>
          <w:sz w:val="16"/>
          <w:szCs w:val="16"/>
        </w:rPr>
        <w:t>)</w:t>
      </w:r>
    </w:p>
    <w:p w14:paraId="5846F48A" w14:textId="77777777" w:rsidR="00B84B16" w:rsidRPr="00245500" w:rsidRDefault="00B84B16" w:rsidP="00B84B16">
      <w:pPr>
        <w:spacing w:line="480" w:lineRule="auto"/>
        <w:rPr>
          <w:sz w:val="21"/>
          <w:szCs w:val="21"/>
          <w:u w:val="single"/>
        </w:rPr>
      </w:pPr>
      <w:r w:rsidRPr="00245500">
        <w:rPr>
          <w:sz w:val="21"/>
          <w:szCs w:val="21"/>
          <w:u w:val="single"/>
        </w:rPr>
        <w:t>reprezentowany przez:</w:t>
      </w:r>
    </w:p>
    <w:p w14:paraId="35202EBF" w14:textId="77777777" w:rsidR="00B84B16" w:rsidRPr="00245500" w:rsidRDefault="00B84B16" w:rsidP="00B84B16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2EAE1C58" w14:textId="77777777" w:rsidR="00B84B16" w:rsidRPr="00245500" w:rsidRDefault="00B84B16" w:rsidP="00B84B16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 xml:space="preserve">(imię, nazwisko, stanowisko/podstawa </w:t>
      </w:r>
      <w:proofErr w:type="gramStart"/>
      <w:r w:rsidRPr="00245500">
        <w:rPr>
          <w:i/>
          <w:sz w:val="16"/>
          <w:szCs w:val="16"/>
        </w:rPr>
        <w:t>do  reprezentacji</w:t>
      </w:r>
      <w:proofErr w:type="gramEnd"/>
      <w:r w:rsidRPr="00245500">
        <w:rPr>
          <w:i/>
          <w:sz w:val="16"/>
          <w:szCs w:val="16"/>
        </w:rPr>
        <w:t>)</w:t>
      </w:r>
    </w:p>
    <w:p w14:paraId="710EF16A" w14:textId="77777777" w:rsidR="00B84B16" w:rsidRDefault="00B84B16" w:rsidP="00B84B16">
      <w:pPr>
        <w:spacing w:line="360" w:lineRule="auto"/>
        <w:jc w:val="center"/>
        <w:rPr>
          <w:rFonts w:eastAsia="Calibri"/>
          <w:b/>
          <w:u w:val="single"/>
        </w:rPr>
      </w:pPr>
    </w:p>
    <w:p w14:paraId="0D27470D" w14:textId="77777777" w:rsidR="00B84B16" w:rsidRDefault="00B84B16" w:rsidP="00B84B16">
      <w:pPr>
        <w:spacing w:line="360" w:lineRule="auto"/>
        <w:jc w:val="center"/>
        <w:rPr>
          <w:rFonts w:eastAsia="Calibri"/>
          <w:b/>
          <w:u w:val="single"/>
        </w:rPr>
      </w:pPr>
    </w:p>
    <w:p w14:paraId="76D59FF2" w14:textId="77777777" w:rsidR="00B84B16" w:rsidRDefault="00B84B16" w:rsidP="00B84B16">
      <w:pPr>
        <w:spacing w:line="360" w:lineRule="auto"/>
        <w:jc w:val="center"/>
        <w:rPr>
          <w:rFonts w:eastAsia="Calibri"/>
          <w:b/>
          <w:u w:val="single"/>
        </w:rPr>
      </w:pPr>
    </w:p>
    <w:p w14:paraId="3D78D2E7" w14:textId="5F951F10" w:rsidR="00B84B16" w:rsidRDefault="00B84B16" w:rsidP="00B84B16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Oświadczenie </w:t>
      </w:r>
    </w:p>
    <w:p w14:paraId="5F3FC2D8" w14:textId="77777777" w:rsidR="00B84B16" w:rsidRDefault="00B84B16" w:rsidP="00B84B16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składane na podstawie art. 117 ust. 4 ustawy PZP</w:t>
      </w:r>
    </w:p>
    <w:p w14:paraId="2C22AF3D" w14:textId="77777777" w:rsidR="00B84B16" w:rsidRDefault="00B84B16" w:rsidP="00B84B16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(podział zadań Wykonawców wspólnie ubiegających się o udzielenie zamówienia)</w:t>
      </w:r>
    </w:p>
    <w:p w14:paraId="49A977AC" w14:textId="77777777" w:rsidR="00B84B16" w:rsidRDefault="00B84B16" w:rsidP="00B84B16">
      <w:pPr>
        <w:rPr>
          <w:rFonts w:eastAsia="Calibri"/>
          <w:b/>
          <w:u w:val="single"/>
        </w:rPr>
      </w:pPr>
    </w:p>
    <w:p w14:paraId="0560EA63" w14:textId="5428C5FF" w:rsidR="00B84B16" w:rsidRPr="00422D16" w:rsidRDefault="00B84B16" w:rsidP="00422D16">
      <w:pPr>
        <w:autoSpaceDE w:val="0"/>
        <w:autoSpaceDN w:val="0"/>
        <w:adjustRightInd w:val="0"/>
        <w:jc w:val="both"/>
        <w:rPr>
          <w:b/>
          <w:sz w:val="21"/>
          <w:szCs w:val="21"/>
        </w:rPr>
      </w:pPr>
      <w:r w:rsidRPr="00422D16">
        <w:rPr>
          <w:sz w:val="21"/>
          <w:szCs w:val="21"/>
        </w:rPr>
        <w:t xml:space="preserve">Na potrzeby postępowania o udzielenie zamówienia publicznego pn.: </w:t>
      </w:r>
      <w:r w:rsidR="004E41AB" w:rsidRPr="00772FF4">
        <w:rPr>
          <w:b/>
          <w:bCs/>
          <w:noProof/>
          <w:sz w:val="21"/>
          <w:szCs w:val="21"/>
        </w:rPr>
        <w:t>Dostawa wraz z rozładunkiem kwiatów sezonowych do obsadzenia kwietników miejskich znajdujących się na terenach Miasta Gdańska</w:t>
      </w:r>
      <w:r w:rsidR="001D5CF0" w:rsidRPr="000F3ABC">
        <w:rPr>
          <w:b/>
          <w:sz w:val="21"/>
          <w:szCs w:val="21"/>
        </w:rPr>
        <w:t xml:space="preserve">, </w:t>
      </w:r>
      <w:r w:rsidRPr="00422D16">
        <w:rPr>
          <w:sz w:val="21"/>
          <w:szCs w:val="21"/>
        </w:rPr>
        <w:t xml:space="preserve">prowadzonego przez </w:t>
      </w:r>
      <w:r w:rsidR="001D5CF0" w:rsidRPr="00422D16">
        <w:rPr>
          <w:sz w:val="21"/>
          <w:szCs w:val="21"/>
        </w:rPr>
        <w:t xml:space="preserve">Gdański Zarząd Zieleni </w:t>
      </w:r>
      <w:r w:rsidRPr="00422D16">
        <w:rPr>
          <w:sz w:val="21"/>
          <w:szCs w:val="21"/>
        </w:rPr>
        <w:t>oświadczam, co następuje:</w:t>
      </w:r>
    </w:p>
    <w:p w14:paraId="720C96D4" w14:textId="77777777" w:rsidR="00B84B16" w:rsidRPr="00422D16" w:rsidRDefault="00B84B16" w:rsidP="00B84B16">
      <w:pPr>
        <w:jc w:val="both"/>
        <w:rPr>
          <w:sz w:val="21"/>
          <w:szCs w:val="21"/>
        </w:rPr>
      </w:pPr>
    </w:p>
    <w:p w14:paraId="68032C10" w14:textId="77777777" w:rsidR="00B84B16" w:rsidRPr="00422D16" w:rsidRDefault="00B84B16" w:rsidP="00B84B16">
      <w:pPr>
        <w:tabs>
          <w:tab w:val="left" w:pos="567"/>
        </w:tabs>
        <w:spacing w:line="276" w:lineRule="auto"/>
        <w:jc w:val="both"/>
        <w:rPr>
          <w:bCs/>
          <w:sz w:val="21"/>
          <w:szCs w:val="21"/>
        </w:rPr>
      </w:pPr>
      <w:bookmarkStart w:id="7" w:name="_Hlk64961450"/>
      <w:r w:rsidRPr="00422D16">
        <w:rPr>
          <w:bCs/>
          <w:sz w:val="21"/>
          <w:szCs w:val="21"/>
        </w:rPr>
        <w:t xml:space="preserve">Działając jako pełnomocnik podmiotów, w imieniu których składane jest oświadczenie </w:t>
      </w:r>
      <w:bookmarkEnd w:id="7"/>
      <w:r w:rsidRPr="00422D16">
        <w:rPr>
          <w:bCs/>
          <w:sz w:val="21"/>
          <w:szCs w:val="21"/>
        </w:rPr>
        <w:t>oświadczam, że:</w:t>
      </w:r>
      <w:bookmarkStart w:id="8" w:name="_Hlk64961495"/>
    </w:p>
    <w:p w14:paraId="5CBE5520" w14:textId="71D7F752" w:rsidR="00B84B16" w:rsidRPr="00422D16" w:rsidRDefault="00B84B16" w:rsidP="00B56AA5">
      <w:pPr>
        <w:numPr>
          <w:ilvl w:val="0"/>
          <w:numId w:val="82"/>
        </w:numPr>
        <w:autoSpaceDE w:val="0"/>
        <w:autoSpaceDN w:val="0"/>
        <w:adjustRightInd w:val="0"/>
        <w:ind w:left="284" w:hanging="284"/>
        <w:rPr>
          <w:sz w:val="21"/>
          <w:szCs w:val="21"/>
        </w:rPr>
      </w:pPr>
      <w:r w:rsidRPr="00422D16">
        <w:rPr>
          <w:sz w:val="21"/>
          <w:szCs w:val="21"/>
        </w:rPr>
        <w:t>następujące dostawy lub usługi: …………………………………………………</w:t>
      </w:r>
      <w:r w:rsidR="00117CF0">
        <w:rPr>
          <w:sz w:val="21"/>
          <w:szCs w:val="21"/>
        </w:rPr>
        <w:t>……</w:t>
      </w:r>
    </w:p>
    <w:p w14:paraId="0CD49B5F" w14:textId="5A69C083" w:rsidR="00B84B16" w:rsidRPr="00422D16" w:rsidRDefault="00B84B16" w:rsidP="00B84B16">
      <w:pPr>
        <w:autoSpaceDE w:val="0"/>
        <w:autoSpaceDN w:val="0"/>
        <w:adjustRightInd w:val="0"/>
        <w:rPr>
          <w:sz w:val="21"/>
          <w:szCs w:val="21"/>
        </w:rPr>
      </w:pPr>
      <w:r w:rsidRPr="00422D16">
        <w:rPr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7CF0">
        <w:rPr>
          <w:sz w:val="21"/>
          <w:szCs w:val="21"/>
        </w:rPr>
        <w:t>…………</w:t>
      </w:r>
    </w:p>
    <w:p w14:paraId="247E62CE" w14:textId="7E4BED54" w:rsidR="00B84B16" w:rsidRPr="00422D16" w:rsidRDefault="00B84B16" w:rsidP="00B84B16">
      <w:pPr>
        <w:tabs>
          <w:tab w:val="left" w:pos="567"/>
        </w:tabs>
        <w:spacing w:line="276" w:lineRule="auto"/>
        <w:rPr>
          <w:sz w:val="21"/>
          <w:szCs w:val="21"/>
        </w:rPr>
      </w:pPr>
      <w:r w:rsidRPr="00422D16">
        <w:rPr>
          <w:sz w:val="21"/>
          <w:szCs w:val="21"/>
        </w:rPr>
        <w:t>wykona Wykonawca: ………………………………………………</w:t>
      </w:r>
      <w:proofErr w:type="gramStart"/>
      <w:r w:rsidRPr="00422D16">
        <w:rPr>
          <w:sz w:val="21"/>
          <w:szCs w:val="21"/>
        </w:rPr>
        <w:t>…….</w:t>
      </w:r>
      <w:proofErr w:type="gramEnd"/>
      <w:r w:rsidRPr="00422D16">
        <w:rPr>
          <w:sz w:val="21"/>
          <w:szCs w:val="21"/>
        </w:rPr>
        <w:t>.……………………………………………………</w:t>
      </w:r>
      <w:proofErr w:type="gramStart"/>
      <w:r w:rsidR="00117CF0">
        <w:rPr>
          <w:sz w:val="21"/>
          <w:szCs w:val="21"/>
        </w:rPr>
        <w:t>…….</w:t>
      </w:r>
      <w:proofErr w:type="gramEnd"/>
      <w:r w:rsidR="00117CF0">
        <w:rPr>
          <w:sz w:val="21"/>
          <w:szCs w:val="21"/>
        </w:rPr>
        <w:t>.</w:t>
      </w:r>
    </w:p>
    <w:bookmarkEnd w:id="8"/>
    <w:p w14:paraId="1FA13C80" w14:textId="0538096B" w:rsidR="00B84B16" w:rsidRPr="00422D16" w:rsidRDefault="00B84B16" w:rsidP="00B56AA5">
      <w:pPr>
        <w:numPr>
          <w:ilvl w:val="0"/>
          <w:numId w:val="82"/>
        </w:numPr>
        <w:autoSpaceDE w:val="0"/>
        <w:autoSpaceDN w:val="0"/>
        <w:adjustRightInd w:val="0"/>
        <w:ind w:left="284" w:hanging="284"/>
        <w:rPr>
          <w:sz w:val="21"/>
          <w:szCs w:val="21"/>
        </w:rPr>
      </w:pPr>
      <w:r w:rsidRPr="00422D16">
        <w:rPr>
          <w:sz w:val="21"/>
          <w:szCs w:val="21"/>
        </w:rPr>
        <w:t>następujące dostawy lub usługi: …………………………………………………</w:t>
      </w:r>
      <w:r w:rsidR="00117CF0">
        <w:rPr>
          <w:sz w:val="21"/>
          <w:szCs w:val="21"/>
        </w:rPr>
        <w:t>……</w:t>
      </w:r>
    </w:p>
    <w:p w14:paraId="079AAECE" w14:textId="6ADE9A61" w:rsidR="00B84B16" w:rsidRPr="00422D16" w:rsidRDefault="00B84B16" w:rsidP="00B84B16">
      <w:pPr>
        <w:autoSpaceDE w:val="0"/>
        <w:autoSpaceDN w:val="0"/>
        <w:adjustRightInd w:val="0"/>
        <w:rPr>
          <w:sz w:val="21"/>
          <w:szCs w:val="21"/>
        </w:rPr>
      </w:pPr>
      <w:r w:rsidRPr="00422D16">
        <w:rPr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7CF0">
        <w:rPr>
          <w:sz w:val="21"/>
          <w:szCs w:val="21"/>
        </w:rPr>
        <w:t>…………</w:t>
      </w:r>
    </w:p>
    <w:p w14:paraId="5430C012" w14:textId="7F14656E" w:rsidR="00B84B16" w:rsidRPr="00422D16" w:rsidRDefault="00B84B16" w:rsidP="00B84B16">
      <w:pPr>
        <w:tabs>
          <w:tab w:val="left" w:pos="567"/>
        </w:tabs>
        <w:spacing w:line="276" w:lineRule="auto"/>
        <w:rPr>
          <w:sz w:val="21"/>
          <w:szCs w:val="21"/>
        </w:rPr>
      </w:pPr>
      <w:r w:rsidRPr="00422D16">
        <w:rPr>
          <w:sz w:val="21"/>
          <w:szCs w:val="21"/>
        </w:rPr>
        <w:t>wykona Wykonawca: ………………………………………………</w:t>
      </w:r>
      <w:proofErr w:type="gramStart"/>
      <w:r w:rsidRPr="00422D16">
        <w:rPr>
          <w:sz w:val="21"/>
          <w:szCs w:val="21"/>
        </w:rPr>
        <w:t>…….</w:t>
      </w:r>
      <w:proofErr w:type="gramEnd"/>
      <w:r w:rsidRPr="00422D16">
        <w:rPr>
          <w:sz w:val="21"/>
          <w:szCs w:val="21"/>
        </w:rPr>
        <w:t>.……………………………………………………</w:t>
      </w:r>
      <w:proofErr w:type="gramStart"/>
      <w:r w:rsidR="00117CF0">
        <w:rPr>
          <w:sz w:val="21"/>
          <w:szCs w:val="21"/>
        </w:rPr>
        <w:t>…….</w:t>
      </w:r>
      <w:proofErr w:type="gramEnd"/>
      <w:r w:rsidR="00117CF0">
        <w:rPr>
          <w:sz w:val="21"/>
          <w:szCs w:val="21"/>
        </w:rPr>
        <w:t>.</w:t>
      </w:r>
    </w:p>
    <w:p w14:paraId="3E3BCF38" w14:textId="77777777" w:rsidR="00095FD0" w:rsidRDefault="00095FD0" w:rsidP="00E1523D">
      <w:pPr>
        <w:rPr>
          <w:sz w:val="21"/>
          <w:szCs w:val="21"/>
        </w:rPr>
      </w:pPr>
    </w:p>
    <w:p w14:paraId="40C589B9" w14:textId="77777777" w:rsidR="001D5CF0" w:rsidRPr="001D5CF0" w:rsidRDefault="001D5CF0" w:rsidP="001D5CF0">
      <w:pPr>
        <w:rPr>
          <w:sz w:val="21"/>
          <w:szCs w:val="21"/>
        </w:rPr>
      </w:pPr>
    </w:p>
    <w:p w14:paraId="63971BAA" w14:textId="77777777" w:rsidR="001D5CF0" w:rsidRPr="001D5CF0" w:rsidRDefault="001D5CF0" w:rsidP="001D5CF0">
      <w:pPr>
        <w:rPr>
          <w:sz w:val="21"/>
          <w:szCs w:val="21"/>
        </w:rPr>
      </w:pPr>
    </w:p>
    <w:p w14:paraId="0F6508B4" w14:textId="77777777" w:rsidR="001D5CF0" w:rsidRDefault="001D5CF0" w:rsidP="001D5CF0">
      <w:pPr>
        <w:rPr>
          <w:sz w:val="21"/>
          <w:szCs w:val="21"/>
        </w:rPr>
      </w:pPr>
    </w:p>
    <w:p w14:paraId="6F014581" w14:textId="77777777" w:rsidR="001D5CF0" w:rsidRPr="00245500" w:rsidRDefault="001D5CF0" w:rsidP="001D5CF0">
      <w:pPr>
        <w:spacing w:line="360" w:lineRule="auto"/>
        <w:ind w:left="3540" w:firstLine="708"/>
        <w:jc w:val="both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……………………………………….</w:t>
      </w:r>
    </w:p>
    <w:p w14:paraId="1ED45EA6" w14:textId="77777777" w:rsidR="001D5CF0" w:rsidRPr="00245500" w:rsidRDefault="001D5CF0" w:rsidP="001D5CF0">
      <w:pPr>
        <w:spacing w:line="360" w:lineRule="auto"/>
        <w:jc w:val="both"/>
        <w:rPr>
          <w:i/>
          <w:sz w:val="16"/>
          <w:szCs w:val="16"/>
        </w:rPr>
      </w:pP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i/>
          <w:sz w:val="21"/>
          <w:szCs w:val="21"/>
        </w:rPr>
        <w:tab/>
      </w:r>
      <w:r w:rsidRPr="00245500">
        <w:rPr>
          <w:i/>
          <w:sz w:val="16"/>
          <w:szCs w:val="16"/>
        </w:rPr>
        <w:t xml:space="preserve">Data; kwalifikowany podpis elektroniczny lub podpis zaufany lub podpis osobisty </w:t>
      </w:r>
    </w:p>
    <w:p w14:paraId="4F87ABC5" w14:textId="77777777" w:rsidR="001068D8" w:rsidRDefault="001068D8" w:rsidP="001068D8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04B8FC0A" w14:textId="77777777" w:rsidR="001068D8" w:rsidRDefault="001068D8" w:rsidP="001068D8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6E01E66B" w14:textId="77777777" w:rsidR="001068D8" w:rsidRDefault="001068D8" w:rsidP="001068D8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2E974053" w14:textId="77777777" w:rsidR="00D92C57" w:rsidRDefault="00D92C57" w:rsidP="00D92C57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2ED2D9A4" w14:textId="77777777" w:rsidR="00D92C57" w:rsidRDefault="00D92C57" w:rsidP="00D92C57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5B3A4DD1" w14:textId="77777777" w:rsidR="00D92C57" w:rsidRDefault="00D92C57" w:rsidP="00D92C57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29876A3C" w14:textId="77777777" w:rsidR="00D92C57" w:rsidRDefault="00D92C57" w:rsidP="00D92C57">
      <w:pPr>
        <w:widowControl w:val="0"/>
        <w:suppressAutoHyphens/>
        <w:autoSpaceDN w:val="0"/>
        <w:spacing w:line="276" w:lineRule="auto"/>
        <w:jc w:val="both"/>
        <w:textAlignment w:val="baseline"/>
        <w:rPr>
          <w:b/>
        </w:rPr>
      </w:pPr>
    </w:p>
    <w:p w14:paraId="4FB818C5" w14:textId="34D21B7E" w:rsidR="00D92C57" w:rsidRPr="000D3B1E" w:rsidRDefault="00D56CD9" w:rsidP="00D92C57">
      <w:pPr>
        <w:widowControl w:val="0"/>
        <w:suppressAutoHyphens/>
        <w:autoSpaceDN w:val="0"/>
        <w:spacing w:line="276" w:lineRule="auto"/>
        <w:jc w:val="both"/>
        <w:textAlignment w:val="baseline"/>
        <w:rPr>
          <w:bCs/>
        </w:rPr>
      </w:pPr>
      <w:r w:rsidRPr="00D07218">
        <w:rPr>
          <w:bCs/>
        </w:rPr>
        <w:lastRenderedPageBreak/>
        <w:t>Sygn. postępowania ZP.2.PZ.2026</w:t>
      </w:r>
      <w:r w:rsidR="00D92C57" w:rsidRPr="000D3B1E">
        <w:rPr>
          <w:b/>
        </w:rPr>
        <w:tab/>
      </w:r>
      <w:r w:rsidR="00D92C57" w:rsidRPr="000D3B1E">
        <w:rPr>
          <w:b/>
        </w:rPr>
        <w:tab/>
      </w:r>
      <w:r w:rsidR="00D92C57" w:rsidRPr="000D3B1E">
        <w:rPr>
          <w:b/>
        </w:rPr>
        <w:tab/>
      </w:r>
      <w:r w:rsidR="00D92C57" w:rsidRPr="000D3B1E">
        <w:rPr>
          <w:b/>
        </w:rPr>
        <w:tab/>
      </w:r>
      <w:r w:rsidR="00D92C57" w:rsidRPr="000D3B1E">
        <w:rPr>
          <w:b/>
        </w:rPr>
        <w:tab/>
      </w:r>
      <w:r w:rsidR="00D92C57" w:rsidRPr="000D3B1E">
        <w:rPr>
          <w:bCs/>
        </w:rPr>
        <w:t xml:space="preserve">Załącznik nr </w:t>
      </w:r>
      <w:r w:rsidR="00A306C9">
        <w:rPr>
          <w:bCs/>
        </w:rPr>
        <w:t>9</w:t>
      </w:r>
      <w:r w:rsidR="00D92C57" w:rsidRPr="000D3B1E">
        <w:rPr>
          <w:bCs/>
        </w:rPr>
        <w:t xml:space="preserve"> do SWZ</w:t>
      </w:r>
    </w:p>
    <w:p w14:paraId="649B12D5" w14:textId="77777777" w:rsidR="00D92C57" w:rsidRDefault="00D92C57" w:rsidP="00D92C57">
      <w:pPr>
        <w:rPr>
          <w:sz w:val="21"/>
          <w:szCs w:val="21"/>
        </w:rPr>
      </w:pPr>
    </w:p>
    <w:p w14:paraId="2C2E6A58" w14:textId="77777777" w:rsidR="00D92C57" w:rsidRPr="0086607A" w:rsidRDefault="00D92C57" w:rsidP="00D92C57">
      <w:pPr>
        <w:rPr>
          <w:sz w:val="21"/>
          <w:szCs w:val="21"/>
        </w:rPr>
      </w:pPr>
    </w:p>
    <w:p w14:paraId="0BB27A34" w14:textId="77777777" w:rsidR="00D92C57" w:rsidRPr="0086607A" w:rsidRDefault="00D92C57" w:rsidP="00D92C57">
      <w:pPr>
        <w:rPr>
          <w:sz w:val="21"/>
          <w:szCs w:val="21"/>
        </w:rPr>
      </w:pPr>
    </w:p>
    <w:p w14:paraId="5906D443" w14:textId="77777777" w:rsidR="00D92C57" w:rsidRPr="0086607A" w:rsidRDefault="00D92C57" w:rsidP="00D92C57">
      <w:pPr>
        <w:rPr>
          <w:sz w:val="21"/>
          <w:szCs w:val="21"/>
        </w:rPr>
      </w:pPr>
    </w:p>
    <w:p w14:paraId="7609F118" w14:textId="77777777" w:rsidR="00D92C57" w:rsidRPr="00245500" w:rsidRDefault="00D92C57" w:rsidP="00D92C57">
      <w:pPr>
        <w:spacing w:line="480" w:lineRule="auto"/>
        <w:rPr>
          <w:b/>
          <w:sz w:val="21"/>
          <w:szCs w:val="21"/>
        </w:rPr>
      </w:pPr>
      <w:r w:rsidRPr="00245500">
        <w:rPr>
          <w:b/>
          <w:sz w:val="21"/>
          <w:szCs w:val="21"/>
        </w:rPr>
        <w:t>Wykonawca:</w:t>
      </w:r>
    </w:p>
    <w:p w14:paraId="76730EFD" w14:textId="77777777" w:rsidR="00D92C57" w:rsidRPr="00245500" w:rsidRDefault="00D92C57" w:rsidP="00D92C57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3713080E" w14:textId="77777777" w:rsidR="00D92C57" w:rsidRPr="00245500" w:rsidRDefault="00D92C57" w:rsidP="00D92C57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45500">
        <w:rPr>
          <w:i/>
          <w:sz w:val="16"/>
          <w:szCs w:val="16"/>
        </w:rPr>
        <w:t>CEiDG</w:t>
      </w:r>
      <w:proofErr w:type="spellEnd"/>
      <w:r w:rsidRPr="00245500">
        <w:rPr>
          <w:i/>
          <w:sz w:val="16"/>
          <w:szCs w:val="16"/>
        </w:rPr>
        <w:t>)</w:t>
      </w:r>
    </w:p>
    <w:p w14:paraId="7028DC92" w14:textId="77777777" w:rsidR="00D92C57" w:rsidRPr="00245500" w:rsidRDefault="00D92C57" w:rsidP="00D92C57">
      <w:pPr>
        <w:spacing w:line="480" w:lineRule="auto"/>
        <w:rPr>
          <w:sz w:val="21"/>
          <w:szCs w:val="21"/>
          <w:u w:val="single"/>
        </w:rPr>
      </w:pPr>
      <w:r w:rsidRPr="00245500">
        <w:rPr>
          <w:sz w:val="21"/>
          <w:szCs w:val="21"/>
          <w:u w:val="single"/>
        </w:rPr>
        <w:t>reprezentowany przez:</w:t>
      </w:r>
    </w:p>
    <w:p w14:paraId="6AA2C4EC" w14:textId="77777777" w:rsidR="00D92C57" w:rsidRPr="00245500" w:rsidRDefault="00D92C57" w:rsidP="00D92C57">
      <w:pPr>
        <w:spacing w:line="480" w:lineRule="auto"/>
        <w:ind w:right="5954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</w:t>
      </w:r>
    </w:p>
    <w:p w14:paraId="0169838E" w14:textId="77777777" w:rsidR="00D92C57" w:rsidRPr="00245500" w:rsidRDefault="00D92C57" w:rsidP="00D92C57">
      <w:pPr>
        <w:ind w:right="5953"/>
        <w:rPr>
          <w:i/>
          <w:sz w:val="16"/>
          <w:szCs w:val="16"/>
        </w:rPr>
      </w:pPr>
      <w:r w:rsidRPr="00245500">
        <w:rPr>
          <w:i/>
          <w:sz w:val="16"/>
          <w:szCs w:val="16"/>
        </w:rPr>
        <w:t xml:space="preserve">(imię, nazwisko, stanowisko/podstawa </w:t>
      </w:r>
      <w:proofErr w:type="gramStart"/>
      <w:r w:rsidRPr="00245500">
        <w:rPr>
          <w:i/>
          <w:sz w:val="16"/>
          <w:szCs w:val="16"/>
        </w:rPr>
        <w:t>do  reprezentacji</w:t>
      </w:r>
      <w:proofErr w:type="gramEnd"/>
      <w:r w:rsidRPr="00245500">
        <w:rPr>
          <w:i/>
          <w:sz w:val="16"/>
          <w:szCs w:val="16"/>
        </w:rPr>
        <w:t>)</w:t>
      </w:r>
    </w:p>
    <w:p w14:paraId="47E88EB1" w14:textId="77777777" w:rsidR="00D92C57" w:rsidRPr="0086607A" w:rsidRDefault="00D92C57" w:rsidP="00D92C57">
      <w:pPr>
        <w:rPr>
          <w:sz w:val="21"/>
          <w:szCs w:val="21"/>
        </w:rPr>
      </w:pPr>
    </w:p>
    <w:p w14:paraId="3FB6E74E" w14:textId="77777777" w:rsidR="00D92C57" w:rsidRDefault="00D92C57" w:rsidP="00D92C57">
      <w:pPr>
        <w:rPr>
          <w:sz w:val="21"/>
          <w:szCs w:val="21"/>
        </w:rPr>
      </w:pPr>
    </w:p>
    <w:p w14:paraId="66D479D2" w14:textId="77777777" w:rsidR="00D92C57" w:rsidRDefault="00D92C57" w:rsidP="00D92C57">
      <w:pPr>
        <w:rPr>
          <w:sz w:val="21"/>
          <w:szCs w:val="21"/>
        </w:rPr>
      </w:pPr>
    </w:p>
    <w:p w14:paraId="00524901" w14:textId="3E682A93" w:rsidR="00D92C57" w:rsidRDefault="00D92C57" w:rsidP="00D92C57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542BEA">
        <w:rPr>
          <w:b/>
          <w:bCs/>
          <w:sz w:val="22"/>
          <w:szCs w:val="22"/>
          <w:u w:val="single"/>
        </w:rPr>
        <w:t xml:space="preserve">WYKAZ </w:t>
      </w:r>
      <w:r>
        <w:rPr>
          <w:b/>
          <w:bCs/>
          <w:sz w:val="22"/>
          <w:szCs w:val="22"/>
          <w:u w:val="single"/>
        </w:rPr>
        <w:t xml:space="preserve">WYKONANYCH </w:t>
      </w:r>
      <w:r w:rsidR="00A306C9">
        <w:rPr>
          <w:b/>
          <w:bCs/>
          <w:sz w:val="22"/>
          <w:szCs w:val="22"/>
          <w:u w:val="single"/>
        </w:rPr>
        <w:t>DOSTAW</w:t>
      </w:r>
    </w:p>
    <w:p w14:paraId="6FC76B6D" w14:textId="77777777" w:rsidR="00D92C57" w:rsidRPr="004B4A86" w:rsidRDefault="00D92C57" w:rsidP="00D92C57">
      <w:pPr>
        <w:jc w:val="center"/>
        <w:rPr>
          <w:rFonts w:eastAsia="Calibri"/>
          <w:b/>
          <w:u w:val="single"/>
        </w:rPr>
      </w:pPr>
    </w:p>
    <w:p w14:paraId="50711A0D" w14:textId="78990C93" w:rsidR="00D92C57" w:rsidRPr="0086607A" w:rsidRDefault="00D92C57" w:rsidP="00D92C57">
      <w:pPr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pn.: </w:t>
      </w:r>
      <w:r w:rsidR="00626D16" w:rsidRPr="00772FF4">
        <w:rPr>
          <w:b/>
          <w:bCs/>
          <w:noProof/>
          <w:sz w:val="21"/>
          <w:szCs w:val="21"/>
        </w:rPr>
        <w:t>Dostawa wraz z rozładunkiem kwiatów sezonowych do obsadzenia kwietników miejskich znajdujących się na terenach Miasta Gdańska</w:t>
      </w:r>
      <w:r>
        <w:rPr>
          <w:b/>
          <w:bCs/>
          <w:sz w:val="21"/>
          <w:szCs w:val="21"/>
        </w:rPr>
        <w:t>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prowadzonego przez </w:t>
      </w:r>
      <w:r w:rsidRPr="001D0190">
        <w:rPr>
          <w:sz w:val="22"/>
          <w:szCs w:val="22"/>
        </w:rPr>
        <w:t>Gdański Zarząd Zieleni</w:t>
      </w:r>
      <w:r w:rsidRPr="0086607A">
        <w:rPr>
          <w:sz w:val="22"/>
          <w:szCs w:val="22"/>
        </w:rPr>
        <w:t xml:space="preserve"> </w:t>
      </w:r>
    </w:p>
    <w:p w14:paraId="1E014AB4" w14:textId="77777777" w:rsidR="00D92C57" w:rsidRDefault="00D92C57" w:rsidP="00D92C57">
      <w:pPr>
        <w:autoSpaceDE w:val="0"/>
        <w:jc w:val="both"/>
        <w:rPr>
          <w:sz w:val="22"/>
          <w:szCs w:val="22"/>
        </w:rPr>
      </w:pPr>
    </w:p>
    <w:p w14:paraId="329B9709" w14:textId="2D1FCCBE" w:rsidR="00D92C57" w:rsidRDefault="00D92C57" w:rsidP="00D92C57">
      <w:pPr>
        <w:autoSpaceDE w:val="0"/>
        <w:jc w:val="both"/>
        <w:rPr>
          <w:sz w:val="22"/>
          <w:szCs w:val="22"/>
        </w:rPr>
      </w:pPr>
      <w:r w:rsidRPr="00C5291D">
        <w:rPr>
          <w:sz w:val="22"/>
          <w:szCs w:val="22"/>
        </w:rPr>
        <w:t xml:space="preserve">przedstawiam wykaz </w:t>
      </w:r>
      <w:r w:rsidR="00626D16">
        <w:rPr>
          <w:sz w:val="22"/>
          <w:szCs w:val="22"/>
        </w:rPr>
        <w:t>dostaw</w:t>
      </w:r>
      <w:r w:rsidRPr="00C5291D">
        <w:rPr>
          <w:sz w:val="22"/>
          <w:szCs w:val="22"/>
        </w:rPr>
        <w:t xml:space="preserve"> zrealizowanych w ciągu ostatnich </w:t>
      </w:r>
      <w:r w:rsidR="00626D16">
        <w:rPr>
          <w:b/>
          <w:bCs/>
          <w:sz w:val="22"/>
          <w:szCs w:val="22"/>
        </w:rPr>
        <w:t>trzech</w:t>
      </w:r>
      <w:r w:rsidRPr="000D2F90">
        <w:rPr>
          <w:b/>
          <w:bCs/>
          <w:sz w:val="22"/>
          <w:szCs w:val="22"/>
        </w:rPr>
        <w:t xml:space="preserve"> lat</w:t>
      </w:r>
      <w:r w:rsidRPr="00C5291D">
        <w:rPr>
          <w:sz w:val="22"/>
          <w:szCs w:val="22"/>
        </w:rPr>
        <w:t xml:space="preserve"> przed upływem terminu składania ofert, a jeżeli okres prowadzenia działalności jest krótszy, to w tym okresie, zgodnie z Rozdziałem</w:t>
      </w:r>
      <w:r>
        <w:rPr>
          <w:sz w:val="22"/>
          <w:szCs w:val="22"/>
        </w:rPr>
        <w:t xml:space="preserve"> 4</w:t>
      </w:r>
      <w:r w:rsidRPr="00C529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pkt </w:t>
      </w:r>
      <w:r w:rsidR="00173A9A">
        <w:rPr>
          <w:sz w:val="22"/>
          <w:szCs w:val="22"/>
        </w:rPr>
        <w:t>2</w:t>
      </w:r>
      <w:r w:rsidRPr="00C5291D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</w:t>
      </w:r>
      <w:r w:rsidRPr="00C5291D">
        <w:rPr>
          <w:sz w:val="22"/>
          <w:szCs w:val="22"/>
        </w:rPr>
        <w:t>pkt</w:t>
      </w:r>
      <w:proofErr w:type="spellEnd"/>
      <w:r w:rsidRPr="00C5291D">
        <w:rPr>
          <w:sz w:val="22"/>
          <w:szCs w:val="22"/>
        </w:rPr>
        <w:t xml:space="preserve"> 4 </w:t>
      </w:r>
      <w:r>
        <w:rPr>
          <w:sz w:val="22"/>
          <w:szCs w:val="22"/>
        </w:rPr>
        <w:t xml:space="preserve">lit. a) </w:t>
      </w:r>
      <w:r w:rsidRPr="00C5291D">
        <w:rPr>
          <w:sz w:val="22"/>
          <w:szCs w:val="22"/>
        </w:rPr>
        <w:t>SWZ</w:t>
      </w:r>
      <w:r>
        <w:rPr>
          <w:sz w:val="22"/>
          <w:szCs w:val="22"/>
        </w:rPr>
        <w:t>:</w:t>
      </w:r>
    </w:p>
    <w:p w14:paraId="15FDFE3A" w14:textId="77777777" w:rsidR="00D92C57" w:rsidRPr="006778EC" w:rsidRDefault="00D92C57" w:rsidP="00D92C57">
      <w:pPr>
        <w:autoSpaceDE w:val="0"/>
        <w:jc w:val="both"/>
        <w:rPr>
          <w:sz w:val="22"/>
          <w:szCs w:val="22"/>
        </w:rPr>
      </w:pPr>
    </w:p>
    <w:tbl>
      <w:tblPr>
        <w:tblW w:w="909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676"/>
        <w:gridCol w:w="2179"/>
        <w:gridCol w:w="2410"/>
        <w:gridCol w:w="1843"/>
        <w:gridCol w:w="1984"/>
      </w:tblGrid>
      <w:tr w:rsidR="005151FF" w14:paraId="045E3ACE" w14:textId="77777777" w:rsidTr="00934140">
        <w:trPr>
          <w:trHeight w:val="77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EB543" w14:textId="77777777" w:rsidR="005151FF" w:rsidRPr="001D0190" w:rsidRDefault="005151FF" w:rsidP="00A117DC">
            <w:pPr>
              <w:jc w:val="both"/>
              <w:rPr>
                <w:sz w:val="20"/>
                <w:szCs w:val="20"/>
              </w:rPr>
            </w:pPr>
            <w:r w:rsidRPr="001D019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C9C09" w14:textId="77777777" w:rsidR="005151FF" w:rsidRPr="001D0190" w:rsidRDefault="005151FF" w:rsidP="00A117DC">
            <w:pPr>
              <w:jc w:val="center"/>
              <w:rPr>
                <w:sz w:val="20"/>
                <w:szCs w:val="20"/>
              </w:rPr>
            </w:pPr>
            <w:r w:rsidRPr="001D0190">
              <w:rPr>
                <w:b/>
                <w:sz w:val="20"/>
                <w:szCs w:val="20"/>
              </w:rPr>
              <w:t>Zamawiający</w:t>
            </w:r>
          </w:p>
          <w:p w14:paraId="750AF728" w14:textId="77777777" w:rsidR="005151FF" w:rsidRPr="001D0190" w:rsidRDefault="005151FF" w:rsidP="00A117DC">
            <w:pPr>
              <w:jc w:val="center"/>
              <w:rPr>
                <w:sz w:val="20"/>
                <w:szCs w:val="20"/>
              </w:rPr>
            </w:pPr>
            <w:r w:rsidRPr="001D0190">
              <w:rPr>
                <w:b/>
                <w:sz w:val="20"/>
                <w:szCs w:val="20"/>
              </w:rPr>
              <w:t>(nazwa i adres)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8BD55" w14:textId="3BAD5A6A" w:rsidR="005151FF" w:rsidRPr="001D0190" w:rsidRDefault="005151FF" w:rsidP="00A117D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478E81A" w14:textId="23A41726" w:rsidR="005151FF" w:rsidRPr="001D0190" w:rsidRDefault="005151FF" w:rsidP="00A117DC">
            <w:pPr>
              <w:jc w:val="center"/>
              <w:rPr>
                <w:sz w:val="20"/>
                <w:szCs w:val="20"/>
              </w:rPr>
            </w:pPr>
            <w:r w:rsidRPr="001D0190">
              <w:rPr>
                <w:b/>
                <w:sz w:val="20"/>
                <w:szCs w:val="20"/>
              </w:rPr>
              <w:t xml:space="preserve">Wartość </w:t>
            </w:r>
            <w:r>
              <w:rPr>
                <w:b/>
                <w:sz w:val="20"/>
                <w:szCs w:val="20"/>
              </w:rPr>
              <w:t>dostaw</w:t>
            </w:r>
            <w:r w:rsidRPr="001D0190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 xml:space="preserve">min. 50 000 zł </w:t>
            </w:r>
            <w:r w:rsidRPr="001D0190">
              <w:rPr>
                <w:b/>
                <w:sz w:val="20"/>
                <w:szCs w:val="20"/>
              </w:rPr>
              <w:t>brutto)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D2FE5" w14:textId="22F9E0A4" w:rsidR="005151FF" w:rsidRPr="001D0190" w:rsidRDefault="005151FF" w:rsidP="00A117DC">
            <w:pPr>
              <w:jc w:val="center"/>
              <w:rPr>
                <w:sz w:val="20"/>
                <w:szCs w:val="20"/>
              </w:rPr>
            </w:pPr>
            <w:r w:rsidRPr="001D0190">
              <w:rPr>
                <w:b/>
                <w:sz w:val="20"/>
                <w:szCs w:val="20"/>
              </w:rPr>
              <w:t xml:space="preserve">Termin </w:t>
            </w:r>
            <w:r>
              <w:rPr>
                <w:b/>
                <w:sz w:val="20"/>
                <w:szCs w:val="20"/>
              </w:rPr>
              <w:t>wykonania</w:t>
            </w:r>
          </w:p>
          <w:p w14:paraId="40D3472C" w14:textId="77777777" w:rsidR="005151FF" w:rsidRPr="001D0190" w:rsidRDefault="005151FF" w:rsidP="00A117D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151FF" w14:paraId="512FD0A8" w14:textId="77777777" w:rsidTr="00934140">
        <w:trPr>
          <w:trHeight w:val="129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29FD1" w14:textId="77777777" w:rsidR="005151FF" w:rsidRPr="008A5ABF" w:rsidRDefault="005151FF" w:rsidP="00A117DC">
            <w:pPr>
              <w:snapToGrid w:val="0"/>
              <w:jc w:val="both"/>
              <w:rPr>
                <w:szCs w:val="20"/>
              </w:rPr>
            </w:pPr>
            <w:r w:rsidRPr="008A5ABF">
              <w:rPr>
                <w:szCs w:val="20"/>
              </w:rPr>
              <w:t>1.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9EA7F" w14:textId="77777777" w:rsidR="005151FF" w:rsidRDefault="005151FF" w:rsidP="00A117DC">
            <w:pPr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5CE3F" w14:textId="77777777" w:rsidR="005151FF" w:rsidRDefault="005151FF" w:rsidP="00A117DC">
            <w:pPr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6CE124AE" w14:textId="77777777" w:rsidR="005151FF" w:rsidRDefault="005151FF" w:rsidP="00A117DC">
            <w:pPr>
              <w:snapToGrid w:val="0"/>
              <w:jc w:val="both"/>
              <w:rPr>
                <w:rFonts w:ascii="Century Gothic" w:hAnsi="Century Gothic" w:cs="Century Gothic"/>
                <w:b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0ACB" w14:textId="77777777" w:rsidR="005151FF" w:rsidRDefault="005151FF" w:rsidP="00A117DC">
            <w:pPr>
              <w:snapToGrid w:val="0"/>
              <w:jc w:val="both"/>
              <w:rPr>
                <w:rFonts w:ascii="Century Gothic" w:hAnsi="Century Gothic" w:cs="Century Gothic"/>
                <w:szCs w:val="20"/>
              </w:rPr>
            </w:pPr>
          </w:p>
        </w:tc>
      </w:tr>
    </w:tbl>
    <w:p w14:paraId="32649EBD" w14:textId="77777777" w:rsidR="00D92C57" w:rsidRDefault="00D92C57" w:rsidP="00D92C57">
      <w:pPr>
        <w:autoSpaceDE w:val="0"/>
        <w:jc w:val="both"/>
        <w:rPr>
          <w:sz w:val="22"/>
          <w:szCs w:val="22"/>
        </w:rPr>
      </w:pPr>
    </w:p>
    <w:p w14:paraId="592A8D1A" w14:textId="77777777" w:rsidR="00D92C57" w:rsidRDefault="00D92C57" w:rsidP="00D92C57">
      <w:pPr>
        <w:autoSpaceDE w:val="0"/>
        <w:jc w:val="both"/>
        <w:rPr>
          <w:sz w:val="22"/>
          <w:szCs w:val="22"/>
        </w:rPr>
      </w:pPr>
    </w:p>
    <w:p w14:paraId="287F8981" w14:textId="77777777" w:rsidR="00D92C57" w:rsidRDefault="00D92C57" w:rsidP="00D92C57">
      <w:pPr>
        <w:autoSpaceDE w:val="0"/>
        <w:jc w:val="both"/>
        <w:rPr>
          <w:sz w:val="22"/>
          <w:szCs w:val="22"/>
        </w:rPr>
      </w:pPr>
    </w:p>
    <w:p w14:paraId="3FCAD6A1" w14:textId="77777777" w:rsidR="00D92C57" w:rsidRDefault="00D92C57" w:rsidP="00D92C57">
      <w:pPr>
        <w:rPr>
          <w:sz w:val="21"/>
          <w:szCs w:val="21"/>
        </w:rPr>
      </w:pPr>
    </w:p>
    <w:p w14:paraId="6398C43D" w14:textId="77777777" w:rsidR="00D92C57" w:rsidRPr="00245500" w:rsidRDefault="00D92C57" w:rsidP="00D92C57">
      <w:pPr>
        <w:spacing w:line="360" w:lineRule="auto"/>
        <w:ind w:left="3540" w:firstLine="708"/>
        <w:jc w:val="both"/>
        <w:rPr>
          <w:sz w:val="21"/>
          <w:szCs w:val="21"/>
        </w:rPr>
      </w:pPr>
      <w:r w:rsidRPr="00245500">
        <w:rPr>
          <w:sz w:val="21"/>
          <w:szCs w:val="21"/>
        </w:rPr>
        <w:t>……………………………………….</w:t>
      </w:r>
    </w:p>
    <w:p w14:paraId="76AD4B9F" w14:textId="77777777" w:rsidR="00D92C57" w:rsidRPr="00245500" w:rsidRDefault="00D92C57" w:rsidP="00D92C57">
      <w:pPr>
        <w:spacing w:line="360" w:lineRule="auto"/>
        <w:jc w:val="both"/>
        <w:rPr>
          <w:i/>
          <w:sz w:val="16"/>
          <w:szCs w:val="16"/>
        </w:rPr>
      </w:pP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sz w:val="21"/>
          <w:szCs w:val="21"/>
        </w:rPr>
        <w:tab/>
      </w:r>
      <w:r w:rsidRPr="00245500">
        <w:rPr>
          <w:i/>
          <w:sz w:val="21"/>
          <w:szCs w:val="21"/>
        </w:rPr>
        <w:tab/>
      </w:r>
      <w:r w:rsidRPr="00245500">
        <w:rPr>
          <w:i/>
          <w:sz w:val="16"/>
          <w:szCs w:val="16"/>
        </w:rPr>
        <w:t xml:space="preserve">Data; kwalifikowany podpis elektroniczny lub podpis zaufany lub podpis osobisty </w:t>
      </w:r>
    </w:p>
    <w:p w14:paraId="713B0F71" w14:textId="77777777" w:rsidR="00D92C57" w:rsidRDefault="00D92C57" w:rsidP="00D92C57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01CC457C" w14:textId="77777777" w:rsidR="00D92C57" w:rsidRDefault="00D92C57" w:rsidP="00D92C57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14925B06" w14:textId="77777777" w:rsidR="00D92C57" w:rsidRDefault="00D92C57" w:rsidP="00D92C57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4DBAB8C4" w14:textId="77777777" w:rsidR="00D92C57" w:rsidRDefault="00D92C57" w:rsidP="00D92C57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078E1538" w14:textId="77777777" w:rsidR="00934140" w:rsidRDefault="00934140" w:rsidP="00D92C57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1285BF82" w14:textId="77777777" w:rsidR="00934140" w:rsidRDefault="00934140" w:rsidP="00D92C57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0667BB6E" w14:textId="77777777" w:rsidR="00934140" w:rsidRDefault="00934140" w:rsidP="00D92C57">
      <w:pPr>
        <w:tabs>
          <w:tab w:val="left" w:pos="284"/>
        </w:tabs>
        <w:jc w:val="both"/>
        <w:rPr>
          <w:b/>
          <w:i/>
          <w:sz w:val="22"/>
          <w:szCs w:val="22"/>
        </w:rPr>
      </w:pPr>
    </w:p>
    <w:p w14:paraId="0F4F21E8" w14:textId="30108FC1" w:rsidR="00D92C57" w:rsidRDefault="00D92C57" w:rsidP="00D92C57">
      <w:pPr>
        <w:tabs>
          <w:tab w:val="left" w:pos="284"/>
        </w:tabs>
        <w:jc w:val="both"/>
      </w:pPr>
      <w:r>
        <w:rPr>
          <w:b/>
          <w:i/>
          <w:sz w:val="22"/>
          <w:szCs w:val="22"/>
        </w:rPr>
        <w:t xml:space="preserve">UWAGA: </w:t>
      </w:r>
    </w:p>
    <w:p w14:paraId="40F80932" w14:textId="56F00B19" w:rsidR="001068D8" w:rsidRPr="00934140" w:rsidRDefault="00D92C57" w:rsidP="00934140">
      <w:pPr>
        <w:jc w:val="both"/>
        <w:rPr>
          <w:i/>
          <w:iCs/>
          <w:sz w:val="18"/>
          <w:szCs w:val="18"/>
        </w:rPr>
      </w:pPr>
      <w:r w:rsidRPr="000D2F90">
        <w:rPr>
          <w:i/>
          <w:sz w:val="18"/>
          <w:szCs w:val="18"/>
        </w:rPr>
        <w:t xml:space="preserve">Do wykazu należy załączyć dowody potwierdzające, że </w:t>
      </w:r>
      <w:r w:rsidR="00AE61C1">
        <w:rPr>
          <w:i/>
          <w:sz w:val="18"/>
          <w:szCs w:val="18"/>
        </w:rPr>
        <w:t>dostawy</w:t>
      </w:r>
      <w:r w:rsidRPr="000D2F90">
        <w:rPr>
          <w:i/>
          <w:sz w:val="18"/>
          <w:szCs w:val="18"/>
        </w:rPr>
        <w:t xml:space="preserve"> te zostały wykonane należycie</w:t>
      </w:r>
      <w:r w:rsidR="00687EAC">
        <w:rPr>
          <w:i/>
          <w:sz w:val="18"/>
          <w:szCs w:val="18"/>
        </w:rPr>
        <w:t>, p</w:t>
      </w:r>
      <w:r w:rsidRPr="000D2F90">
        <w:rPr>
          <w:i/>
          <w:iCs/>
          <w:sz w:val="18"/>
          <w:szCs w:val="18"/>
        </w:rPr>
        <w:t>rzy czym dowodami, o których mowa, są</w:t>
      </w:r>
      <w:r>
        <w:rPr>
          <w:i/>
          <w:iCs/>
          <w:sz w:val="18"/>
          <w:szCs w:val="18"/>
        </w:rPr>
        <w:t xml:space="preserve"> </w:t>
      </w:r>
      <w:r w:rsidRPr="000D2F90">
        <w:rPr>
          <w:i/>
          <w:iCs/>
          <w:sz w:val="18"/>
          <w:szCs w:val="18"/>
        </w:rPr>
        <w:t xml:space="preserve">referencje bądź inne dokumenty sporządzone przez podmiot, na rzecz którego </w:t>
      </w:r>
      <w:r w:rsidR="00C1530D">
        <w:rPr>
          <w:i/>
          <w:iCs/>
          <w:sz w:val="18"/>
          <w:szCs w:val="18"/>
        </w:rPr>
        <w:t>dostawy</w:t>
      </w:r>
      <w:r w:rsidRPr="000D2F90">
        <w:rPr>
          <w:i/>
          <w:iCs/>
          <w:sz w:val="18"/>
          <w:szCs w:val="18"/>
        </w:rPr>
        <w:t xml:space="preserve"> zostały wykonane, a jeżeli wykonawca z przyczyn niezależnych od niego nie jest w stanie uzyskać tych dokumentów – </w:t>
      </w:r>
      <w:r w:rsidR="00C1530D">
        <w:rPr>
          <w:i/>
          <w:iCs/>
          <w:sz w:val="18"/>
          <w:szCs w:val="18"/>
        </w:rPr>
        <w:t>oświadczenie wykonawcy</w:t>
      </w:r>
      <w:r w:rsidRPr="000D2F90">
        <w:rPr>
          <w:i/>
          <w:iCs/>
          <w:sz w:val="18"/>
          <w:szCs w:val="18"/>
        </w:rPr>
        <w:t>.</w:t>
      </w:r>
    </w:p>
    <w:sectPr w:rsidR="001068D8" w:rsidRPr="00934140" w:rsidSect="00422D16">
      <w:headerReference w:type="even" r:id="rId12"/>
      <w:headerReference w:type="default" r:id="rId13"/>
      <w:footerReference w:type="default" r:id="rId14"/>
      <w:footerReference w:type="first" r:id="rId15"/>
      <w:pgSz w:w="11907" w:h="16840" w:code="9"/>
      <w:pgMar w:top="1417" w:right="1417" w:bottom="1417" w:left="1417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C6268" w14:textId="77777777" w:rsidR="009F512B" w:rsidRDefault="009F512B" w:rsidP="00C140B5">
      <w:r>
        <w:separator/>
      </w:r>
    </w:p>
  </w:endnote>
  <w:endnote w:type="continuationSeparator" w:id="0">
    <w:p w14:paraId="2C2E11EB" w14:textId="77777777" w:rsidR="009F512B" w:rsidRDefault="009F512B" w:rsidP="00C140B5">
      <w:r>
        <w:continuationSeparator/>
      </w:r>
    </w:p>
  </w:endnote>
  <w:endnote w:type="continuationNotice" w:id="1">
    <w:p w14:paraId="000E6C30" w14:textId="77777777" w:rsidR="009F512B" w:rsidRDefault="009F51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PL 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ont554">
    <w:altName w:val="Times New Roman"/>
    <w:charset w:val="EE"/>
    <w:family w:val="auto"/>
    <w:pitch w:val="variable"/>
  </w:font>
  <w:font w:name="font311">
    <w:charset w:val="EE"/>
    <w:family w:val="auto"/>
    <w:pitch w:val="variable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/>
        <w:sz w:val="20"/>
        <w:szCs w:val="20"/>
      </w:rPr>
      <w:id w:val="-1632007450"/>
      <w:docPartObj>
        <w:docPartGallery w:val="Page Numbers (Bottom of Page)"/>
        <w:docPartUnique/>
      </w:docPartObj>
    </w:sdtPr>
    <w:sdtEndPr/>
    <w:sdtContent>
      <w:p w14:paraId="68F7EB2D" w14:textId="77777777" w:rsidR="007D3DEA" w:rsidRPr="00422D16" w:rsidRDefault="007D3DEA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422D16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422D16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422D16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422D16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Pr="00422D16">
          <w:rPr>
            <w:rFonts w:ascii="Times New Roman" w:eastAsiaTheme="majorEastAsia" w:hAnsi="Times New Roman"/>
            <w:sz w:val="20"/>
            <w:szCs w:val="20"/>
          </w:rPr>
          <w:t>2</w:t>
        </w:r>
        <w:r w:rsidRPr="00422D16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0A061C5B" w14:textId="77777777" w:rsidR="007D3DEA" w:rsidRDefault="007D3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3B55" w14:textId="77777777" w:rsidR="007D3DEA" w:rsidRDefault="007D3DEA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79FA2" w14:textId="77777777" w:rsidR="009F512B" w:rsidRDefault="009F512B" w:rsidP="00C140B5">
      <w:r>
        <w:separator/>
      </w:r>
    </w:p>
  </w:footnote>
  <w:footnote w:type="continuationSeparator" w:id="0">
    <w:p w14:paraId="09121248" w14:textId="77777777" w:rsidR="009F512B" w:rsidRDefault="009F512B" w:rsidP="00C140B5">
      <w:r>
        <w:continuationSeparator/>
      </w:r>
    </w:p>
  </w:footnote>
  <w:footnote w:type="continuationNotice" w:id="1">
    <w:p w14:paraId="55846EB3" w14:textId="77777777" w:rsidR="009F512B" w:rsidRDefault="009F512B"/>
  </w:footnote>
  <w:footnote w:id="2">
    <w:p w14:paraId="5CF88EB6" w14:textId="77777777" w:rsidR="00E1523D" w:rsidRPr="00A82964" w:rsidRDefault="00E1523D" w:rsidP="00E1523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687D6DA" w14:textId="77777777" w:rsidR="00E1523D" w:rsidRPr="00A82964" w:rsidRDefault="00E1523D" w:rsidP="00E1523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4A30E6" w14:textId="77777777" w:rsidR="00E1523D" w:rsidRPr="00A82964" w:rsidRDefault="00E1523D" w:rsidP="00E1523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42E13E" w14:textId="77777777" w:rsidR="00E1523D" w:rsidRPr="00761CEB" w:rsidRDefault="00E1523D" w:rsidP="00E1523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EF4CA" w14:textId="77777777" w:rsidR="007D3DEA" w:rsidRDefault="007D3DE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019E0E" w14:textId="77777777" w:rsidR="007D3DEA" w:rsidRDefault="007D3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1BFDC" w14:textId="77777777" w:rsidR="007D3DEA" w:rsidRDefault="007D3DEA">
    <w:pPr>
      <w:pStyle w:val="Nagwek"/>
      <w:framePr w:wrap="around" w:vAnchor="text" w:hAnchor="margin" w:xAlign="center" w:y="1"/>
      <w:rPr>
        <w:rStyle w:val="Numerstrony"/>
        <w:sz w:val="16"/>
      </w:rPr>
    </w:pPr>
  </w:p>
  <w:p w14:paraId="69DA2F24" w14:textId="77777777" w:rsidR="007D3DEA" w:rsidRDefault="007D3D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A1BC440E"/>
    <w:lvl w:ilvl="0">
      <w:start w:val="1"/>
      <w:numFmt w:val="bullet"/>
      <w:pStyle w:val="Listapunktowana4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CDA3DA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DA5C9AB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2C03FC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Open Sans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</w:rPr>
    </w:lvl>
  </w:abstractNum>
  <w:abstractNum w:abstractNumId="5" w15:restartNumberingAfterBreak="0">
    <w:nsid w:val="00000003"/>
    <w:multiLevelType w:val="multilevel"/>
    <w:tmpl w:val="75C8DE7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6" w15:restartNumberingAfterBreak="0">
    <w:nsid w:val="00000004"/>
    <w:multiLevelType w:val="multilevel"/>
    <w:tmpl w:val="114AACAC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382"/>
        </w:tabs>
        <w:ind w:left="3382" w:hanging="360"/>
      </w:pPr>
      <w:rPr>
        <w:rFonts w:hint="default"/>
      </w:rPr>
    </w:lvl>
  </w:abstractNum>
  <w:abstractNum w:abstractNumId="7" w15:restartNumberingAfterBreak="0">
    <w:nsid w:val="00000005"/>
    <w:multiLevelType w:val="multilevel"/>
    <w:tmpl w:val="EED4F8F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" w15:restartNumberingAfterBreak="0">
    <w:nsid w:val="00000006"/>
    <w:multiLevelType w:val="multilevel"/>
    <w:tmpl w:val="1A268AD6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928"/>
        </w:tabs>
        <w:ind w:left="928" w:hanging="360"/>
      </w:pPr>
      <w:rPr>
        <w:b w:val="0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10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11" w15:restartNumberingAfterBreak="0">
    <w:nsid w:val="0000000A"/>
    <w:multiLevelType w:val="multilevel"/>
    <w:tmpl w:val="E06AFCC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C"/>
    <w:multiLevelType w:val="multilevel"/>
    <w:tmpl w:val="0000000C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D"/>
    <w:multiLevelType w:val="multilevel"/>
    <w:tmpl w:val="05ACEA80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eastAsia="Calibri" w:cs="Open Sans" w:hint="default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0F"/>
    <w:multiLevelType w:val="multilevel"/>
    <w:tmpl w:val="2B2A605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1"/>
    <w:multiLevelType w:val="multilevel"/>
    <w:tmpl w:val="00000011"/>
    <w:name w:val="WW8Num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Open Sans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2"/>
    <w:multiLevelType w:val="multilevel"/>
    <w:tmpl w:val="476674D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bCs/>
        <w:color w:val="00000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3"/>
    <w:multiLevelType w:val="singleLevel"/>
    <w:tmpl w:val="26D05C7E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15"/>
    <w:multiLevelType w:val="multilevel"/>
    <w:tmpl w:val="00000015"/>
    <w:name w:val="WW8Num2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eastAsia="SimSun" w:hAnsi="Arial" w:cs="Arial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1A"/>
    <w:multiLevelType w:val="multilevel"/>
    <w:tmpl w:val="C32C2A4A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C"/>
    <w:multiLevelType w:val="singleLevel"/>
    <w:tmpl w:val="0000001C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24" w15:restartNumberingAfterBreak="0">
    <w:nsid w:val="0000001E"/>
    <w:multiLevelType w:val="singleLevel"/>
    <w:tmpl w:val="501CBB96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</w:abstractNum>
  <w:abstractNum w:abstractNumId="25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2B"/>
    <w:multiLevelType w:val="multilevel"/>
    <w:tmpl w:val="0F766402"/>
    <w:name w:val="WW8Num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0000002D"/>
    <w:multiLevelType w:val="multilevel"/>
    <w:tmpl w:val="630424FA"/>
    <w:name w:val="WW8Num45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00000031"/>
    <w:multiLevelType w:val="singleLevel"/>
    <w:tmpl w:val="074AE018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29" w15:restartNumberingAfterBreak="0">
    <w:nsid w:val="02162CD4"/>
    <w:multiLevelType w:val="hybridMultilevel"/>
    <w:tmpl w:val="3ABC91E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2356A5F"/>
    <w:multiLevelType w:val="hybridMultilevel"/>
    <w:tmpl w:val="113A6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44E5E30"/>
    <w:multiLevelType w:val="hybridMultilevel"/>
    <w:tmpl w:val="FCD414FE"/>
    <w:name w:val="WW8Num2332"/>
    <w:lvl w:ilvl="0" w:tplc="B5E0D026">
      <w:start w:val="1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048A61CA"/>
    <w:multiLevelType w:val="hybridMultilevel"/>
    <w:tmpl w:val="36BAE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53A29DB"/>
    <w:multiLevelType w:val="hybridMultilevel"/>
    <w:tmpl w:val="0340243E"/>
    <w:lvl w:ilvl="0" w:tplc="BA4C9AFE">
      <w:start w:val="1"/>
      <w:numFmt w:val="decimal"/>
      <w:lvlText w:val="%1."/>
      <w:lvlJc w:val="left"/>
      <w:pPr>
        <w:ind w:left="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28190E">
      <w:start w:val="1"/>
      <w:numFmt w:val="decimal"/>
      <w:lvlText w:val="%2)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D416D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64D4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EC1CB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DA494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2EB35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A4FDE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6289B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0633036B"/>
    <w:multiLevelType w:val="multilevel"/>
    <w:tmpl w:val="7A6CEE90"/>
    <w:styleLink w:val="mama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36" w15:restartNumberingAfterBreak="0">
    <w:nsid w:val="069D5770"/>
    <w:multiLevelType w:val="hybridMultilevel"/>
    <w:tmpl w:val="37508396"/>
    <w:lvl w:ilvl="0" w:tplc="7DB651FE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C264BF"/>
    <w:multiLevelType w:val="hybridMultilevel"/>
    <w:tmpl w:val="619AEE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0B601D09"/>
    <w:multiLevelType w:val="hybridMultilevel"/>
    <w:tmpl w:val="143C932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9" w15:restartNumberingAfterBreak="0">
    <w:nsid w:val="0CFC5FC4"/>
    <w:multiLevelType w:val="multilevel"/>
    <w:tmpl w:val="4C7A6144"/>
    <w:styleLink w:val="WWOutlineListStyle1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0" w15:restartNumberingAfterBreak="0">
    <w:nsid w:val="0EAB6B0E"/>
    <w:multiLevelType w:val="hybridMultilevel"/>
    <w:tmpl w:val="ACD868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DA50D3"/>
    <w:multiLevelType w:val="hybridMultilevel"/>
    <w:tmpl w:val="6CAEEE3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0FED3203"/>
    <w:multiLevelType w:val="hybridMultilevel"/>
    <w:tmpl w:val="0D944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0AB173F"/>
    <w:multiLevelType w:val="multilevel"/>
    <w:tmpl w:val="EF588932"/>
    <w:styleLink w:val="Zaimportowanystyl25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35" w:hanging="47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306" w:hanging="9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6" w:hanging="11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40" w:hanging="11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80" w:hanging="15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384" w:hanging="15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924" w:hanging="19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36" w:hanging="23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121278DA"/>
    <w:multiLevelType w:val="multilevel"/>
    <w:tmpl w:val="4C7E159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46" w15:restartNumberingAfterBreak="0">
    <w:nsid w:val="14C1686F"/>
    <w:multiLevelType w:val="hybridMultilevel"/>
    <w:tmpl w:val="F594D750"/>
    <w:lvl w:ilvl="0" w:tplc="C8088F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A64459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4E82AE6"/>
    <w:multiLevelType w:val="hybridMultilevel"/>
    <w:tmpl w:val="4ED47314"/>
    <w:lvl w:ilvl="0" w:tplc="2EF4CF1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F3691A"/>
    <w:multiLevelType w:val="hybridMultilevel"/>
    <w:tmpl w:val="6C8EF7FA"/>
    <w:lvl w:ilvl="0" w:tplc="E4A4F978">
      <w:start w:val="1"/>
      <w:numFmt w:val="decimal"/>
      <w:pStyle w:val="Listapunktowana31"/>
      <w:lvlText w:val="%1. 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  <w:sz w:val="22"/>
        <w:szCs w:val="22"/>
      </w:rPr>
    </w:lvl>
    <w:lvl w:ilvl="1" w:tplc="31224432">
      <w:start w:val="9"/>
      <w:numFmt w:val="upperRoman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1366"/>
        </w:tabs>
        <w:ind w:left="13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86"/>
        </w:tabs>
        <w:ind w:left="20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06"/>
        </w:tabs>
        <w:ind w:left="28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526"/>
        </w:tabs>
        <w:ind w:left="35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46"/>
        </w:tabs>
        <w:ind w:left="42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66"/>
        </w:tabs>
        <w:ind w:left="49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86"/>
        </w:tabs>
        <w:ind w:left="5686" w:hanging="180"/>
      </w:pPr>
      <w:rPr>
        <w:rFonts w:cs="Times New Roman"/>
      </w:rPr>
    </w:lvl>
  </w:abstractNum>
  <w:abstractNum w:abstractNumId="49" w15:restartNumberingAfterBreak="0">
    <w:nsid w:val="153C5E19"/>
    <w:multiLevelType w:val="hybridMultilevel"/>
    <w:tmpl w:val="2722A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61848A2"/>
    <w:multiLevelType w:val="hybridMultilevel"/>
    <w:tmpl w:val="0CDA4F08"/>
    <w:lvl w:ilvl="0" w:tplc="4DECBB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7E262CF"/>
    <w:multiLevelType w:val="multilevel"/>
    <w:tmpl w:val="5A5268A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52" w15:restartNumberingAfterBreak="0">
    <w:nsid w:val="18CA2592"/>
    <w:multiLevelType w:val="hybridMultilevel"/>
    <w:tmpl w:val="2C201C1C"/>
    <w:styleLink w:val="Styl21"/>
    <w:lvl w:ilvl="0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3" w15:restartNumberingAfterBreak="0">
    <w:nsid w:val="18DB405F"/>
    <w:multiLevelType w:val="hybridMultilevel"/>
    <w:tmpl w:val="705ACC08"/>
    <w:styleLink w:val="WWNum81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4" w15:restartNumberingAfterBreak="0">
    <w:nsid w:val="19D541AB"/>
    <w:multiLevelType w:val="hybridMultilevel"/>
    <w:tmpl w:val="CEB8DCF6"/>
    <w:lvl w:ilvl="0" w:tplc="D284B17E">
      <w:start w:val="1"/>
      <w:numFmt w:val="bullet"/>
      <w:lvlText w:val=""/>
      <w:lvlJc w:val="left"/>
      <w:pPr>
        <w:ind w:left="17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abstractNum w:abstractNumId="55" w15:restartNumberingAfterBreak="0">
    <w:nsid w:val="1AE02B61"/>
    <w:multiLevelType w:val="hybridMultilevel"/>
    <w:tmpl w:val="924C1152"/>
    <w:lvl w:ilvl="0" w:tplc="EAF8CBD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5B925DE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1B9278F0"/>
    <w:multiLevelType w:val="hybridMultilevel"/>
    <w:tmpl w:val="C46C09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1C941368"/>
    <w:multiLevelType w:val="multilevel"/>
    <w:tmpl w:val="6CC641FE"/>
    <w:styleLink w:val="LFO3"/>
    <w:lvl w:ilvl="0">
      <w:start w:val="1"/>
      <w:numFmt w:val="decimal"/>
      <w:pStyle w:val="PODPUNKTY1-IK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567" w:hanging="567"/>
      </w:pPr>
    </w:lvl>
    <w:lvl w:ilvl="2">
      <w:start w:val="1"/>
      <w:numFmt w:val="decimal"/>
      <w:lvlText w:val="%3)"/>
      <w:lvlJc w:val="left"/>
      <w:pPr>
        <w:ind w:left="993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8" w15:restartNumberingAfterBreak="0">
    <w:nsid w:val="1DF90B5C"/>
    <w:multiLevelType w:val="hybridMultilevel"/>
    <w:tmpl w:val="3604A4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F5D6A8F"/>
    <w:multiLevelType w:val="hybridMultilevel"/>
    <w:tmpl w:val="8E864334"/>
    <w:name w:val="WW8Num15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0687932"/>
    <w:multiLevelType w:val="hybridMultilevel"/>
    <w:tmpl w:val="70DAEB7A"/>
    <w:lvl w:ilvl="0" w:tplc="5F104D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21877B86"/>
    <w:multiLevelType w:val="hybridMultilevel"/>
    <w:tmpl w:val="8BAA8D9E"/>
    <w:lvl w:ilvl="0" w:tplc="5D982A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27F1F25"/>
    <w:multiLevelType w:val="multilevel"/>
    <w:tmpl w:val="F7CC0632"/>
    <w:styleLink w:val="WWNum30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63" w15:restartNumberingAfterBreak="0">
    <w:nsid w:val="22BB136A"/>
    <w:multiLevelType w:val="hybridMultilevel"/>
    <w:tmpl w:val="700AAB78"/>
    <w:lvl w:ilvl="0" w:tplc="9A52D94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22E44180"/>
    <w:multiLevelType w:val="multilevel"/>
    <w:tmpl w:val="DFC88CEC"/>
    <w:name w:val="NumPar"/>
    <w:styleLink w:val="WWNum1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5" w15:restartNumberingAfterBreak="0">
    <w:nsid w:val="230C2D58"/>
    <w:multiLevelType w:val="hybridMultilevel"/>
    <w:tmpl w:val="F266E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32E6085"/>
    <w:multiLevelType w:val="hybridMultilevel"/>
    <w:tmpl w:val="C29A002A"/>
    <w:lvl w:ilvl="0" w:tplc="B540D446">
      <w:start w:val="1"/>
      <w:numFmt w:val="lowerLetter"/>
      <w:lvlText w:val="%1)"/>
      <w:lvlJc w:val="left"/>
      <w:pPr>
        <w:ind w:left="99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7" w15:restartNumberingAfterBreak="0">
    <w:nsid w:val="237D3CC6"/>
    <w:multiLevelType w:val="hybridMultilevel"/>
    <w:tmpl w:val="FAE6F004"/>
    <w:lvl w:ilvl="0" w:tplc="6D98CB6A">
      <w:start w:val="1"/>
      <w:numFmt w:val="decimal"/>
      <w:pStyle w:val="Listapunktowana41"/>
      <w:lvlText w:val="%1. 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"/>
        </w:tabs>
        <w:ind w:left="2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969"/>
        </w:tabs>
        <w:ind w:left="969" w:hanging="180"/>
      </w:pPr>
      <w:rPr>
        <w:rFonts w:cs="Times New Roman"/>
      </w:rPr>
    </w:lvl>
    <w:lvl w:ilvl="3" w:tplc="709694CC">
      <w:start w:val="1"/>
      <w:numFmt w:val="decimal"/>
      <w:lvlText w:val="%4."/>
      <w:lvlJc w:val="left"/>
      <w:pPr>
        <w:tabs>
          <w:tab w:val="num" w:pos="1689"/>
        </w:tabs>
        <w:ind w:left="1689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409"/>
        </w:tabs>
        <w:ind w:left="24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129"/>
        </w:tabs>
        <w:ind w:left="31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849"/>
        </w:tabs>
        <w:ind w:left="38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569"/>
        </w:tabs>
        <w:ind w:left="45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89"/>
        </w:tabs>
        <w:ind w:left="5289" w:hanging="180"/>
      </w:pPr>
      <w:rPr>
        <w:rFonts w:cs="Times New Roman"/>
      </w:rPr>
    </w:lvl>
  </w:abstractNum>
  <w:abstractNum w:abstractNumId="68" w15:restartNumberingAfterBreak="0">
    <w:nsid w:val="24D0698E"/>
    <w:multiLevelType w:val="hybridMultilevel"/>
    <w:tmpl w:val="7CD8CDE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9" w15:restartNumberingAfterBreak="0">
    <w:nsid w:val="24F042B3"/>
    <w:multiLevelType w:val="hybridMultilevel"/>
    <w:tmpl w:val="6DBEA44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B274961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2" w:tplc="1856FD90">
      <w:start w:val="1"/>
      <w:numFmt w:val="lowerLetter"/>
      <w:lvlText w:val="%3)"/>
      <w:lvlJc w:val="right"/>
      <w:pPr>
        <w:ind w:left="2160" w:hanging="180"/>
      </w:pPr>
      <w:rPr>
        <w:rFonts w:ascii="Tahoma" w:eastAsia="Calibri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ADCF154"/>
    <w:multiLevelType w:val="hybridMultilevel"/>
    <w:tmpl w:val="02AAAA44"/>
    <w:lvl w:ilvl="0" w:tplc="6F3CB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B60E96">
      <w:start w:val="1"/>
      <w:numFmt w:val="lowerLetter"/>
      <w:lvlText w:val="%2."/>
      <w:lvlJc w:val="left"/>
      <w:pPr>
        <w:ind w:left="1440" w:hanging="360"/>
      </w:pPr>
    </w:lvl>
    <w:lvl w:ilvl="2" w:tplc="0818D322">
      <w:start w:val="1"/>
      <w:numFmt w:val="lowerRoman"/>
      <w:lvlText w:val="%3."/>
      <w:lvlJc w:val="right"/>
      <w:pPr>
        <w:ind w:left="2160" w:hanging="180"/>
      </w:pPr>
    </w:lvl>
    <w:lvl w:ilvl="3" w:tplc="7A42A518">
      <w:start w:val="1"/>
      <w:numFmt w:val="decimal"/>
      <w:lvlText w:val="%4."/>
      <w:lvlJc w:val="left"/>
      <w:pPr>
        <w:ind w:left="2880" w:hanging="360"/>
      </w:pPr>
    </w:lvl>
    <w:lvl w:ilvl="4" w:tplc="2A22CC7A">
      <w:start w:val="1"/>
      <w:numFmt w:val="lowerLetter"/>
      <w:lvlText w:val="%5."/>
      <w:lvlJc w:val="left"/>
      <w:pPr>
        <w:ind w:left="3600" w:hanging="360"/>
      </w:pPr>
    </w:lvl>
    <w:lvl w:ilvl="5" w:tplc="E0DC1A82">
      <w:start w:val="1"/>
      <w:numFmt w:val="lowerRoman"/>
      <w:lvlText w:val="%6."/>
      <w:lvlJc w:val="right"/>
      <w:pPr>
        <w:ind w:left="4320" w:hanging="180"/>
      </w:pPr>
    </w:lvl>
    <w:lvl w:ilvl="6" w:tplc="53904258">
      <w:start w:val="1"/>
      <w:numFmt w:val="decimal"/>
      <w:lvlText w:val="%7."/>
      <w:lvlJc w:val="left"/>
      <w:pPr>
        <w:ind w:left="5040" w:hanging="360"/>
      </w:pPr>
    </w:lvl>
    <w:lvl w:ilvl="7" w:tplc="AC90B43C">
      <w:start w:val="1"/>
      <w:numFmt w:val="lowerLetter"/>
      <w:lvlText w:val="%8."/>
      <w:lvlJc w:val="left"/>
      <w:pPr>
        <w:ind w:left="5760" w:hanging="360"/>
      </w:pPr>
    </w:lvl>
    <w:lvl w:ilvl="8" w:tplc="F1D29384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CC24600"/>
    <w:multiLevelType w:val="hybridMultilevel"/>
    <w:tmpl w:val="71124F80"/>
    <w:lvl w:ilvl="0" w:tplc="330E09F0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2ED902A5"/>
    <w:multiLevelType w:val="hybridMultilevel"/>
    <w:tmpl w:val="CC04618A"/>
    <w:styleLink w:val="WWNum13"/>
    <w:lvl w:ilvl="0" w:tplc="80CE069A">
      <w:start w:val="1"/>
      <w:numFmt w:val="decimal"/>
      <w:lvlText w:val="3.%1. "/>
      <w:lvlJc w:val="left"/>
      <w:pPr>
        <w:tabs>
          <w:tab w:val="num" w:pos="1361"/>
        </w:tabs>
        <w:ind w:left="1361" w:hanging="737"/>
      </w:pPr>
      <w:rPr>
        <w:rFonts w:cs="Times New Roman" w:hint="default"/>
        <w:b/>
        <w:i w:val="0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2F680FA6">
      <w:start w:val="15"/>
      <w:numFmt w:val="decimal"/>
      <w:lvlText w:val="%3"/>
      <w:lvlJc w:val="left"/>
      <w:pPr>
        <w:tabs>
          <w:tab w:val="num" w:pos="2964"/>
        </w:tabs>
        <w:ind w:left="296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73" w15:restartNumberingAfterBreak="0">
    <w:nsid w:val="2EED7BD7"/>
    <w:multiLevelType w:val="hybridMultilevel"/>
    <w:tmpl w:val="76A400A8"/>
    <w:lvl w:ilvl="0" w:tplc="63F66F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298CF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F866FBA"/>
    <w:multiLevelType w:val="hybridMultilevel"/>
    <w:tmpl w:val="BFAA8720"/>
    <w:name w:val="WW8Num152"/>
    <w:lvl w:ilvl="0" w:tplc="3AECD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B04276AE">
      <w:start w:val="2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0586EA8"/>
    <w:multiLevelType w:val="multilevel"/>
    <w:tmpl w:val="D4A688E4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76" w15:restartNumberingAfterBreak="0">
    <w:nsid w:val="31287B31"/>
    <w:multiLevelType w:val="hybridMultilevel"/>
    <w:tmpl w:val="9DF42E34"/>
    <w:lvl w:ilvl="0" w:tplc="AA4EE75C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884533"/>
    <w:multiLevelType w:val="hybridMultilevel"/>
    <w:tmpl w:val="4C6E6972"/>
    <w:lvl w:ilvl="0" w:tplc="B9A22D0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3AB6D45"/>
    <w:multiLevelType w:val="hybridMultilevel"/>
    <w:tmpl w:val="DE609A0E"/>
    <w:lvl w:ilvl="0" w:tplc="10AE5696">
      <w:start w:val="5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706487"/>
    <w:multiLevelType w:val="multilevel"/>
    <w:tmpl w:val="1BE6CF5A"/>
    <w:styleLink w:val="mama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AA069A"/>
    <w:multiLevelType w:val="hybridMultilevel"/>
    <w:tmpl w:val="CFAA5BC2"/>
    <w:lvl w:ilvl="0" w:tplc="B33EFC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/>
        <w:bCs/>
        <w:i w:val="0"/>
        <w:color w:val="2F5496" w:themeColor="accent1" w:themeShade="BF"/>
        <w:sz w:val="22"/>
        <w:szCs w:val="18"/>
      </w:rPr>
    </w:lvl>
    <w:lvl w:ilvl="1" w:tplc="4D5AD49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FF0000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44EC06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B560915"/>
    <w:multiLevelType w:val="multilevel"/>
    <w:tmpl w:val="297AB026"/>
    <w:lvl w:ilvl="0">
      <w:start w:val="1"/>
      <w:numFmt w:val="decimal"/>
      <w:pStyle w:val="Heading1"/>
      <w:lvlText w:val="%1"/>
      <w:lvlJc w:val="left"/>
      <w:pPr>
        <w:ind w:left="432" w:firstLine="0"/>
      </w:pPr>
    </w:lvl>
    <w:lvl w:ilvl="1">
      <w:start w:val="1"/>
      <w:numFmt w:val="decimal"/>
      <w:pStyle w:val="heading2"/>
      <w:lvlText w:val="%1.%2"/>
      <w:lvlJc w:val="left"/>
      <w:pPr>
        <w:ind w:left="142" w:firstLine="0"/>
      </w:pPr>
      <w:rPr>
        <w:sz w:val="28"/>
        <w:szCs w:val="28"/>
      </w:rPr>
    </w:lvl>
    <w:lvl w:ilvl="2">
      <w:start w:val="1"/>
      <w:numFmt w:val="decimal"/>
      <w:pStyle w:val="tekstL3"/>
      <w:lvlText w:val="%1.%2.%3"/>
      <w:lvlJc w:val="left"/>
      <w:pPr>
        <w:ind w:left="1418" w:firstLine="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864" w:firstLine="0"/>
      </w:pPr>
    </w:lvl>
    <w:lvl w:ilvl="4">
      <w:start w:val="1"/>
      <w:numFmt w:val="decimal"/>
      <w:lvlText w:val="%1.%2.%3.%4.%5"/>
      <w:lvlJc w:val="left"/>
      <w:pPr>
        <w:ind w:left="1008" w:firstLine="0"/>
      </w:pPr>
    </w:lvl>
    <w:lvl w:ilvl="5">
      <w:start w:val="1"/>
      <w:numFmt w:val="decimal"/>
      <w:lvlText w:val="%1.%2.%3.%4.%5.%6"/>
      <w:lvlJc w:val="left"/>
      <w:pPr>
        <w:ind w:left="1152" w:firstLine="0"/>
      </w:pPr>
    </w:lvl>
    <w:lvl w:ilvl="6">
      <w:start w:val="1"/>
      <w:numFmt w:val="decimal"/>
      <w:lvlText w:val="%1.%2.%3.%4.%5.%6.%7"/>
      <w:lvlJc w:val="left"/>
      <w:pPr>
        <w:ind w:left="1296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584" w:firstLine="0"/>
      </w:pPr>
    </w:lvl>
  </w:abstractNum>
  <w:abstractNum w:abstractNumId="82" w15:restartNumberingAfterBreak="0">
    <w:nsid w:val="3C0662A5"/>
    <w:multiLevelType w:val="multilevel"/>
    <w:tmpl w:val="924621C6"/>
    <w:styleLink w:val="Styl1"/>
    <w:lvl w:ilvl="0">
      <w:start w:val="1"/>
      <w:numFmt w:val="decimal"/>
      <w:lvlText w:val="%1."/>
      <w:lvlJc w:val="left"/>
      <w:pPr>
        <w:ind w:left="11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3D1C1457"/>
    <w:multiLevelType w:val="hybridMultilevel"/>
    <w:tmpl w:val="BA7CCFDE"/>
    <w:lvl w:ilvl="0" w:tplc="2FF416A0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F6E28DB"/>
    <w:multiLevelType w:val="hybridMultilevel"/>
    <w:tmpl w:val="FFD65E24"/>
    <w:lvl w:ilvl="0" w:tplc="08E6B348">
      <w:start w:val="1"/>
      <w:numFmt w:val="lowerLetter"/>
      <w:lvlText w:val="%1)"/>
      <w:lvlJc w:val="left"/>
      <w:pPr>
        <w:ind w:left="99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5" w15:restartNumberingAfterBreak="0">
    <w:nsid w:val="415A4A22"/>
    <w:multiLevelType w:val="hybridMultilevel"/>
    <w:tmpl w:val="23027BF0"/>
    <w:lvl w:ilvl="0" w:tplc="17068D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7" w15:restartNumberingAfterBreak="0">
    <w:nsid w:val="453D6DE1"/>
    <w:multiLevelType w:val="hybridMultilevel"/>
    <w:tmpl w:val="1AD0E9FA"/>
    <w:lvl w:ilvl="0" w:tplc="C0CE42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627C26">
      <w:start w:val="1"/>
      <w:numFmt w:val="decimal"/>
      <w:lvlText w:val="%2."/>
      <w:lvlJc w:val="left"/>
      <w:pPr>
        <w:ind w:left="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84C46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A4851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A2745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2247F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124C7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BA2128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BC46D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46FF6DE3"/>
    <w:multiLevelType w:val="hybridMultilevel"/>
    <w:tmpl w:val="B8F639F4"/>
    <w:lvl w:ilvl="0" w:tplc="D284B17E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9" w15:restartNumberingAfterBreak="0">
    <w:nsid w:val="485769E3"/>
    <w:multiLevelType w:val="hybridMultilevel"/>
    <w:tmpl w:val="D42A0F6C"/>
    <w:lvl w:ilvl="0" w:tplc="10BA236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5EC1CE">
      <w:start w:val="1"/>
      <w:numFmt w:val="lowerLetter"/>
      <w:lvlText w:val="%2"/>
      <w:lvlJc w:val="left"/>
      <w:pPr>
        <w:ind w:left="73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E4D546">
      <w:start w:val="1"/>
      <w:numFmt w:val="lowerRoman"/>
      <w:lvlText w:val="%3"/>
      <w:lvlJc w:val="left"/>
      <w:pPr>
        <w:ind w:left="111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D697FA">
      <w:start w:val="1"/>
      <w:numFmt w:val="lowerLetter"/>
      <w:lvlRestart w:val="0"/>
      <w:lvlText w:val="%4)"/>
      <w:lvlJc w:val="left"/>
      <w:pPr>
        <w:ind w:left="16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84A672">
      <w:start w:val="1"/>
      <w:numFmt w:val="lowerLetter"/>
      <w:lvlText w:val="%5"/>
      <w:lvlJc w:val="left"/>
      <w:pPr>
        <w:ind w:left="221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262992">
      <w:start w:val="1"/>
      <w:numFmt w:val="lowerRoman"/>
      <w:lvlText w:val="%6"/>
      <w:lvlJc w:val="left"/>
      <w:pPr>
        <w:ind w:left="293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8CB1E2">
      <w:start w:val="1"/>
      <w:numFmt w:val="decimal"/>
      <w:lvlText w:val="%7"/>
      <w:lvlJc w:val="left"/>
      <w:pPr>
        <w:ind w:left="365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D6B3D2">
      <w:start w:val="1"/>
      <w:numFmt w:val="lowerLetter"/>
      <w:lvlText w:val="%8"/>
      <w:lvlJc w:val="left"/>
      <w:pPr>
        <w:ind w:left="437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7AA9D6">
      <w:start w:val="1"/>
      <w:numFmt w:val="lowerRoman"/>
      <w:lvlText w:val="%9"/>
      <w:lvlJc w:val="left"/>
      <w:pPr>
        <w:ind w:left="509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49BB5F5C"/>
    <w:multiLevelType w:val="hybridMultilevel"/>
    <w:tmpl w:val="3B22EE28"/>
    <w:lvl w:ilvl="0" w:tplc="D284B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A9905B6"/>
    <w:multiLevelType w:val="singleLevel"/>
    <w:tmpl w:val="B54A4E32"/>
    <w:lvl w:ilvl="0">
      <w:start w:val="1"/>
      <w:numFmt w:val="bullet"/>
      <w:pStyle w:val="Lista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2" w15:restartNumberingAfterBreak="0">
    <w:nsid w:val="4E600D38"/>
    <w:multiLevelType w:val="hybridMultilevel"/>
    <w:tmpl w:val="59A444D2"/>
    <w:styleLink w:val="WWNum121"/>
    <w:lvl w:ilvl="0" w:tplc="A07E8D60">
      <w:start w:val="10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sz w:val="24"/>
        <w:szCs w:val="24"/>
      </w:rPr>
    </w:lvl>
    <w:lvl w:ilvl="1" w:tplc="27EAAB18">
      <w:start w:val="10"/>
      <w:numFmt w:val="decimal"/>
      <w:lvlText w:val="%2."/>
      <w:lvlJc w:val="left"/>
      <w:pPr>
        <w:tabs>
          <w:tab w:val="num" w:pos="-602"/>
        </w:tabs>
        <w:ind w:left="-602" w:hanging="360"/>
      </w:pPr>
      <w:rPr>
        <w:rFonts w:cs="Times New Roman" w:hint="default"/>
        <w:b/>
      </w:rPr>
    </w:lvl>
    <w:lvl w:ilvl="2" w:tplc="F4029A60">
      <w:start w:val="1"/>
      <w:numFmt w:val="decimal"/>
      <w:lvlText w:val="%3)"/>
      <w:lvlJc w:val="left"/>
      <w:pPr>
        <w:ind w:left="643" w:hanging="705"/>
      </w:pPr>
      <w:rPr>
        <w:rFonts w:cs="Times New Roman" w:hint="default"/>
      </w:rPr>
    </w:lvl>
    <w:lvl w:ilvl="3" w:tplc="EC6ED232">
      <w:start w:val="1"/>
      <w:numFmt w:val="decimal"/>
      <w:lvlText w:val="%4."/>
      <w:lvlJc w:val="left"/>
      <w:pPr>
        <w:tabs>
          <w:tab w:val="num" w:pos="838"/>
        </w:tabs>
        <w:ind w:left="838" w:hanging="360"/>
      </w:pPr>
      <w:rPr>
        <w:rFonts w:cs="Times New Roman"/>
        <w:b/>
        <w:sz w:val="24"/>
        <w:szCs w:val="24"/>
      </w:rPr>
    </w:lvl>
    <w:lvl w:ilvl="4" w:tplc="BF84D1CA">
      <w:start w:val="1"/>
      <w:numFmt w:val="upperLetter"/>
      <w:lvlText w:val="%5."/>
      <w:lvlJc w:val="left"/>
      <w:pPr>
        <w:tabs>
          <w:tab w:val="num" w:pos="1558"/>
        </w:tabs>
        <w:ind w:left="1558" w:hanging="360"/>
      </w:pPr>
      <w:rPr>
        <w:rFonts w:cs="Times New Roman" w:hint="default"/>
        <w:b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278"/>
        </w:tabs>
        <w:ind w:left="22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998"/>
        </w:tabs>
        <w:ind w:left="29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18"/>
        </w:tabs>
        <w:ind w:left="37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438"/>
        </w:tabs>
        <w:ind w:left="4438" w:hanging="180"/>
      </w:pPr>
      <w:rPr>
        <w:rFonts w:cs="Times New Roman"/>
      </w:rPr>
    </w:lvl>
  </w:abstractNum>
  <w:abstractNum w:abstractNumId="93" w15:restartNumberingAfterBreak="0">
    <w:nsid w:val="4EBE0943"/>
    <w:multiLevelType w:val="hybridMultilevel"/>
    <w:tmpl w:val="DF72D6C8"/>
    <w:lvl w:ilvl="0" w:tplc="D284B17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4" w15:restartNumberingAfterBreak="0">
    <w:nsid w:val="4F100DCA"/>
    <w:multiLevelType w:val="hybridMultilevel"/>
    <w:tmpl w:val="53EAD37E"/>
    <w:lvl w:ilvl="0" w:tplc="2FD43AAA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EBB2B864">
      <w:start w:val="1"/>
      <w:numFmt w:val="lowerLetter"/>
      <w:lvlText w:val="%2."/>
      <w:lvlJc w:val="left"/>
      <w:pPr>
        <w:ind w:left="1440" w:hanging="360"/>
      </w:pPr>
    </w:lvl>
    <w:lvl w:ilvl="2" w:tplc="7318E234">
      <w:start w:val="1"/>
      <w:numFmt w:val="lowerRoman"/>
      <w:lvlText w:val="%3."/>
      <w:lvlJc w:val="right"/>
      <w:pPr>
        <w:ind w:left="2160" w:hanging="180"/>
      </w:pPr>
    </w:lvl>
    <w:lvl w:ilvl="3" w:tplc="8CEE258C">
      <w:start w:val="1"/>
      <w:numFmt w:val="decimal"/>
      <w:lvlText w:val="%4."/>
      <w:lvlJc w:val="left"/>
      <w:pPr>
        <w:ind w:left="2880" w:hanging="360"/>
      </w:pPr>
    </w:lvl>
    <w:lvl w:ilvl="4" w:tplc="E2126232">
      <w:start w:val="1"/>
      <w:numFmt w:val="lowerLetter"/>
      <w:lvlText w:val="%5."/>
      <w:lvlJc w:val="left"/>
      <w:pPr>
        <w:ind w:left="3600" w:hanging="360"/>
      </w:pPr>
    </w:lvl>
    <w:lvl w:ilvl="5" w:tplc="7A0C8C6C">
      <w:start w:val="1"/>
      <w:numFmt w:val="lowerRoman"/>
      <w:lvlText w:val="%6."/>
      <w:lvlJc w:val="right"/>
      <w:pPr>
        <w:ind w:left="4320" w:hanging="180"/>
      </w:pPr>
    </w:lvl>
    <w:lvl w:ilvl="6" w:tplc="97BA4FCC">
      <w:start w:val="1"/>
      <w:numFmt w:val="decimal"/>
      <w:lvlText w:val="%7."/>
      <w:lvlJc w:val="left"/>
      <w:pPr>
        <w:ind w:left="5040" w:hanging="360"/>
      </w:pPr>
    </w:lvl>
    <w:lvl w:ilvl="7" w:tplc="9B2EA728">
      <w:start w:val="1"/>
      <w:numFmt w:val="lowerLetter"/>
      <w:lvlText w:val="%8."/>
      <w:lvlJc w:val="left"/>
      <w:pPr>
        <w:ind w:left="5760" w:hanging="360"/>
      </w:pPr>
    </w:lvl>
    <w:lvl w:ilvl="8" w:tplc="3C76CE74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1451391"/>
    <w:multiLevelType w:val="hybridMultilevel"/>
    <w:tmpl w:val="ADD073E2"/>
    <w:name w:val="WW8Num153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20438AF"/>
    <w:multiLevelType w:val="hybridMultilevel"/>
    <w:tmpl w:val="8C203972"/>
    <w:lvl w:ilvl="0" w:tplc="2C84386C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26404E5"/>
    <w:multiLevelType w:val="hybridMultilevel"/>
    <w:tmpl w:val="0CCC42A6"/>
    <w:name w:val="WW8Num1533"/>
    <w:lvl w:ilvl="0" w:tplc="6436C95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3536211"/>
    <w:multiLevelType w:val="multilevel"/>
    <w:tmpl w:val="D1E48D9E"/>
    <w:styleLink w:val="WWNum7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99" w15:restartNumberingAfterBreak="0">
    <w:nsid w:val="53F10E64"/>
    <w:multiLevelType w:val="hybridMultilevel"/>
    <w:tmpl w:val="51EA1618"/>
    <w:lvl w:ilvl="0" w:tplc="B1EC17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FFECA26">
      <w:start w:val="1"/>
      <w:numFmt w:val="upperRoman"/>
      <w:pStyle w:val="1Styl1rzymski"/>
      <w:lvlText w:val="%4."/>
      <w:lvlJc w:val="righ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40C2A63"/>
    <w:multiLevelType w:val="multilevel"/>
    <w:tmpl w:val="C8BE9BD8"/>
    <w:styleLink w:val="mam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553F13EA"/>
    <w:multiLevelType w:val="hybridMultilevel"/>
    <w:tmpl w:val="4DECAD06"/>
    <w:lvl w:ilvl="0" w:tplc="60C004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6A42472"/>
    <w:multiLevelType w:val="hybridMultilevel"/>
    <w:tmpl w:val="93FCAFEE"/>
    <w:lvl w:ilvl="0" w:tplc="BB7E51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708095F"/>
    <w:multiLevelType w:val="multilevel"/>
    <w:tmpl w:val="EE5617D8"/>
    <w:styleLink w:val="WWNum1"/>
    <w:lvl w:ilvl="0">
      <w:start w:val="1"/>
      <w:numFmt w:val="decimal"/>
      <w:lvlText w:val="%1."/>
      <w:lvlJc w:val="left"/>
      <w:rPr>
        <w:rFonts w:eastAsia="Times New Roman" w:cs="Times New Roman"/>
        <w:b/>
        <w:bCs/>
      </w:rPr>
    </w:lvl>
    <w:lvl w:ilvl="1">
      <w:start w:val="1"/>
      <w:numFmt w:val="decimal"/>
      <w:lvlText w:val="%1.%2."/>
      <w:lvlJc w:val="left"/>
      <w:rPr>
        <w:rFonts w:cs="Times New Roman"/>
        <w:b/>
        <w:bCs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04" w15:restartNumberingAfterBreak="0">
    <w:nsid w:val="57B75E23"/>
    <w:multiLevelType w:val="hybridMultilevel"/>
    <w:tmpl w:val="C73E188C"/>
    <w:lvl w:ilvl="0" w:tplc="31E446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B6C07EE"/>
    <w:multiLevelType w:val="hybridMultilevel"/>
    <w:tmpl w:val="3F0C238E"/>
    <w:lvl w:ilvl="0" w:tplc="46C8F2AC">
      <w:start w:val="1"/>
      <w:numFmt w:val="decimal"/>
      <w:pStyle w:val="Listapunktowana21"/>
      <w:lvlText w:val="%1. 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  <w:sz w:val="24"/>
        <w:szCs w:val="24"/>
      </w:rPr>
    </w:lvl>
    <w:lvl w:ilvl="1" w:tplc="88FE06D2">
      <w:start w:val="1"/>
      <w:numFmt w:val="bullet"/>
      <w:lvlText w:val=""/>
      <w:lvlJc w:val="left"/>
      <w:pPr>
        <w:tabs>
          <w:tab w:val="num" w:pos="966"/>
        </w:tabs>
        <w:ind w:left="966" w:hanging="283"/>
      </w:pPr>
      <w:rPr>
        <w:rFonts w:ascii="Symbol" w:hAnsi="Symbol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cs="Times New Roman"/>
      </w:rPr>
    </w:lvl>
  </w:abstractNum>
  <w:abstractNum w:abstractNumId="106" w15:restartNumberingAfterBreak="0">
    <w:nsid w:val="5C0B1C75"/>
    <w:multiLevelType w:val="hybridMultilevel"/>
    <w:tmpl w:val="78FE4A8A"/>
    <w:lvl w:ilvl="0" w:tplc="073841E4">
      <w:start w:val="10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32C9FEC">
      <w:start w:val="1"/>
      <w:numFmt w:val="lowerLetter"/>
      <w:lvlText w:val="%2."/>
      <w:lvlJc w:val="left"/>
      <w:pPr>
        <w:ind w:left="1440" w:hanging="360"/>
      </w:pPr>
    </w:lvl>
    <w:lvl w:ilvl="2" w:tplc="8BC20F6A">
      <w:start w:val="1"/>
      <w:numFmt w:val="lowerRoman"/>
      <w:lvlText w:val="%3."/>
      <w:lvlJc w:val="right"/>
      <w:pPr>
        <w:ind w:left="2160" w:hanging="180"/>
      </w:pPr>
    </w:lvl>
    <w:lvl w:ilvl="3" w:tplc="9D38EB88">
      <w:start w:val="1"/>
      <w:numFmt w:val="decimal"/>
      <w:lvlText w:val="%4."/>
      <w:lvlJc w:val="left"/>
      <w:pPr>
        <w:ind w:left="2880" w:hanging="360"/>
      </w:pPr>
    </w:lvl>
    <w:lvl w:ilvl="4" w:tplc="677C9AD6">
      <w:start w:val="1"/>
      <w:numFmt w:val="lowerLetter"/>
      <w:lvlText w:val="%5."/>
      <w:lvlJc w:val="left"/>
      <w:pPr>
        <w:ind w:left="3600" w:hanging="360"/>
      </w:pPr>
    </w:lvl>
    <w:lvl w:ilvl="5" w:tplc="A1CC9D2E">
      <w:start w:val="1"/>
      <w:numFmt w:val="lowerRoman"/>
      <w:lvlText w:val="%6."/>
      <w:lvlJc w:val="right"/>
      <w:pPr>
        <w:ind w:left="4320" w:hanging="180"/>
      </w:pPr>
    </w:lvl>
    <w:lvl w:ilvl="6" w:tplc="56D81FDE">
      <w:start w:val="1"/>
      <w:numFmt w:val="decimal"/>
      <w:lvlText w:val="%7."/>
      <w:lvlJc w:val="left"/>
      <w:pPr>
        <w:ind w:left="5040" w:hanging="360"/>
      </w:pPr>
    </w:lvl>
    <w:lvl w:ilvl="7" w:tplc="E7C066FE">
      <w:start w:val="1"/>
      <w:numFmt w:val="lowerLetter"/>
      <w:lvlText w:val="%8."/>
      <w:lvlJc w:val="left"/>
      <w:pPr>
        <w:ind w:left="5760" w:hanging="360"/>
      </w:pPr>
    </w:lvl>
    <w:lvl w:ilvl="8" w:tplc="73668A6E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CA31A15"/>
    <w:multiLevelType w:val="singleLevel"/>
    <w:tmpl w:val="CB981644"/>
    <w:name w:val="Tiret 0"/>
    <w:styleLink w:val="WWNum311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8" w15:restartNumberingAfterBreak="0">
    <w:nsid w:val="5CB856EF"/>
    <w:multiLevelType w:val="hybridMultilevel"/>
    <w:tmpl w:val="BE008E2C"/>
    <w:lvl w:ilvl="0" w:tplc="B8E0F5C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EE516C">
      <w:start w:val="1"/>
      <w:numFmt w:val="lowerLetter"/>
      <w:lvlText w:val="%2"/>
      <w:lvlJc w:val="left"/>
      <w:pPr>
        <w:ind w:left="73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F2A3B0">
      <w:start w:val="1"/>
      <w:numFmt w:val="lowerRoman"/>
      <w:lvlText w:val="%3"/>
      <w:lvlJc w:val="left"/>
      <w:pPr>
        <w:ind w:left="111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EC0364">
      <w:start w:val="4"/>
      <w:numFmt w:val="lowerLetter"/>
      <w:lvlRestart w:val="0"/>
      <w:lvlText w:val="%4)"/>
      <w:lvlJc w:val="left"/>
      <w:pPr>
        <w:ind w:left="17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222A2E">
      <w:start w:val="1"/>
      <w:numFmt w:val="lowerLetter"/>
      <w:lvlText w:val="%5"/>
      <w:lvlJc w:val="left"/>
      <w:pPr>
        <w:ind w:left="221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98EC0C">
      <w:start w:val="1"/>
      <w:numFmt w:val="lowerRoman"/>
      <w:lvlText w:val="%6"/>
      <w:lvlJc w:val="left"/>
      <w:pPr>
        <w:ind w:left="293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94D138">
      <w:start w:val="1"/>
      <w:numFmt w:val="decimal"/>
      <w:lvlText w:val="%7"/>
      <w:lvlJc w:val="left"/>
      <w:pPr>
        <w:ind w:left="365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5489EC">
      <w:start w:val="1"/>
      <w:numFmt w:val="lowerLetter"/>
      <w:lvlText w:val="%8"/>
      <w:lvlJc w:val="left"/>
      <w:pPr>
        <w:ind w:left="437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E24BE4">
      <w:start w:val="1"/>
      <w:numFmt w:val="lowerRoman"/>
      <w:lvlText w:val="%9"/>
      <w:lvlJc w:val="left"/>
      <w:pPr>
        <w:ind w:left="509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D681FBB"/>
    <w:multiLevelType w:val="hybridMultilevel"/>
    <w:tmpl w:val="EAB6DB70"/>
    <w:lvl w:ilvl="0" w:tplc="E514B8B4">
      <w:start w:val="1"/>
      <w:numFmt w:val="decimal"/>
      <w:lvlText w:val="%1)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CE60B71A">
      <w:start w:val="1"/>
      <w:numFmt w:val="lowerLetter"/>
      <w:lvlText w:val="%2."/>
      <w:lvlJc w:val="left"/>
      <w:pPr>
        <w:ind w:left="1440" w:hanging="360"/>
      </w:pPr>
    </w:lvl>
    <w:lvl w:ilvl="2" w:tplc="FFD895F4">
      <w:start w:val="1"/>
      <w:numFmt w:val="lowerRoman"/>
      <w:lvlText w:val="%3."/>
      <w:lvlJc w:val="right"/>
      <w:pPr>
        <w:ind w:left="2160" w:hanging="180"/>
      </w:pPr>
    </w:lvl>
    <w:lvl w:ilvl="3" w:tplc="365CAE6E">
      <w:start w:val="1"/>
      <w:numFmt w:val="decimal"/>
      <w:lvlText w:val="%4."/>
      <w:lvlJc w:val="left"/>
      <w:pPr>
        <w:ind w:left="2880" w:hanging="360"/>
      </w:pPr>
    </w:lvl>
    <w:lvl w:ilvl="4" w:tplc="5E541AC8">
      <w:start w:val="1"/>
      <w:numFmt w:val="lowerLetter"/>
      <w:lvlText w:val="%5."/>
      <w:lvlJc w:val="left"/>
      <w:pPr>
        <w:ind w:left="3600" w:hanging="360"/>
      </w:pPr>
    </w:lvl>
    <w:lvl w:ilvl="5" w:tplc="BB02C2CA">
      <w:start w:val="1"/>
      <w:numFmt w:val="lowerRoman"/>
      <w:lvlText w:val="%6."/>
      <w:lvlJc w:val="right"/>
      <w:pPr>
        <w:ind w:left="4320" w:hanging="180"/>
      </w:pPr>
    </w:lvl>
    <w:lvl w:ilvl="6" w:tplc="3E28E9B2">
      <w:start w:val="1"/>
      <w:numFmt w:val="decimal"/>
      <w:lvlText w:val="%7."/>
      <w:lvlJc w:val="left"/>
      <w:pPr>
        <w:ind w:left="5040" w:hanging="360"/>
      </w:pPr>
    </w:lvl>
    <w:lvl w:ilvl="7" w:tplc="022EEEC2">
      <w:start w:val="1"/>
      <w:numFmt w:val="lowerLetter"/>
      <w:lvlText w:val="%8."/>
      <w:lvlJc w:val="left"/>
      <w:pPr>
        <w:ind w:left="5760" w:hanging="360"/>
      </w:pPr>
    </w:lvl>
    <w:lvl w:ilvl="8" w:tplc="2AA8D714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D6D6A0F"/>
    <w:multiLevelType w:val="hybridMultilevel"/>
    <w:tmpl w:val="E4EE02E2"/>
    <w:lvl w:ilvl="0" w:tplc="DB8E99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DAB29B5"/>
    <w:multiLevelType w:val="hybridMultilevel"/>
    <w:tmpl w:val="945ACC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3" w15:restartNumberingAfterBreak="0">
    <w:nsid w:val="5DDE4877"/>
    <w:multiLevelType w:val="hybridMultilevel"/>
    <w:tmpl w:val="44722680"/>
    <w:lvl w:ilvl="0" w:tplc="5AAE347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F656843"/>
    <w:multiLevelType w:val="hybridMultilevel"/>
    <w:tmpl w:val="C86C75B2"/>
    <w:lvl w:ilvl="0" w:tplc="B748BF6E">
      <w:start w:val="3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1A1C5A"/>
    <w:multiLevelType w:val="hybridMultilevel"/>
    <w:tmpl w:val="6E344AE6"/>
    <w:lvl w:ilvl="0" w:tplc="88B656C0">
      <w:start w:val="1"/>
      <w:numFmt w:val="upperLetter"/>
      <w:lvlText w:val="%1."/>
      <w:lvlJc w:val="left"/>
      <w:pPr>
        <w:ind w:left="475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475" w:hanging="360"/>
      </w:pPr>
    </w:lvl>
    <w:lvl w:ilvl="2" w:tplc="0415001B" w:tentative="1">
      <w:start w:val="1"/>
      <w:numFmt w:val="lowerRoman"/>
      <w:lvlText w:val="%3."/>
      <w:lvlJc w:val="right"/>
      <w:pPr>
        <w:ind w:left="6195" w:hanging="180"/>
      </w:pPr>
    </w:lvl>
    <w:lvl w:ilvl="3" w:tplc="0415000F" w:tentative="1">
      <w:start w:val="1"/>
      <w:numFmt w:val="decimal"/>
      <w:lvlText w:val="%4."/>
      <w:lvlJc w:val="left"/>
      <w:pPr>
        <w:ind w:left="6915" w:hanging="360"/>
      </w:pPr>
    </w:lvl>
    <w:lvl w:ilvl="4" w:tplc="04150019" w:tentative="1">
      <w:start w:val="1"/>
      <w:numFmt w:val="lowerLetter"/>
      <w:lvlText w:val="%5."/>
      <w:lvlJc w:val="left"/>
      <w:pPr>
        <w:ind w:left="7635" w:hanging="360"/>
      </w:pPr>
    </w:lvl>
    <w:lvl w:ilvl="5" w:tplc="0415001B" w:tentative="1">
      <w:start w:val="1"/>
      <w:numFmt w:val="lowerRoman"/>
      <w:lvlText w:val="%6."/>
      <w:lvlJc w:val="right"/>
      <w:pPr>
        <w:ind w:left="8355" w:hanging="180"/>
      </w:pPr>
    </w:lvl>
    <w:lvl w:ilvl="6" w:tplc="0415000F" w:tentative="1">
      <w:start w:val="1"/>
      <w:numFmt w:val="decimal"/>
      <w:lvlText w:val="%7."/>
      <w:lvlJc w:val="left"/>
      <w:pPr>
        <w:ind w:left="9075" w:hanging="360"/>
      </w:pPr>
    </w:lvl>
    <w:lvl w:ilvl="7" w:tplc="04150019" w:tentative="1">
      <w:start w:val="1"/>
      <w:numFmt w:val="lowerLetter"/>
      <w:lvlText w:val="%8."/>
      <w:lvlJc w:val="left"/>
      <w:pPr>
        <w:ind w:left="9795" w:hanging="360"/>
      </w:pPr>
    </w:lvl>
    <w:lvl w:ilvl="8" w:tplc="041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16" w15:restartNumberingAfterBreak="0">
    <w:nsid w:val="61025256"/>
    <w:multiLevelType w:val="multilevel"/>
    <w:tmpl w:val="C8C010FE"/>
    <w:lvl w:ilvl="0">
      <w:start w:val="1"/>
      <w:numFmt w:val="decimal"/>
      <w:pStyle w:val="um-zakres2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61106897"/>
    <w:multiLevelType w:val="multilevel"/>
    <w:tmpl w:val="954CF2B0"/>
    <w:styleLink w:val="Styl2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118" w15:restartNumberingAfterBreak="0">
    <w:nsid w:val="629669F4"/>
    <w:multiLevelType w:val="hybridMultilevel"/>
    <w:tmpl w:val="27E6108E"/>
    <w:lvl w:ilvl="0" w:tplc="65DE913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9" w15:restartNumberingAfterBreak="0">
    <w:nsid w:val="62C26FB1"/>
    <w:multiLevelType w:val="multilevel"/>
    <w:tmpl w:val="E58E1434"/>
    <w:styleLink w:val="Styl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20" w15:restartNumberingAfterBreak="0">
    <w:nsid w:val="630864F2"/>
    <w:multiLevelType w:val="hybridMultilevel"/>
    <w:tmpl w:val="AE547A2E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bCs w:val="0"/>
        <w:i w:val="0"/>
        <w:iCs w:val="0"/>
        <w:color w:val="000000"/>
        <w:sz w:val="24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4461DDD"/>
    <w:multiLevelType w:val="hybridMultilevel"/>
    <w:tmpl w:val="42C00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E6910E">
      <w:start w:val="1"/>
      <w:numFmt w:val="decimal"/>
      <w:lvlText w:val="%2."/>
      <w:lvlJc w:val="left"/>
      <w:pPr>
        <w:ind w:left="1440" w:hanging="360"/>
      </w:pPr>
      <w:rPr>
        <w:b w:val="0"/>
        <w:bCs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886A93"/>
    <w:multiLevelType w:val="multilevel"/>
    <w:tmpl w:val="B31019F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123" w15:restartNumberingAfterBreak="0">
    <w:nsid w:val="66743F8B"/>
    <w:multiLevelType w:val="hybridMultilevel"/>
    <w:tmpl w:val="7F928282"/>
    <w:lvl w:ilvl="0" w:tplc="1D2C71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7F61B3"/>
    <w:multiLevelType w:val="hybridMultilevel"/>
    <w:tmpl w:val="7E60CD52"/>
    <w:lvl w:ilvl="0" w:tplc="4FB66EA8">
      <w:start w:val="1"/>
      <w:numFmt w:val="decimal"/>
      <w:lvlText w:val="%1."/>
      <w:lvlJc w:val="left"/>
      <w:pPr>
        <w:tabs>
          <w:tab w:val="num" w:pos="838"/>
        </w:tabs>
        <w:ind w:left="838" w:hanging="360"/>
      </w:pPr>
      <w:rPr>
        <w:rFonts w:cs="Times New Roman"/>
        <w:b w:val="0"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BB56F3"/>
    <w:multiLevelType w:val="hybridMultilevel"/>
    <w:tmpl w:val="B1848FD0"/>
    <w:lvl w:ilvl="0" w:tplc="8C82D03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961048A"/>
    <w:multiLevelType w:val="multilevel"/>
    <w:tmpl w:val="C8120140"/>
    <w:styleLink w:val="WWNum8"/>
    <w:lvl w:ilvl="0">
      <w:start w:val="5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7" w15:restartNumberingAfterBreak="0">
    <w:nsid w:val="69844B92"/>
    <w:multiLevelType w:val="hybridMultilevel"/>
    <w:tmpl w:val="3ABC91E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 w15:restartNumberingAfterBreak="0">
    <w:nsid w:val="6ABC0B97"/>
    <w:multiLevelType w:val="hybridMultilevel"/>
    <w:tmpl w:val="B17C5D8A"/>
    <w:lvl w:ilvl="0" w:tplc="D284B17E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9" w15:restartNumberingAfterBreak="0">
    <w:nsid w:val="6F6F42F8"/>
    <w:multiLevelType w:val="hybridMultilevel"/>
    <w:tmpl w:val="287EBAD4"/>
    <w:styleLink w:val="WWNum271"/>
    <w:lvl w:ilvl="0" w:tplc="C7FA5FDC">
      <w:start w:val="2"/>
      <w:numFmt w:val="upperLetter"/>
      <w:lvlText w:val="%1."/>
      <w:lvlJc w:val="left"/>
      <w:pPr>
        <w:tabs>
          <w:tab w:val="num" w:pos="1558"/>
        </w:tabs>
        <w:ind w:left="155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7089135F"/>
    <w:multiLevelType w:val="multilevel"/>
    <w:tmpl w:val="A050C7C2"/>
    <w:styleLink w:val="WWNum30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1" w15:restartNumberingAfterBreak="0">
    <w:nsid w:val="74E557C5"/>
    <w:multiLevelType w:val="hybridMultilevel"/>
    <w:tmpl w:val="F716B2FC"/>
    <w:lvl w:ilvl="0" w:tplc="319A2DB4">
      <w:start w:val="10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3B1D65"/>
    <w:multiLevelType w:val="multilevel"/>
    <w:tmpl w:val="3216C9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3" w15:restartNumberingAfterBreak="0">
    <w:nsid w:val="75F57C1F"/>
    <w:multiLevelType w:val="hybridMultilevel"/>
    <w:tmpl w:val="FF00441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4" w15:restartNumberingAfterBreak="0">
    <w:nsid w:val="76AF79C9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5" w15:restartNumberingAfterBreak="0">
    <w:nsid w:val="77386971"/>
    <w:multiLevelType w:val="multilevel"/>
    <w:tmpl w:val="D0306B80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i w:val="0"/>
        <w:iCs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136" w15:restartNumberingAfterBreak="0">
    <w:nsid w:val="77387070"/>
    <w:multiLevelType w:val="hybridMultilevel"/>
    <w:tmpl w:val="8FA42624"/>
    <w:lvl w:ilvl="0" w:tplc="D284B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9310EE6"/>
    <w:multiLevelType w:val="hybridMultilevel"/>
    <w:tmpl w:val="627C836C"/>
    <w:lvl w:ilvl="0" w:tplc="3CCA7BBA">
      <w:start w:val="2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C8F444D"/>
    <w:multiLevelType w:val="multilevel"/>
    <w:tmpl w:val="D73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9" w15:restartNumberingAfterBreak="0">
    <w:nsid w:val="7D8EC8FF"/>
    <w:multiLevelType w:val="hybridMultilevel"/>
    <w:tmpl w:val="BF86F5F8"/>
    <w:lvl w:ilvl="0" w:tplc="F294D5B2">
      <w:start w:val="1"/>
      <w:numFmt w:val="decimal"/>
      <w:lvlText w:val="%1)"/>
      <w:lvlJc w:val="left"/>
      <w:pPr>
        <w:ind w:left="1080" w:hanging="360"/>
      </w:pPr>
    </w:lvl>
    <w:lvl w:ilvl="1" w:tplc="A47A8806">
      <w:start w:val="1"/>
      <w:numFmt w:val="lowerLetter"/>
      <w:lvlText w:val="%2."/>
      <w:lvlJc w:val="left"/>
      <w:pPr>
        <w:ind w:left="1800" w:hanging="360"/>
      </w:pPr>
    </w:lvl>
    <w:lvl w:ilvl="2" w:tplc="B3F6848A">
      <w:start w:val="1"/>
      <w:numFmt w:val="lowerRoman"/>
      <w:lvlText w:val="%3."/>
      <w:lvlJc w:val="right"/>
      <w:pPr>
        <w:ind w:left="2520" w:hanging="180"/>
      </w:pPr>
    </w:lvl>
    <w:lvl w:ilvl="3" w:tplc="3FFAB1BA">
      <w:start w:val="1"/>
      <w:numFmt w:val="decimal"/>
      <w:lvlText w:val="%4."/>
      <w:lvlJc w:val="left"/>
      <w:pPr>
        <w:ind w:left="3240" w:hanging="360"/>
      </w:pPr>
    </w:lvl>
    <w:lvl w:ilvl="4" w:tplc="AE464BC2">
      <w:start w:val="1"/>
      <w:numFmt w:val="lowerLetter"/>
      <w:lvlText w:val="%5."/>
      <w:lvlJc w:val="left"/>
      <w:pPr>
        <w:ind w:left="3960" w:hanging="360"/>
      </w:pPr>
    </w:lvl>
    <w:lvl w:ilvl="5" w:tplc="A03CD018">
      <w:start w:val="1"/>
      <w:numFmt w:val="lowerRoman"/>
      <w:lvlText w:val="%6."/>
      <w:lvlJc w:val="right"/>
      <w:pPr>
        <w:ind w:left="4680" w:hanging="180"/>
      </w:pPr>
    </w:lvl>
    <w:lvl w:ilvl="6" w:tplc="E170441C">
      <w:start w:val="1"/>
      <w:numFmt w:val="decimal"/>
      <w:lvlText w:val="%7."/>
      <w:lvlJc w:val="left"/>
      <w:pPr>
        <w:ind w:left="5400" w:hanging="360"/>
      </w:pPr>
    </w:lvl>
    <w:lvl w:ilvl="7" w:tplc="430EE744">
      <w:start w:val="1"/>
      <w:numFmt w:val="lowerLetter"/>
      <w:lvlText w:val="%8."/>
      <w:lvlJc w:val="left"/>
      <w:pPr>
        <w:ind w:left="6120" w:hanging="360"/>
      </w:pPr>
    </w:lvl>
    <w:lvl w:ilvl="8" w:tplc="DC82EFEA">
      <w:start w:val="1"/>
      <w:numFmt w:val="lowerRoman"/>
      <w:lvlText w:val="%9."/>
      <w:lvlJc w:val="right"/>
      <w:pPr>
        <w:ind w:left="6840" w:hanging="180"/>
      </w:pPr>
    </w:lvl>
  </w:abstractNum>
  <w:abstractNum w:abstractNumId="140" w15:restartNumberingAfterBreak="0">
    <w:nsid w:val="7DCF34B7"/>
    <w:multiLevelType w:val="hybridMultilevel"/>
    <w:tmpl w:val="3BE67852"/>
    <w:name w:val="WW8Num1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 w16cid:durableId="213976304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7702545">
    <w:abstractNumId w:val="105"/>
  </w:num>
  <w:num w:numId="3" w16cid:durableId="1701590329">
    <w:abstractNumId w:val="92"/>
  </w:num>
  <w:num w:numId="4" w16cid:durableId="344132594">
    <w:abstractNumId w:val="39"/>
  </w:num>
  <w:num w:numId="5" w16cid:durableId="1372145951">
    <w:abstractNumId w:val="98"/>
  </w:num>
  <w:num w:numId="6" w16cid:durableId="2133597323">
    <w:abstractNumId w:val="124"/>
  </w:num>
  <w:num w:numId="7" w16cid:durableId="163520617">
    <w:abstractNumId w:val="80"/>
  </w:num>
  <w:num w:numId="8" w16cid:durableId="1972859644">
    <w:abstractNumId w:val="69"/>
  </w:num>
  <w:num w:numId="9" w16cid:durableId="2074813434">
    <w:abstractNumId w:val="119"/>
  </w:num>
  <w:num w:numId="10" w16cid:durableId="1071731303">
    <w:abstractNumId w:val="49"/>
  </w:num>
  <w:num w:numId="11" w16cid:durableId="1052651040">
    <w:abstractNumId w:val="43"/>
  </w:num>
  <w:num w:numId="12" w16cid:durableId="1066730431">
    <w:abstractNumId w:val="38"/>
  </w:num>
  <w:num w:numId="13" w16cid:durableId="29303499">
    <w:abstractNumId w:val="77"/>
  </w:num>
  <w:num w:numId="14" w16cid:durableId="1620795137">
    <w:abstractNumId w:val="37"/>
  </w:num>
  <w:num w:numId="15" w16cid:durableId="1965771909">
    <w:abstractNumId w:val="73"/>
  </w:num>
  <w:num w:numId="16" w16cid:durableId="191459066">
    <w:abstractNumId w:val="99"/>
  </w:num>
  <w:num w:numId="17" w16cid:durableId="282613081">
    <w:abstractNumId w:val="121"/>
  </w:num>
  <w:num w:numId="18" w16cid:durableId="78211812">
    <w:abstractNumId w:val="55"/>
  </w:num>
  <w:num w:numId="19" w16cid:durableId="1455294148">
    <w:abstractNumId w:val="104"/>
  </w:num>
  <w:num w:numId="20" w16cid:durableId="329454618">
    <w:abstractNumId w:val="102"/>
  </w:num>
  <w:num w:numId="21" w16cid:durableId="357630460">
    <w:abstractNumId w:val="120"/>
  </w:num>
  <w:num w:numId="22" w16cid:durableId="790243418">
    <w:abstractNumId w:val="141"/>
  </w:num>
  <w:num w:numId="23" w16cid:durableId="1815415850">
    <w:abstractNumId w:val="48"/>
  </w:num>
  <w:num w:numId="24" w16cid:durableId="556552959">
    <w:abstractNumId w:val="91"/>
  </w:num>
  <w:num w:numId="25" w16cid:durableId="1002121482">
    <w:abstractNumId w:val="57"/>
  </w:num>
  <w:num w:numId="26" w16cid:durableId="131560278">
    <w:abstractNumId w:val="79"/>
  </w:num>
  <w:num w:numId="27" w16cid:durableId="79563187">
    <w:abstractNumId w:val="130"/>
  </w:num>
  <w:num w:numId="28" w16cid:durableId="1343163576">
    <w:abstractNumId w:val="116"/>
  </w:num>
  <w:num w:numId="29" w16cid:durableId="194277388">
    <w:abstractNumId w:val="107"/>
    <w:lvlOverride w:ilvl="0">
      <w:startOverride w:val="1"/>
    </w:lvlOverride>
  </w:num>
  <w:num w:numId="30" w16cid:durableId="1239826894">
    <w:abstractNumId w:val="107"/>
  </w:num>
  <w:num w:numId="31" w16cid:durableId="262494451">
    <w:abstractNumId w:val="44"/>
  </w:num>
  <w:num w:numId="32" w16cid:durableId="77483252">
    <w:abstractNumId w:val="100"/>
  </w:num>
  <w:num w:numId="33" w16cid:durableId="1972251637">
    <w:abstractNumId w:val="67"/>
  </w:num>
  <w:num w:numId="34" w16cid:durableId="1446005364">
    <w:abstractNumId w:val="52"/>
  </w:num>
  <w:num w:numId="35" w16cid:durableId="648561021">
    <w:abstractNumId w:val="53"/>
  </w:num>
  <w:num w:numId="36" w16cid:durableId="1778286298">
    <w:abstractNumId w:val="129"/>
  </w:num>
  <w:num w:numId="37" w16cid:durableId="227501539">
    <w:abstractNumId w:val="86"/>
    <w:lvlOverride w:ilvl="0">
      <w:startOverride w:val="1"/>
    </w:lvlOverride>
  </w:num>
  <w:num w:numId="38" w16cid:durableId="481894593">
    <w:abstractNumId w:val="64"/>
  </w:num>
  <w:num w:numId="39" w16cid:durableId="789202140">
    <w:abstractNumId w:val="103"/>
  </w:num>
  <w:num w:numId="40" w16cid:durableId="1698695383">
    <w:abstractNumId w:val="82"/>
  </w:num>
  <w:num w:numId="41" w16cid:durableId="1823959347">
    <w:abstractNumId w:val="117"/>
  </w:num>
  <w:num w:numId="42" w16cid:durableId="523638387">
    <w:abstractNumId w:val="126"/>
  </w:num>
  <w:num w:numId="43" w16cid:durableId="1337687195">
    <w:abstractNumId w:val="62"/>
  </w:num>
  <w:num w:numId="44" w16cid:durableId="370232299">
    <w:abstractNumId w:val="75"/>
  </w:num>
  <w:num w:numId="45" w16cid:durableId="1402412303">
    <w:abstractNumId w:val="35"/>
  </w:num>
  <w:num w:numId="46" w16cid:durableId="1567951252">
    <w:abstractNumId w:val="2"/>
  </w:num>
  <w:num w:numId="47" w16cid:durableId="525825741">
    <w:abstractNumId w:val="1"/>
  </w:num>
  <w:num w:numId="48" w16cid:durableId="1169322563">
    <w:abstractNumId w:val="0"/>
  </w:num>
  <w:num w:numId="49" w16cid:durableId="931351412">
    <w:abstractNumId w:val="134"/>
  </w:num>
  <w:num w:numId="50" w16cid:durableId="96851013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135178921">
    <w:abstractNumId w:val="3"/>
  </w:num>
  <w:num w:numId="52" w16cid:durableId="1506090298">
    <w:abstractNumId w:val="72"/>
  </w:num>
  <w:num w:numId="53" w16cid:durableId="1921982379">
    <w:abstractNumId w:val="96"/>
  </w:num>
  <w:num w:numId="54" w16cid:durableId="390620324">
    <w:abstractNumId w:val="85"/>
  </w:num>
  <w:num w:numId="55" w16cid:durableId="481116552">
    <w:abstractNumId w:val="83"/>
  </w:num>
  <w:num w:numId="56" w16cid:durableId="931089992">
    <w:abstractNumId w:val="114"/>
  </w:num>
  <w:num w:numId="57" w16cid:durableId="809518269">
    <w:abstractNumId w:val="33"/>
  </w:num>
  <w:num w:numId="58" w16cid:durableId="1170415041">
    <w:abstractNumId w:val="89"/>
  </w:num>
  <w:num w:numId="59" w16cid:durableId="414321991">
    <w:abstractNumId w:val="50"/>
  </w:num>
  <w:num w:numId="60" w16cid:durableId="1174493859">
    <w:abstractNumId w:val="108"/>
  </w:num>
  <w:num w:numId="61" w16cid:durableId="2103649692">
    <w:abstractNumId w:val="54"/>
  </w:num>
  <w:num w:numId="62" w16cid:durableId="1949583548">
    <w:abstractNumId w:val="36"/>
  </w:num>
  <w:num w:numId="63" w16cid:durableId="1588268186">
    <w:abstractNumId w:val="60"/>
  </w:num>
  <w:num w:numId="64" w16cid:durableId="1915581653">
    <w:abstractNumId w:val="113"/>
  </w:num>
  <w:num w:numId="65" w16cid:durableId="964964589">
    <w:abstractNumId w:val="58"/>
  </w:num>
  <w:num w:numId="66" w16cid:durableId="297296846">
    <w:abstractNumId w:val="61"/>
  </w:num>
  <w:num w:numId="67" w16cid:durableId="912351859">
    <w:abstractNumId w:val="56"/>
  </w:num>
  <w:num w:numId="68" w16cid:durableId="587813305">
    <w:abstractNumId w:val="125"/>
  </w:num>
  <w:num w:numId="69" w16cid:durableId="369108225">
    <w:abstractNumId w:val="118"/>
  </w:num>
  <w:num w:numId="70" w16cid:durableId="1830822367">
    <w:abstractNumId w:val="47"/>
  </w:num>
  <w:num w:numId="71" w16cid:durableId="628977629">
    <w:abstractNumId w:val="78"/>
  </w:num>
  <w:num w:numId="72" w16cid:durableId="316691233">
    <w:abstractNumId w:val="111"/>
  </w:num>
  <w:num w:numId="73" w16cid:durableId="1223754740">
    <w:abstractNumId w:val="93"/>
  </w:num>
  <w:num w:numId="74" w16cid:durableId="1212234904">
    <w:abstractNumId w:val="123"/>
  </w:num>
  <w:num w:numId="75" w16cid:durableId="1102453905">
    <w:abstractNumId w:val="87"/>
  </w:num>
  <w:num w:numId="76" w16cid:durableId="849683864">
    <w:abstractNumId w:val="34"/>
  </w:num>
  <w:num w:numId="77" w16cid:durableId="1784376639">
    <w:abstractNumId w:val="95"/>
  </w:num>
  <w:num w:numId="78" w16cid:durableId="121769910">
    <w:abstractNumId w:val="25"/>
  </w:num>
  <w:num w:numId="79" w16cid:durableId="1944219265">
    <w:abstractNumId w:val="31"/>
  </w:num>
  <w:num w:numId="80" w16cid:durableId="319578837">
    <w:abstractNumId w:val="115"/>
  </w:num>
  <w:num w:numId="81" w16cid:durableId="1537812729">
    <w:abstractNumId w:val="59"/>
  </w:num>
  <w:num w:numId="82" w16cid:durableId="1172068087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358893787">
    <w:abstractNumId w:val="46"/>
  </w:num>
  <w:num w:numId="84" w16cid:durableId="1807964299">
    <w:abstractNumId w:val="127"/>
  </w:num>
  <w:num w:numId="85" w16cid:durableId="1399664812">
    <w:abstractNumId w:val="68"/>
  </w:num>
  <w:num w:numId="86" w16cid:durableId="183523394">
    <w:abstractNumId w:val="133"/>
  </w:num>
  <w:num w:numId="87" w16cid:durableId="1777754428">
    <w:abstractNumId w:val="137"/>
  </w:num>
  <w:num w:numId="88" w16cid:durableId="263349353">
    <w:abstractNumId w:val="29"/>
  </w:num>
  <w:num w:numId="89" w16cid:durableId="1199902277">
    <w:abstractNumId w:val="63"/>
  </w:num>
  <w:num w:numId="90" w16cid:durableId="186061223">
    <w:abstractNumId w:val="42"/>
  </w:num>
  <w:num w:numId="91" w16cid:durableId="1982733252">
    <w:abstractNumId w:val="66"/>
  </w:num>
  <w:num w:numId="92" w16cid:durableId="1386299093">
    <w:abstractNumId w:val="88"/>
  </w:num>
  <w:num w:numId="93" w16cid:durableId="988823241">
    <w:abstractNumId w:val="128"/>
  </w:num>
  <w:num w:numId="94" w16cid:durableId="238439865">
    <w:abstractNumId w:val="84"/>
  </w:num>
  <w:num w:numId="95" w16cid:durableId="1324355335">
    <w:abstractNumId w:val="136"/>
  </w:num>
  <w:num w:numId="96" w16cid:durableId="617683310">
    <w:abstractNumId w:val="90"/>
  </w:num>
  <w:num w:numId="97" w16cid:durableId="1504472000">
    <w:abstractNumId w:val="131"/>
  </w:num>
  <w:num w:numId="98" w16cid:durableId="1376810097">
    <w:abstractNumId w:val="112"/>
  </w:num>
  <w:num w:numId="99" w16cid:durableId="1144587121">
    <w:abstractNumId w:val="71"/>
  </w:num>
  <w:num w:numId="100" w16cid:durableId="917403530">
    <w:abstractNumId w:val="76"/>
  </w:num>
  <w:num w:numId="101" w16cid:durableId="716861300">
    <w:abstractNumId w:val="40"/>
  </w:num>
  <w:num w:numId="102" w16cid:durableId="1132095648">
    <w:abstractNumId w:val="4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3" w16cid:durableId="1306013244">
    <w:abstractNumId w:val="51"/>
  </w:num>
  <w:num w:numId="104" w16cid:durableId="278994394">
    <w:abstractNumId w:val="12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5" w16cid:durableId="2044864946">
    <w:abstractNumId w:val="110"/>
  </w:num>
  <w:num w:numId="106" w16cid:durableId="67118633">
    <w:abstractNumId w:val="106"/>
  </w:num>
  <w:num w:numId="107" w16cid:durableId="1803309475">
    <w:abstractNumId w:val="70"/>
  </w:num>
  <w:num w:numId="108" w16cid:durableId="1573200184">
    <w:abstractNumId w:val="94"/>
  </w:num>
  <w:num w:numId="109" w16cid:durableId="1771971347">
    <w:abstractNumId w:val="30"/>
  </w:num>
  <w:num w:numId="110" w16cid:durableId="913929059">
    <w:abstractNumId w:val="139"/>
  </w:num>
  <w:num w:numId="111" w16cid:durableId="1916818482">
    <w:abstractNumId w:val="138"/>
  </w:num>
  <w:num w:numId="112" w16cid:durableId="183638027">
    <w:abstractNumId w:val="135"/>
  </w:num>
  <w:num w:numId="113" w16cid:durableId="1597204926">
    <w:abstractNumId w:val="65"/>
  </w:num>
  <w:num w:numId="114" w16cid:durableId="283847325">
    <w:abstractNumId w:val="132"/>
  </w:num>
  <w:num w:numId="115" w16cid:durableId="1234507137">
    <w:abstractNumId w:val="41"/>
  </w:num>
  <w:num w:numId="116" w16cid:durableId="870611240">
    <w:abstractNumId w:val="101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542"/>
    <w:rsid w:val="00000513"/>
    <w:rsid w:val="00000C66"/>
    <w:rsid w:val="00001694"/>
    <w:rsid w:val="000037DA"/>
    <w:rsid w:val="000039AD"/>
    <w:rsid w:val="00003F78"/>
    <w:rsid w:val="000042DD"/>
    <w:rsid w:val="00005B2E"/>
    <w:rsid w:val="00006861"/>
    <w:rsid w:val="000072F7"/>
    <w:rsid w:val="0001150C"/>
    <w:rsid w:val="00011C77"/>
    <w:rsid w:val="000156D2"/>
    <w:rsid w:val="00020427"/>
    <w:rsid w:val="0002157E"/>
    <w:rsid w:val="00021D61"/>
    <w:rsid w:val="00022FF3"/>
    <w:rsid w:val="000237FF"/>
    <w:rsid w:val="000241F6"/>
    <w:rsid w:val="000243DC"/>
    <w:rsid w:val="0002446E"/>
    <w:rsid w:val="0002487B"/>
    <w:rsid w:val="00024D5C"/>
    <w:rsid w:val="000262C0"/>
    <w:rsid w:val="00026BFF"/>
    <w:rsid w:val="00027643"/>
    <w:rsid w:val="00031B7A"/>
    <w:rsid w:val="00032A13"/>
    <w:rsid w:val="00032EEE"/>
    <w:rsid w:val="0003345D"/>
    <w:rsid w:val="00033CDE"/>
    <w:rsid w:val="00034A35"/>
    <w:rsid w:val="00034A87"/>
    <w:rsid w:val="000368E6"/>
    <w:rsid w:val="00036A3F"/>
    <w:rsid w:val="00037FEE"/>
    <w:rsid w:val="00040F2F"/>
    <w:rsid w:val="000414B2"/>
    <w:rsid w:val="0004180D"/>
    <w:rsid w:val="00043754"/>
    <w:rsid w:val="00043AE5"/>
    <w:rsid w:val="00043CB8"/>
    <w:rsid w:val="000441FA"/>
    <w:rsid w:val="00044BB1"/>
    <w:rsid w:val="000459C5"/>
    <w:rsid w:val="00045CC3"/>
    <w:rsid w:val="000475A1"/>
    <w:rsid w:val="00050BCB"/>
    <w:rsid w:val="00052010"/>
    <w:rsid w:val="000536EE"/>
    <w:rsid w:val="000554C0"/>
    <w:rsid w:val="00056A47"/>
    <w:rsid w:val="0005746D"/>
    <w:rsid w:val="0005787C"/>
    <w:rsid w:val="000633E3"/>
    <w:rsid w:val="00063566"/>
    <w:rsid w:val="000658C8"/>
    <w:rsid w:val="000665AA"/>
    <w:rsid w:val="000679B1"/>
    <w:rsid w:val="00067A94"/>
    <w:rsid w:val="00070B0C"/>
    <w:rsid w:val="0007183B"/>
    <w:rsid w:val="0007191F"/>
    <w:rsid w:val="00072CC8"/>
    <w:rsid w:val="00072F26"/>
    <w:rsid w:val="00073380"/>
    <w:rsid w:val="00073CB1"/>
    <w:rsid w:val="00073D60"/>
    <w:rsid w:val="00074D76"/>
    <w:rsid w:val="000758B9"/>
    <w:rsid w:val="00077711"/>
    <w:rsid w:val="00077962"/>
    <w:rsid w:val="00081DDD"/>
    <w:rsid w:val="00082F90"/>
    <w:rsid w:val="000835E9"/>
    <w:rsid w:val="00083C31"/>
    <w:rsid w:val="00083CF9"/>
    <w:rsid w:val="00086E92"/>
    <w:rsid w:val="00091070"/>
    <w:rsid w:val="0009142B"/>
    <w:rsid w:val="000945DA"/>
    <w:rsid w:val="00094870"/>
    <w:rsid w:val="00094915"/>
    <w:rsid w:val="00094A5E"/>
    <w:rsid w:val="00095FD0"/>
    <w:rsid w:val="00096233"/>
    <w:rsid w:val="00096359"/>
    <w:rsid w:val="0009671D"/>
    <w:rsid w:val="000A00FA"/>
    <w:rsid w:val="000A2513"/>
    <w:rsid w:val="000A3D81"/>
    <w:rsid w:val="000A3DDE"/>
    <w:rsid w:val="000A446A"/>
    <w:rsid w:val="000A504C"/>
    <w:rsid w:val="000A6650"/>
    <w:rsid w:val="000A71A9"/>
    <w:rsid w:val="000A7A7D"/>
    <w:rsid w:val="000B226F"/>
    <w:rsid w:val="000B28A6"/>
    <w:rsid w:val="000B4BA7"/>
    <w:rsid w:val="000B4F9E"/>
    <w:rsid w:val="000B5A6B"/>
    <w:rsid w:val="000B61A6"/>
    <w:rsid w:val="000C00F4"/>
    <w:rsid w:val="000C0279"/>
    <w:rsid w:val="000C17F6"/>
    <w:rsid w:val="000C1872"/>
    <w:rsid w:val="000C3601"/>
    <w:rsid w:val="000C59E7"/>
    <w:rsid w:val="000C717C"/>
    <w:rsid w:val="000C73D4"/>
    <w:rsid w:val="000D100E"/>
    <w:rsid w:val="000D2098"/>
    <w:rsid w:val="000D30CE"/>
    <w:rsid w:val="000D36F3"/>
    <w:rsid w:val="000D3B1E"/>
    <w:rsid w:val="000D3CE9"/>
    <w:rsid w:val="000D3FEB"/>
    <w:rsid w:val="000D5155"/>
    <w:rsid w:val="000D52EC"/>
    <w:rsid w:val="000D52F0"/>
    <w:rsid w:val="000E2021"/>
    <w:rsid w:val="000E3D04"/>
    <w:rsid w:val="000E4730"/>
    <w:rsid w:val="000E602A"/>
    <w:rsid w:val="000E65F6"/>
    <w:rsid w:val="000E7309"/>
    <w:rsid w:val="000E787B"/>
    <w:rsid w:val="000E79B5"/>
    <w:rsid w:val="000F11BE"/>
    <w:rsid w:val="000F11E2"/>
    <w:rsid w:val="000F1E52"/>
    <w:rsid w:val="000F24BD"/>
    <w:rsid w:val="000F269C"/>
    <w:rsid w:val="000F2D9E"/>
    <w:rsid w:val="000F30F8"/>
    <w:rsid w:val="000F31B8"/>
    <w:rsid w:val="000F3ABC"/>
    <w:rsid w:val="000F56D9"/>
    <w:rsid w:val="000F77E8"/>
    <w:rsid w:val="0010094F"/>
    <w:rsid w:val="0010170F"/>
    <w:rsid w:val="0010425A"/>
    <w:rsid w:val="00104A1B"/>
    <w:rsid w:val="00104FC3"/>
    <w:rsid w:val="001068D8"/>
    <w:rsid w:val="00107715"/>
    <w:rsid w:val="001079F8"/>
    <w:rsid w:val="0011059E"/>
    <w:rsid w:val="001113F8"/>
    <w:rsid w:val="001118B6"/>
    <w:rsid w:val="00113456"/>
    <w:rsid w:val="00116787"/>
    <w:rsid w:val="00116F07"/>
    <w:rsid w:val="00117CF0"/>
    <w:rsid w:val="00120226"/>
    <w:rsid w:val="001241E6"/>
    <w:rsid w:val="0012431E"/>
    <w:rsid w:val="00124BAD"/>
    <w:rsid w:val="0012558C"/>
    <w:rsid w:val="001257EB"/>
    <w:rsid w:val="00126352"/>
    <w:rsid w:val="00130334"/>
    <w:rsid w:val="00131A49"/>
    <w:rsid w:val="00131C9F"/>
    <w:rsid w:val="001355A6"/>
    <w:rsid w:val="00136874"/>
    <w:rsid w:val="00140EC6"/>
    <w:rsid w:val="0014124A"/>
    <w:rsid w:val="00141719"/>
    <w:rsid w:val="00142E32"/>
    <w:rsid w:val="0014456E"/>
    <w:rsid w:val="0014461E"/>
    <w:rsid w:val="00147852"/>
    <w:rsid w:val="00151720"/>
    <w:rsid w:val="001526FA"/>
    <w:rsid w:val="001529F3"/>
    <w:rsid w:val="00154800"/>
    <w:rsid w:val="001558F2"/>
    <w:rsid w:val="00155C6F"/>
    <w:rsid w:val="001568E9"/>
    <w:rsid w:val="00156990"/>
    <w:rsid w:val="001603AB"/>
    <w:rsid w:val="00160A51"/>
    <w:rsid w:val="00162E13"/>
    <w:rsid w:val="00164295"/>
    <w:rsid w:val="0016512A"/>
    <w:rsid w:val="0016662B"/>
    <w:rsid w:val="00171682"/>
    <w:rsid w:val="00173A9A"/>
    <w:rsid w:val="00173BCF"/>
    <w:rsid w:val="00174593"/>
    <w:rsid w:val="00175329"/>
    <w:rsid w:val="001756EA"/>
    <w:rsid w:val="00177280"/>
    <w:rsid w:val="00177515"/>
    <w:rsid w:val="00177BBF"/>
    <w:rsid w:val="0018006E"/>
    <w:rsid w:val="0018052D"/>
    <w:rsid w:val="00180A1E"/>
    <w:rsid w:val="00181926"/>
    <w:rsid w:val="001819C2"/>
    <w:rsid w:val="0018315A"/>
    <w:rsid w:val="00183906"/>
    <w:rsid w:val="00183C6A"/>
    <w:rsid w:val="001841CA"/>
    <w:rsid w:val="00186223"/>
    <w:rsid w:val="0018687D"/>
    <w:rsid w:val="001900CA"/>
    <w:rsid w:val="00191A96"/>
    <w:rsid w:val="00191FA0"/>
    <w:rsid w:val="00192875"/>
    <w:rsid w:val="0019483D"/>
    <w:rsid w:val="0019487F"/>
    <w:rsid w:val="00194C69"/>
    <w:rsid w:val="0019553B"/>
    <w:rsid w:val="00195C8D"/>
    <w:rsid w:val="00196994"/>
    <w:rsid w:val="001978A1"/>
    <w:rsid w:val="00197F2D"/>
    <w:rsid w:val="001A0534"/>
    <w:rsid w:val="001A0646"/>
    <w:rsid w:val="001A2169"/>
    <w:rsid w:val="001A443D"/>
    <w:rsid w:val="001A74C4"/>
    <w:rsid w:val="001A7538"/>
    <w:rsid w:val="001B0A09"/>
    <w:rsid w:val="001B106F"/>
    <w:rsid w:val="001B2F47"/>
    <w:rsid w:val="001B4027"/>
    <w:rsid w:val="001B44F9"/>
    <w:rsid w:val="001B4675"/>
    <w:rsid w:val="001B473C"/>
    <w:rsid w:val="001B498A"/>
    <w:rsid w:val="001C0787"/>
    <w:rsid w:val="001C0B1F"/>
    <w:rsid w:val="001C0F12"/>
    <w:rsid w:val="001C1444"/>
    <w:rsid w:val="001C454F"/>
    <w:rsid w:val="001C46C5"/>
    <w:rsid w:val="001C5022"/>
    <w:rsid w:val="001C6407"/>
    <w:rsid w:val="001D1989"/>
    <w:rsid w:val="001D2EED"/>
    <w:rsid w:val="001D5B43"/>
    <w:rsid w:val="001D5CF0"/>
    <w:rsid w:val="001D69A3"/>
    <w:rsid w:val="001D6CEA"/>
    <w:rsid w:val="001D6DCD"/>
    <w:rsid w:val="001D7C21"/>
    <w:rsid w:val="001E07DF"/>
    <w:rsid w:val="001E0978"/>
    <w:rsid w:val="001E1CAC"/>
    <w:rsid w:val="001E25B0"/>
    <w:rsid w:val="001E2AE4"/>
    <w:rsid w:val="001E36B0"/>
    <w:rsid w:val="001E373F"/>
    <w:rsid w:val="001E4288"/>
    <w:rsid w:val="001E4FAC"/>
    <w:rsid w:val="001E5F39"/>
    <w:rsid w:val="001E64DB"/>
    <w:rsid w:val="001E7CEC"/>
    <w:rsid w:val="001F0482"/>
    <w:rsid w:val="001F1424"/>
    <w:rsid w:val="001F50FA"/>
    <w:rsid w:val="001F6727"/>
    <w:rsid w:val="001F68CC"/>
    <w:rsid w:val="00201930"/>
    <w:rsid w:val="00202198"/>
    <w:rsid w:val="002029EC"/>
    <w:rsid w:val="00203A99"/>
    <w:rsid w:val="00205B8F"/>
    <w:rsid w:val="00210C79"/>
    <w:rsid w:val="00212453"/>
    <w:rsid w:val="0021280E"/>
    <w:rsid w:val="00213927"/>
    <w:rsid w:val="00214555"/>
    <w:rsid w:val="00215C5F"/>
    <w:rsid w:val="002172E3"/>
    <w:rsid w:val="002210B7"/>
    <w:rsid w:val="002224EB"/>
    <w:rsid w:val="002234CB"/>
    <w:rsid w:val="002237EF"/>
    <w:rsid w:val="002237FD"/>
    <w:rsid w:val="00223AE6"/>
    <w:rsid w:val="00226284"/>
    <w:rsid w:val="00226389"/>
    <w:rsid w:val="002268B5"/>
    <w:rsid w:val="002303BE"/>
    <w:rsid w:val="0023078B"/>
    <w:rsid w:val="00231C5A"/>
    <w:rsid w:val="00234BBA"/>
    <w:rsid w:val="00234D17"/>
    <w:rsid w:val="002352FD"/>
    <w:rsid w:val="00235923"/>
    <w:rsid w:val="002363D9"/>
    <w:rsid w:val="0023706D"/>
    <w:rsid w:val="00237618"/>
    <w:rsid w:val="0024157E"/>
    <w:rsid w:val="00244A5D"/>
    <w:rsid w:val="00245CBD"/>
    <w:rsid w:val="00250970"/>
    <w:rsid w:val="00250A3B"/>
    <w:rsid w:val="00251242"/>
    <w:rsid w:val="002512E3"/>
    <w:rsid w:val="00251A8B"/>
    <w:rsid w:val="0025225A"/>
    <w:rsid w:val="002529E6"/>
    <w:rsid w:val="002537BD"/>
    <w:rsid w:val="00254FBC"/>
    <w:rsid w:val="002551E6"/>
    <w:rsid w:val="0025572A"/>
    <w:rsid w:val="00255F34"/>
    <w:rsid w:val="002561E9"/>
    <w:rsid w:val="00257B36"/>
    <w:rsid w:val="002607CF"/>
    <w:rsid w:val="00261284"/>
    <w:rsid w:val="002612D2"/>
    <w:rsid w:val="00261407"/>
    <w:rsid w:val="0026496A"/>
    <w:rsid w:val="002652BF"/>
    <w:rsid w:val="00266D62"/>
    <w:rsid w:val="00267A12"/>
    <w:rsid w:val="0027006F"/>
    <w:rsid w:val="0027023C"/>
    <w:rsid w:val="00273F3F"/>
    <w:rsid w:val="0027505F"/>
    <w:rsid w:val="00275EB5"/>
    <w:rsid w:val="002760CE"/>
    <w:rsid w:val="002766B7"/>
    <w:rsid w:val="002769E4"/>
    <w:rsid w:val="00277B4F"/>
    <w:rsid w:val="002827BB"/>
    <w:rsid w:val="00283D2B"/>
    <w:rsid w:val="00284226"/>
    <w:rsid w:val="0028472F"/>
    <w:rsid w:val="00284A9B"/>
    <w:rsid w:val="00285F2B"/>
    <w:rsid w:val="00291C66"/>
    <w:rsid w:val="00292BD8"/>
    <w:rsid w:val="002937DF"/>
    <w:rsid w:val="00293D0D"/>
    <w:rsid w:val="00294E9D"/>
    <w:rsid w:val="00296DC1"/>
    <w:rsid w:val="002A0195"/>
    <w:rsid w:val="002A1D85"/>
    <w:rsid w:val="002A24E3"/>
    <w:rsid w:val="002A4177"/>
    <w:rsid w:val="002A7F6B"/>
    <w:rsid w:val="002B050C"/>
    <w:rsid w:val="002B05B0"/>
    <w:rsid w:val="002B0B6B"/>
    <w:rsid w:val="002B14D5"/>
    <w:rsid w:val="002B3743"/>
    <w:rsid w:val="002B449A"/>
    <w:rsid w:val="002B488E"/>
    <w:rsid w:val="002B5442"/>
    <w:rsid w:val="002B6A73"/>
    <w:rsid w:val="002C00F7"/>
    <w:rsid w:val="002C0590"/>
    <w:rsid w:val="002C1397"/>
    <w:rsid w:val="002C30FF"/>
    <w:rsid w:val="002C36DA"/>
    <w:rsid w:val="002C4A47"/>
    <w:rsid w:val="002C6141"/>
    <w:rsid w:val="002C79C8"/>
    <w:rsid w:val="002D001D"/>
    <w:rsid w:val="002D0782"/>
    <w:rsid w:val="002D0820"/>
    <w:rsid w:val="002D110F"/>
    <w:rsid w:val="002D2A88"/>
    <w:rsid w:val="002D317F"/>
    <w:rsid w:val="002D49F7"/>
    <w:rsid w:val="002D4F30"/>
    <w:rsid w:val="002D5844"/>
    <w:rsid w:val="002D5F1F"/>
    <w:rsid w:val="002D727A"/>
    <w:rsid w:val="002D77BC"/>
    <w:rsid w:val="002D7C9A"/>
    <w:rsid w:val="002E0064"/>
    <w:rsid w:val="002E111B"/>
    <w:rsid w:val="002E2C97"/>
    <w:rsid w:val="002E2FA1"/>
    <w:rsid w:val="002E6BA5"/>
    <w:rsid w:val="002E6D67"/>
    <w:rsid w:val="002F1FC6"/>
    <w:rsid w:val="002F2283"/>
    <w:rsid w:val="002F2325"/>
    <w:rsid w:val="002F2B1F"/>
    <w:rsid w:val="002F3F56"/>
    <w:rsid w:val="002F44C9"/>
    <w:rsid w:val="002F5075"/>
    <w:rsid w:val="002F66C9"/>
    <w:rsid w:val="002F7563"/>
    <w:rsid w:val="002F77E1"/>
    <w:rsid w:val="0030037A"/>
    <w:rsid w:val="0030122C"/>
    <w:rsid w:val="003015F1"/>
    <w:rsid w:val="00301CFA"/>
    <w:rsid w:val="00302DE0"/>
    <w:rsid w:val="00303299"/>
    <w:rsid w:val="003050C7"/>
    <w:rsid w:val="0030581D"/>
    <w:rsid w:val="00305D8B"/>
    <w:rsid w:val="00306662"/>
    <w:rsid w:val="00307A2F"/>
    <w:rsid w:val="00307CF8"/>
    <w:rsid w:val="003110D3"/>
    <w:rsid w:val="00312797"/>
    <w:rsid w:val="00312EF4"/>
    <w:rsid w:val="00312F40"/>
    <w:rsid w:val="003146D3"/>
    <w:rsid w:val="003156C1"/>
    <w:rsid w:val="003157F1"/>
    <w:rsid w:val="00315EF9"/>
    <w:rsid w:val="00317475"/>
    <w:rsid w:val="00320359"/>
    <w:rsid w:val="0032139C"/>
    <w:rsid w:val="003247E3"/>
    <w:rsid w:val="00327BA5"/>
    <w:rsid w:val="003312A1"/>
    <w:rsid w:val="00331A44"/>
    <w:rsid w:val="003326A9"/>
    <w:rsid w:val="0033293C"/>
    <w:rsid w:val="0033449E"/>
    <w:rsid w:val="00334516"/>
    <w:rsid w:val="003349DC"/>
    <w:rsid w:val="003377E3"/>
    <w:rsid w:val="003402F9"/>
    <w:rsid w:val="003421FA"/>
    <w:rsid w:val="00343696"/>
    <w:rsid w:val="003443AB"/>
    <w:rsid w:val="003457FF"/>
    <w:rsid w:val="00345BB6"/>
    <w:rsid w:val="00350F10"/>
    <w:rsid w:val="0035341D"/>
    <w:rsid w:val="00354B37"/>
    <w:rsid w:val="00356685"/>
    <w:rsid w:val="00361133"/>
    <w:rsid w:val="003634C0"/>
    <w:rsid w:val="00363AE2"/>
    <w:rsid w:val="00363B9F"/>
    <w:rsid w:val="003650FE"/>
    <w:rsid w:val="00365A13"/>
    <w:rsid w:val="003673B0"/>
    <w:rsid w:val="0036762B"/>
    <w:rsid w:val="003700E7"/>
    <w:rsid w:val="00371BD6"/>
    <w:rsid w:val="003729A6"/>
    <w:rsid w:val="003737D8"/>
    <w:rsid w:val="003738C5"/>
    <w:rsid w:val="00375196"/>
    <w:rsid w:val="00375B79"/>
    <w:rsid w:val="0037672D"/>
    <w:rsid w:val="00380E52"/>
    <w:rsid w:val="003821EB"/>
    <w:rsid w:val="0038232D"/>
    <w:rsid w:val="00382E9C"/>
    <w:rsid w:val="0038504A"/>
    <w:rsid w:val="0038586B"/>
    <w:rsid w:val="003861C2"/>
    <w:rsid w:val="00386D4E"/>
    <w:rsid w:val="0038757D"/>
    <w:rsid w:val="00390970"/>
    <w:rsid w:val="00390A57"/>
    <w:rsid w:val="00391837"/>
    <w:rsid w:val="0039229C"/>
    <w:rsid w:val="0039240D"/>
    <w:rsid w:val="0039402E"/>
    <w:rsid w:val="00397485"/>
    <w:rsid w:val="00397CD0"/>
    <w:rsid w:val="003A0ECC"/>
    <w:rsid w:val="003A139A"/>
    <w:rsid w:val="003A22C6"/>
    <w:rsid w:val="003A651D"/>
    <w:rsid w:val="003A7870"/>
    <w:rsid w:val="003B1BA9"/>
    <w:rsid w:val="003B2483"/>
    <w:rsid w:val="003B2E67"/>
    <w:rsid w:val="003B3234"/>
    <w:rsid w:val="003B3E5A"/>
    <w:rsid w:val="003C25CF"/>
    <w:rsid w:val="003C3316"/>
    <w:rsid w:val="003C33D5"/>
    <w:rsid w:val="003C3AB1"/>
    <w:rsid w:val="003C51A5"/>
    <w:rsid w:val="003C564E"/>
    <w:rsid w:val="003C5BA9"/>
    <w:rsid w:val="003C6638"/>
    <w:rsid w:val="003C67CA"/>
    <w:rsid w:val="003C7B9E"/>
    <w:rsid w:val="003C7FA2"/>
    <w:rsid w:val="003D051D"/>
    <w:rsid w:val="003D06F0"/>
    <w:rsid w:val="003D0B3C"/>
    <w:rsid w:val="003D1AEA"/>
    <w:rsid w:val="003D1C4C"/>
    <w:rsid w:val="003D21BB"/>
    <w:rsid w:val="003D2365"/>
    <w:rsid w:val="003D2918"/>
    <w:rsid w:val="003D3503"/>
    <w:rsid w:val="003D4FEE"/>
    <w:rsid w:val="003D64AD"/>
    <w:rsid w:val="003D653D"/>
    <w:rsid w:val="003D6C68"/>
    <w:rsid w:val="003E04F8"/>
    <w:rsid w:val="003E0C3A"/>
    <w:rsid w:val="003E1584"/>
    <w:rsid w:val="003E1D7E"/>
    <w:rsid w:val="003E2621"/>
    <w:rsid w:val="003E2FCA"/>
    <w:rsid w:val="003E3906"/>
    <w:rsid w:val="003E5154"/>
    <w:rsid w:val="003E7517"/>
    <w:rsid w:val="003F1D4B"/>
    <w:rsid w:val="003F2260"/>
    <w:rsid w:val="003F2AB2"/>
    <w:rsid w:val="003F2B54"/>
    <w:rsid w:val="003F34D8"/>
    <w:rsid w:val="003F473C"/>
    <w:rsid w:val="003F55B7"/>
    <w:rsid w:val="0040028E"/>
    <w:rsid w:val="004015CA"/>
    <w:rsid w:val="0040180F"/>
    <w:rsid w:val="00402D3D"/>
    <w:rsid w:val="00404578"/>
    <w:rsid w:val="004054AE"/>
    <w:rsid w:val="00405B39"/>
    <w:rsid w:val="00406749"/>
    <w:rsid w:val="004069E8"/>
    <w:rsid w:val="0041254A"/>
    <w:rsid w:val="00413A6E"/>
    <w:rsid w:val="004141A5"/>
    <w:rsid w:val="004165B8"/>
    <w:rsid w:val="00417AE6"/>
    <w:rsid w:val="00420279"/>
    <w:rsid w:val="00420429"/>
    <w:rsid w:val="00420482"/>
    <w:rsid w:val="00420485"/>
    <w:rsid w:val="004205C1"/>
    <w:rsid w:val="00422D16"/>
    <w:rsid w:val="004242BF"/>
    <w:rsid w:val="004243BD"/>
    <w:rsid w:val="00424A97"/>
    <w:rsid w:val="00431930"/>
    <w:rsid w:val="004320BF"/>
    <w:rsid w:val="0043319C"/>
    <w:rsid w:val="0043368A"/>
    <w:rsid w:val="0043431C"/>
    <w:rsid w:val="004354D1"/>
    <w:rsid w:val="004367F6"/>
    <w:rsid w:val="004378BA"/>
    <w:rsid w:val="00441889"/>
    <w:rsid w:val="00441C85"/>
    <w:rsid w:val="00443ABA"/>
    <w:rsid w:val="0044608C"/>
    <w:rsid w:val="0044712C"/>
    <w:rsid w:val="004472D0"/>
    <w:rsid w:val="00447FA3"/>
    <w:rsid w:val="004522B5"/>
    <w:rsid w:val="004531EC"/>
    <w:rsid w:val="004534A8"/>
    <w:rsid w:val="004534AC"/>
    <w:rsid w:val="00455FC8"/>
    <w:rsid w:val="00457036"/>
    <w:rsid w:val="004571A3"/>
    <w:rsid w:val="00457F76"/>
    <w:rsid w:val="00461933"/>
    <w:rsid w:val="00461F9A"/>
    <w:rsid w:val="00462301"/>
    <w:rsid w:val="00462A0A"/>
    <w:rsid w:val="00463B35"/>
    <w:rsid w:val="004672EC"/>
    <w:rsid w:val="00467408"/>
    <w:rsid w:val="004678D9"/>
    <w:rsid w:val="00467E3A"/>
    <w:rsid w:val="0047166A"/>
    <w:rsid w:val="00471D7C"/>
    <w:rsid w:val="004732D5"/>
    <w:rsid w:val="00473C07"/>
    <w:rsid w:val="00473CEF"/>
    <w:rsid w:val="004741E8"/>
    <w:rsid w:val="00474389"/>
    <w:rsid w:val="00474852"/>
    <w:rsid w:val="00474F6A"/>
    <w:rsid w:val="004763DC"/>
    <w:rsid w:val="00476D79"/>
    <w:rsid w:val="004777A0"/>
    <w:rsid w:val="00480083"/>
    <w:rsid w:val="004850A1"/>
    <w:rsid w:val="00486DA5"/>
    <w:rsid w:val="0048798F"/>
    <w:rsid w:val="0049070B"/>
    <w:rsid w:val="00490927"/>
    <w:rsid w:val="004910CE"/>
    <w:rsid w:val="004916B9"/>
    <w:rsid w:val="0049204E"/>
    <w:rsid w:val="00493399"/>
    <w:rsid w:val="004933A0"/>
    <w:rsid w:val="0049390B"/>
    <w:rsid w:val="00493D22"/>
    <w:rsid w:val="00493EEA"/>
    <w:rsid w:val="00495712"/>
    <w:rsid w:val="00495BEC"/>
    <w:rsid w:val="00495D3F"/>
    <w:rsid w:val="00496CB2"/>
    <w:rsid w:val="00497341"/>
    <w:rsid w:val="00497CC8"/>
    <w:rsid w:val="004A09F7"/>
    <w:rsid w:val="004A1B6E"/>
    <w:rsid w:val="004A4589"/>
    <w:rsid w:val="004A4E0B"/>
    <w:rsid w:val="004A767B"/>
    <w:rsid w:val="004B1AF2"/>
    <w:rsid w:val="004B486F"/>
    <w:rsid w:val="004B520A"/>
    <w:rsid w:val="004B667D"/>
    <w:rsid w:val="004B6F41"/>
    <w:rsid w:val="004B7409"/>
    <w:rsid w:val="004C268B"/>
    <w:rsid w:val="004C49FC"/>
    <w:rsid w:val="004C4D41"/>
    <w:rsid w:val="004C52E1"/>
    <w:rsid w:val="004C6180"/>
    <w:rsid w:val="004C73F4"/>
    <w:rsid w:val="004C7931"/>
    <w:rsid w:val="004D1378"/>
    <w:rsid w:val="004D1A90"/>
    <w:rsid w:val="004D2E61"/>
    <w:rsid w:val="004D4C11"/>
    <w:rsid w:val="004D53C4"/>
    <w:rsid w:val="004D6508"/>
    <w:rsid w:val="004D71D5"/>
    <w:rsid w:val="004E17F2"/>
    <w:rsid w:val="004E1AB6"/>
    <w:rsid w:val="004E2A5C"/>
    <w:rsid w:val="004E35EE"/>
    <w:rsid w:val="004E41AB"/>
    <w:rsid w:val="004E4E40"/>
    <w:rsid w:val="004E5057"/>
    <w:rsid w:val="004E7480"/>
    <w:rsid w:val="004E7D2F"/>
    <w:rsid w:val="004F28A9"/>
    <w:rsid w:val="004F3ABB"/>
    <w:rsid w:val="004F6417"/>
    <w:rsid w:val="004F74FA"/>
    <w:rsid w:val="004F7E85"/>
    <w:rsid w:val="0050014F"/>
    <w:rsid w:val="00500A03"/>
    <w:rsid w:val="00500F20"/>
    <w:rsid w:val="0050279E"/>
    <w:rsid w:val="00502BB9"/>
    <w:rsid w:val="005032B9"/>
    <w:rsid w:val="005045C9"/>
    <w:rsid w:val="00504648"/>
    <w:rsid w:val="00504EF4"/>
    <w:rsid w:val="0051036C"/>
    <w:rsid w:val="005114B3"/>
    <w:rsid w:val="00511B43"/>
    <w:rsid w:val="00512F40"/>
    <w:rsid w:val="005151FF"/>
    <w:rsid w:val="00515452"/>
    <w:rsid w:val="0051546C"/>
    <w:rsid w:val="005154C2"/>
    <w:rsid w:val="005155CC"/>
    <w:rsid w:val="00515A3D"/>
    <w:rsid w:val="00515C52"/>
    <w:rsid w:val="00516267"/>
    <w:rsid w:val="00516A1A"/>
    <w:rsid w:val="00516C9A"/>
    <w:rsid w:val="0052039C"/>
    <w:rsid w:val="00520E73"/>
    <w:rsid w:val="00521555"/>
    <w:rsid w:val="005216BA"/>
    <w:rsid w:val="005221D1"/>
    <w:rsid w:val="005245A7"/>
    <w:rsid w:val="00524D15"/>
    <w:rsid w:val="00525159"/>
    <w:rsid w:val="00525BAB"/>
    <w:rsid w:val="00527CDF"/>
    <w:rsid w:val="00530B66"/>
    <w:rsid w:val="00530C96"/>
    <w:rsid w:val="00531C6D"/>
    <w:rsid w:val="00532FF3"/>
    <w:rsid w:val="005332C5"/>
    <w:rsid w:val="0053357D"/>
    <w:rsid w:val="00533BC1"/>
    <w:rsid w:val="00534A4F"/>
    <w:rsid w:val="00535DA8"/>
    <w:rsid w:val="00537105"/>
    <w:rsid w:val="00537AC8"/>
    <w:rsid w:val="00540ABC"/>
    <w:rsid w:val="005411DB"/>
    <w:rsid w:val="00543125"/>
    <w:rsid w:val="00543225"/>
    <w:rsid w:val="0054341F"/>
    <w:rsid w:val="00543B84"/>
    <w:rsid w:val="00544D37"/>
    <w:rsid w:val="00546A9F"/>
    <w:rsid w:val="00547363"/>
    <w:rsid w:val="005504C3"/>
    <w:rsid w:val="00550C0B"/>
    <w:rsid w:val="00551AC4"/>
    <w:rsid w:val="00551EAB"/>
    <w:rsid w:val="005523F5"/>
    <w:rsid w:val="00554D76"/>
    <w:rsid w:val="00555D96"/>
    <w:rsid w:val="0055764F"/>
    <w:rsid w:val="00557663"/>
    <w:rsid w:val="00560631"/>
    <w:rsid w:val="00561FBC"/>
    <w:rsid w:val="00562B94"/>
    <w:rsid w:val="00563EA1"/>
    <w:rsid w:val="005641B1"/>
    <w:rsid w:val="005642CC"/>
    <w:rsid w:val="00566B4A"/>
    <w:rsid w:val="00570B2E"/>
    <w:rsid w:val="0057120D"/>
    <w:rsid w:val="00574405"/>
    <w:rsid w:val="005748E9"/>
    <w:rsid w:val="0057562D"/>
    <w:rsid w:val="00577930"/>
    <w:rsid w:val="00580DC1"/>
    <w:rsid w:val="00581FF0"/>
    <w:rsid w:val="00582811"/>
    <w:rsid w:val="00582AA0"/>
    <w:rsid w:val="00582B98"/>
    <w:rsid w:val="005842FE"/>
    <w:rsid w:val="00585820"/>
    <w:rsid w:val="00585F1A"/>
    <w:rsid w:val="0058618D"/>
    <w:rsid w:val="0058732D"/>
    <w:rsid w:val="00587576"/>
    <w:rsid w:val="0058775B"/>
    <w:rsid w:val="00590511"/>
    <w:rsid w:val="00591190"/>
    <w:rsid w:val="00591A23"/>
    <w:rsid w:val="0059284F"/>
    <w:rsid w:val="00592D2A"/>
    <w:rsid w:val="0059337C"/>
    <w:rsid w:val="00594770"/>
    <w:rsid w:val="00594AA5"/>
    <w:rsid w:val="005954A6"/>
    <w:rsid w:val="00595728"/>
    <w:rsid w:val="00596F93"/>
    <w:rsid w:val="00596FE8"/>
    <w:rsid w:val="0059730E"/>
    <w:rsid w:val="005A00D3"/>
    <w:rsid w:val="005A0184"/>
    <w:rsid w:val="005A0AF5"/>
    <w:rsid w:val="005A0D2A"/>
    <w:rsid w:val="005A10A7"/>
    <w:rsid w:val="005A2983"/>
    <w:rsid w:val="005A3406"/>
    <w:rsid w:val="005A4504"/>
    <w:rsid w:val="005A527E"/>
    <w:rsid w:val="005A6961"/>
    <w:rsid w:val="005A6D58"/>
    <w:rsid w:val="005B0360"/>
    <w:rsid w:val="005B3CD2"/>
    <w:rsid w:val="005B6F02"/>
    <w:rsid w:val="005C02B3"/>
    <w:rsid w:val="005C1B8F"/>
    <w:rsid w:val="005C37C4"/>
    <w:rsid w:val="005C3E2E"/>
    <w:rsid w:val="005C5406"/>
    <w:rsid w:val="005C694A"/>
    <w:rsid w:val="005D19B7"/>
    <w:rsid w:val="005D200D"/>
    <w:rsid w:val="005D2779"/>
    <w:rsid w:val="005D4416"/>
    <w:rsid w:val="005D46DB"/>
    <w:rsid w:val="005E2106"/>
    <w:rsid w:val="005E49B8"/>
    <w:rsid w:val="005E50B5"/>
    <w:rsid w:val="005E7096"/>
    <w:rsid w:val="005E7DE4"/>
    <w:rsid w:val="005F12EC"/>
    <w:rsid w:val="005F1C9C"/>
    <w:rsid w:val="005F2779"/>
    <w:rsid w:val="005F2877"/>
    <w:rsid w:val="005F3D05"/>
    <w:rsid w:val="005F44F4"/>
    <w:rsid w:val="005F5678"/>
    <w:rsid w:val="005F68D2"/>
    <w:rsid w:val="005F79B0"/>
    <w:rsid w:val="006022E3"/>
    <w:rsid w:val="0060306B"/>
    <w:rsid w:val="0060381F"/>
    <w:rsid w:val="00607298"/>
    <w:rsid w:val="006074DE"/>
    <w:rsid w:val="0061048B"/>
    <w:rsid w:val="00610B93"/>
    <w:rsid w:val="00614AB5"/>
    <w:rsid w:val="00614B7B"/>
    <w:rsid w:val="00616B58"/>
    <w:rsid w:val="00620832"/>
    <w:rsid w:val="00620F01"/>
    <w:rsid w:val="00621316"/>
    <w:rsid w:val="00623812"/>
    <w:rsid w:val="00623D66"/>
    <w:rsid w:val="00626D01"/>
    <w:rsid w:val="00626D16"/>
    <w:rsid w:val="00627C04"/>
    <w:rsid w:val="00633ED2"/>
    <w:rsid w:val="00633F35"/>
    <w:rsid w:val="00634303"/>
    <w:rsid w:val="00635057"/>
    <w:rsid w:val="006354B9"/>
    <w:rsid w:val="006378D1"/>
    <w:rsid w:val="00641783"/>
    <w:rsid w:val="006431D7"/>
    <w:rsid w:val="0064441D"/>
    <w:rsid w:val="00644A2C"/>
    <w:rsid w:val="00647EE5"/>
    <w:rsid w:val="00651E13"/>
    <w:rsid w:val="00651EA2"/>
    <w:rsid w:val="006525AC"/>
    <w:rsid w:val="00652A02"/>
    <w:rsid w:val="006535A0"/>
    <w:rsid w:val="006542D2"/>
    <w:rsid w:val="00654805"/>
    <w:rsid w:val="00654A2C"/>
    <w:rsid w:val="00656010"/>
    <w:rsid w:val="006560EB"/>
    <w:rsid w:val="00656DB5"/>
    <w:rsid w:val="006572CB"/>
    <w:rsid w:val="006636DC"/>
    <w:rsid w:val="006653EC"/>
    <w:rsid w:val="00666714"/>
    <w:rsid w:val="006670EE"/>
    <w:rsid w:val="00667D90"/>
    <w:rsid w:val="0067028F"/>
    <w:rsid w:val="006704A3"/>
    <w:rsid w:val="006720E0"/>
    <w:rsid w:val="00680600"/>
    <w:rsid w:val="00680931"/>
    <w:rsid w:val="00682BD8"/>
    <w:rsid w:val="00683C14"/>
    <w:rsid w:val="00684228"/>
    <w:rsid w:val="00684247"/>
    <w:rsid w:val="00684936"/>
    <w:rsid w:val="00685644"/>
    <w:rsid w:val="006857E1"/>
    <w:rsid w:val="00685A95"/>
    <w:rsid w:val="00686B35"/>
    <w:rsid w:val="00686BE2"/>
    <w:rsid w:val="00687860"/>
    <w:rsid w:val="00687970"/>
    <w:rsid w:val="00687EAC"/>
    <w:rsid w:val="0069017D"/>
    <w:rsid w:val="00690DF0"/>
    <w:rsid w:val="006918F5"/>
    <w:rsid w:val="006922B3"/>
    <w:rsid w:val="00692726"/>
    <w:rsid w:val="00692ACD"/>
    <w:rsid w:val="00696DD7"/>
    <w:rsid w:val="0069708A"/>
    <w:rsid w:val="006976F5"/>
    <w:rsid w:val="00697FCB"/>
    <w:rsid w:val="006A37F0"/>
    <w:rsid w:val="006A48F1"/>
    <w:rsid w:val="006A556F"/>
    <w:rsid w:val="006A5A81"/>
    <w:rsid w:val="006A7390"/>
    <w:rsid w:val="006A7433"/>
    <w:rsid w:val="006A7890"/>
    <w:rsid w:val="006A7DEC"/>
    <w:rsid w:val="006B01B8"/>
    <w:rsid w:val="006B01F3"/>
    <w:rsid w:val="006B08A3"/>
    <w:rsid w:val="006B1B55"/>
    <w:rsid w:val="006B20E6"/>
    <w:rsid w:val="006B37BA"/>
    <w:rsid w:val="006B51DF"/>
    <w:rsid w:val="006B5C95"/>
    <w:rsid w:val="006B5D14"/>
    <w:rsid w:val="006B6ABB"/>
    <w:rsid w:val="006B745E"/>
    <w:rsid w:val="006B7D46"/>
    <w:rsid w:val="006C0931"/>
    <w:rsid w:val="006C3E18"/>
    <w:rsid w:val="006D24E2"/>
    <w:rsid w:val="006D27E0"/>
    <w:rsid w:val="006D323E"/>
    <w:rsid w:val="006D3621"/>
    <w:rsid w:val="006D4E59"/>
    <w:rsid w:val="006D58F3"/>
    <w:rsid w:val="006D661F"/>
    <w:rsid w:val="006D6E1F"/>
    <w:rsid w:val="006E11FD"/>
    <w:rsid w:val="006E178D"/>
    <w:rsid w:val="006E18AD"/>
    <w:rsid w:val="006E1B99"/>
    <w:rsid w:val="006E271D"/>
    <w:rsid w:val="006E3679"/>
    <w:rsid w:val="006E3ADD"/>
    <w:rsid w:val="006E6526"/>
    <w:rsid w:val="006E6996"/>
    <w:rsid w:val="006E6CFD"/>
    <w:rsid w:val="006E71F1"/>
    <w:rsid w:val="006E7637"/>
    <w:rsid w:val="006F0FAD"/>
    <w:rsid w:val="006F1365"/>
    <w:rsid w:val="006F1AE1"/>
    <w:rsid w:val="006F1EA6"/>
    <w:rsid w:val="006F24B0"/>
    <w:rsid w:val="006F50CF"/>
    <w:rsid w:val="006F5CFC"/>
    <w:rsid w:val="006F5E3C"/>
    <w:rsid w:val="006F6F2C"/>
    <w:rsid w:val="006F7376"/>
    <w:rsid w:val="00702E72"/>
    <w:rsid w:val="00702F63"/>
    <w:rsid w:val="00703C16"/>
    <w:rsid w:val="00705C03"/>
    <w:rsid w:val="0070657C"/>
    <w:rsid w:val="00706999"/>
    <w:rsid w:val="00706F69"/>
    <w:rsid w:val="00707AD0"/>
    <w:rsid w:val="00707E35"/>
    <w:rsid w:val="00710041"/>
    <w:rsid w:val="007100D3"/>
    <w:rsid w:val="00710223"/>
    <w:rsid w:val="00710239"/>
    <w:rsid w:val="00712921"/>
    <w:rsid w:val="00712AEE"/>
    <w:rsid w:val="00714B34"/>
    <w:rsid w:val="00714D36"/>
    <w:rsid w:val="00714DDB"/>
    <w:rsid w:val="00715A2D"/>
    <w:rsid w:val="00721511"/>
    <w:rsid w:val="00721DC5"/>
    <w:rsid w:val="00722DC8"/>
    <w:rsid w:val="007244A1"/>
    <w:rsid w:val="00725625"/>
    <w:rsid w:val="00725AD4"/>
    <w:rsid w:val="00726004"/>
    <w:rsid w:val="007267E7"/>
    <w:rsid w:val="00727108"/>
    <w:rsid w:val="00733327"/>
    <w:rsid w:val="0073551F"/>
    <w:rsid w:val="00735829"/>
    <w:rsid w:val="007367D4"/>
    <w:rsid w:val="00736D28"/>
    <w:rsid w:val="00737EFC"/>
    <w:rsid w:val="00742885"/>
    <w:rsid w:val="00742D6E"/>
    <w:rsid w:val="00744334"/>
    <w:rsid w:val="00746A43"/>
    <w:rsid w:val="00746AF1"/>
    <w:rsid w:val="0074760C"/>
    <w:rsid w:val="00747F3F"/>
    <w:rsid w:val="00751500"/>
    <w:rsid w:val="007532C0"/>
    <w:rsid w:val="007545DB"/>
    <w:rsid w:val="007555EE"/>
    <w:rsid w:val="0075569D"/>
    <w:rsid w:val="00757804"/>
    <w:rsid w:val="00760176"/>
    <w:rsid w:val="00760330"/>
    <w:rsid w:val="0076302D"/>
    <w:rsid w:val="00763339"/>
    <w:rsid w:val="007670CA"/>
    <w:rsid w:val="007676E4"/>
    <w:rsid w:val="00767C62"/>
    <w:rsid w:val="00767D46"/>
    <w:rsid w:val="00770BA3"/>
    <w:rsid w:val="00770EA4"/>
    <w:rsid w:val="0077102A"/>
    <w:rsid w:val="00771FBD"/>
    <w:rsid w:val="00772A92"/>
    <w:rsid w:val="00772FF4"/>
    <w:rsid w:val="00773BC9"/>
    <w:rsid w:val="00774521"/>
    <w:rsid w:val="00774A85"/>
    <w:rsid w:val="00776128"/>
    <w:rsid w:val="0077691D"/>
    <w:rsid w:val="00781971"/>
    <w:rsid w:val="00782B59"/>
    <w:rsid w:val="00784585"/>
    <w:rsid w:val="00784A9B"/>
    <w:rsid w:val="00785457"/>
    <w:rsid w:val="007903F9"/>
    <w:rsid w:val="00792141"/>
    <w:rsid w:val="007927D0"/>
    <w:rsid w:val="00792DA5"/>
    <w:rsid w:val="007957E7"/>
    <w:rsid w:val="0079583C"/>
    <w:rsid w:val="00796BD1"/>
    <w:rsid w:val="00796C68"/>
    <w:rsid w:val="007A132C"/>
    <w:rsid w:val="007A1FAF"/>
    <w:rsid w:val="007A227A"/>
    <w:rsid w:val="007A3491"/>
    <w:rsid w:val="007A3C03"/>
    <w:rsid w:val="007A4241"/>
    <w:rsid w:val="007A4B02"/>
    <w:rsid w:val="007A7CB0"/>
    <w:rsid w:val="007B130F"/>
    <w:rsid w:val="007B19BA"/>
    <w:rsid w:val="007B19DF"/>
    <w:rsid w:val="007B2B94"/>
    <w:rsid w:val="007B2F4E"/>
    <w:rsid w:val="007B3F4F"/>
    <w:rsid w:val="007B5398"/>
    <w:rsid w:val="007B65AC"/>
    <w:rsid w:val="007B6820"/>
    <w:rsid w:val="007C18BC"/>
    <w:rsid w:val="007C1C0B"/>
    <w:rsid w:val="007C35FF"/>
    <w:rsid w:val="007C5AEC"/>
    <w:rsid w:val="007C6426"/>
    <w:rsid w:val="007C7C7C"/>
    <w:rsid w:val="007D0CE7"/>
    <w:rsid w:val="007D1058"/>
    <w:rsid w:val="007D12EB"/>
    <w:rsid w:val="007D1701"/>
    <w:rsid w:val="007D1C16"/>
    <w:rsid w:val="007D1F5E"/>
    <w:rsid w:val="007D3B9A"/>
    <w:rsid w:val="007D3DEA"/>
    <w:rsid w:val="007D75BC"/>
    <w:rsid w:val="007D7B78"/>
    <w:rsid w:val="007E0EA1"/>
    <w:rsid w:val="007E476B"/>
    <w:rsid w:val="007E50F2"/>
    <w:rsid w:val="007F0DFA"/>
    <w:rsid w:val="007F2139"/>
    <w:rsid w:val="007F382C"/>
    <w:rsid w:val="007F4EB2"/>
    <w:rsid w:val="007F4F81"/>
    <w:rsid w:val="007F6BFD"/>
    <w:rsid w:val="007F798E"/>
    <w:rsid w:val="00800D9B"/>
    <w:rsid w:val="00801D3B"/>
    <w:rsid w:val="0080433F"/>
    <w:rsid w:val="00806064"/>
    <w:rsid w:val="00806136"/>
    <w:rsid w:val="00806741"/>
    <w:rsid w:val="008073FD"/>
    <w:rsid w:val="00807E36"/>
    <w:rsid w:val="008102F0"/>
    <w:rsid w:val="008106BD"/>
    <w:rsid w:val="00810804"/>
    <w:rsid w:val="008110D2"/>
    <w:rsid w:val="00811F91"/>
    <w:rsid w:val="00812D17"/>
    <w:rsid w:val="00812D19"/>
    <w:rsid w:val="008137A7"/>
    <w:rsid w:val="008138C3"/>
    <w:rsid w:val="008142D7"/>
    <w:rsid w:val="008146B6"/>
    <w:rsid w:val="00815151"/>
    <w:rsid w:val="00816532"/>
    <w:rsid w:val="008203B1"/>
    <w:rsid w:val="00820542"/>
    <w:rsid w:val="00822047"/>
    <w:rsid w:val="00822354"/>
    <w:rsid w:val="00822FE5"/>
    <w:rsid w:val="00823C2D"/>
    <w:rsid w:val="00825876"/>
    <w:rsid w:val="00827EA0"/>
    <w:rsid w:val="00830A9A"/>
    <w:rsid w:val="00830CD3"/>
    <w:rsid w:val="00831146"/>
    <w:rsid w:val="0083122D"/>
    <w:rsid w:val="00833007"/>
    <w:rsid w:val="008330C3"/>
    <w:rsid w:val="00833141"/>
    <w:rsid w:val="00833868"/>
    <w:rsid w:val="00834670"/>
    <w:rsid w:val="0083526F"/>
    <w:rsid w:val="00836D39"/>
    <w:rsid w:val="00837102"/>
    <w:rsid w:val="00837598"/>
    <w:rsid w:val="00843429"/>
    <w:rsid w:val="0084405C"/>
    <w:rsid w:val="00851224"/>
    <w:rsid w:val="00851468"/>
    <w:rsid w:val="008533E1"/>
    <w:rsid w:val="00853A86"/>
    <w:rsid w:val="00856F80"/>
    <w:rsid w:val="0085760A"/>
    <w:rsid w:val="00860EE3"/>
    <w:rsid w:val="00861768"/>
    <w:rsid w:val="00861A55"/>
    <w:rsid w:val="0086282F"/>
    <w:rsid w:val="00863983"/>
    <w:rsid w:val="00865DBB"/>
    <w:rsid w:val="0086607A"/>
    <w:rsid w:val="00874181"/>
    <w:rsid w:val="00874342"/>
    <w:rsid w:val="00874A70"/>
    <w:rsid w:val="008765D2"/>
    <w:rsid w:val="008800CE"/>
    <w:rsid w:val="00882B3B"/>
    <w:rsid w:val="0088405B"/>
    <w:rsid w:val="0088481A"/>
    <w:rsid w:val="008852CD"/>
    <w:rsid w:val="00890981"/>
    <w:rsid w:val="00890D46"/>
    <w:rsid w:val="008910ED"/>
    <w:rsid w:val="008912F6"/>
    <w:rsid w:val="00891992"/>
    <w:rsid w:val="00892D29"/>
    <w:rsid w:val="00893231"/>
    <w:rsid w:val="00893BD8"/>
    <w:rsid w:val="008942FB"/>
    <w:rsid w:val="0089764D"/>
    <w:rsid w:val="00897CAC"/>
    <w:rsid w:val="008A033E"/>
    <w:rsid w:val="008A04BF"/>
    <w:rsid w:val="008A33CC"/>
    <w:rsid w:val="008A38C8"/>
    <w:rsid w:val="008A5EF6"/>
    <w:rsid w:val="008A70A8"/>
    <w:rsid w:val="008B0696"/>
    <w:rsid w:val="008B1B80"/>
    <w:rsid w:val="008B1E65"/>
    <w:rsid w:val="008B2512"/>
    <w:rsid w:val="008B2DB7"/>
    <w:rsid w:val="008B73A5"/>
    <w:rsid w:val="008C0191"/>
    <w:rsid w:val="008C2584"/>
    <w:rsid w:val="008C6261"/>
    <w:rsid w:val="008C652A"/>
    <w:rsid w:val="008C6B32"/>
    <w:rsid w:val="008D13EB"/>
    <w:rsid w:val="008D2C09"/>
    <w:rsid w:val="008D3B93"/>
    <w:rsid w:val="008D5419"/>
    <w:rsid w:val="008D6038"/>
    <w:rsid w:val="008D6749"/>
    <w:rsid w:val="008E3DB9"/>
    <w:rsid w:val="008E79AF"/>
    <w:rsid w:val="008F1503"/>
    <w:rsid w:val="008F2B41"/>
    <w:rsid w:val="008F3E17"/>
    <w:rsid w:val="008F5ECA"/>
    <w:rsid w:val="008F61A6"/>
    <w:rsid w:val="008F6676"/>
    <w:rsid w:val="008F7170"/>
    <w:rsid w:val="009029B5"/>
    <w:rsid w:val="00902CD6"/>
    <w:rsid w:val="00902E07"/>
    <w:rsid w:val="0090355D"/>
    <w:rsid w:val="00903879"/>
    <w:rsid w:val="009039C0"/>
    <w:rsid w:val="00904130"/>
    <w:rsid w:val="00904B6F"/>
    <w:rsid w:val="00905CBB"/>
    <w:rsid w:val="00906DC6"/>
    <w:rsid w:val="00907E11"/>
    <w:rsid w:val="00910393"/>
    <w:rsid w:val="0091087E"/>
    <w:rsid w:val="00910BBF"/>
    <w:rsid w:val="00911477"/>
    <w:rsid w:val="009157C8"/>
    <w:rsid w:val="009171A3"/>
    <w:rsid w:val="00917520"/>
    <w:rsid w:val="009176F8"/>
    <w:rsid w:val="00917C2B"/>
    <w:rsid w:val="00920844"/>
    <w:rsid w:val="0092113A"/>
    <w:rsid w:val="00921679"/>
    <w:rsid w:val="00921FA1"/>
    <w:rsid w:val="00922111"/>
    <w:rsid w:val="00923D80"/>
    <w:rsid w:val="009244AB"/>
    <w:rsid w:val="00925D53"/>
    <w:rsid w:val="00926711"/>
    <w:rsid w:val="00926724"/>
    <w:rsid w:val="00926E3D"/>
    <w:rsid w:val="009272E1"/>
    <w:rsid w:val="00930FB8"/>
    <w:rsid w:val="009312D4"/>
    <w:rsid w:val="009317CF"/>
    <w:rsid w:val="00931E5D"/>
    <w:rsid w:val="00933175"/>
    <w:rsid w:val="00933648"/>
    <w:rsid w:val="00933BEC"/>
    <w:rsid w:val="00934140"/>
    <w:rsid w:val="0093428D"/>
    <w:rsid w:val="00934490"/>
    <w:rsid w:val="00936186"/>
    <w:rsid w:val="00936BDF"/>
    <w:rsid w:val="00937295"/>
    <w:rsid w:val="009411F5"/>
    <w:rsid w:val="009419D4"/>
    <w:rsid w:val="00941A12"/>
    <w:rsid w:val="00941F28"/>
    <w:rsid w:val="009429A3"/>
    <w:rsid w:val="0094469E"/>
    <w:rsid w:val="0094539E"/>
    <w:rsid w:val="009455E8"/>
    <w:rsid w:val="0094621B"/>
    <w:rsid w:val="0094642D"/>
    <w:rsid w:val="00946575"/>
    <w:rsid w:val="00946617"/>
    <w:rsid w:val="00947DBF"/>
    <w:rsid w:val="00947F6A"/>
    <w:rsid w:val="00950132"/>
    <w:rsid w:val="00950983"/>
    <w:rsid w:val="00950A1E"/>
    <w:rsid w:val="009529A4"/>
    <w:rsid w:val="009529E9"/>
    <w:rsid w:val="00953EE3"/>
    <w:rsid w:val="00953FF5"/>
    <w:rsid w:val="0095430E"/>
    <w:rsid w:val="00954326"/>
    <w:rsid w:val="0095522C"/>
    <w:rsid w:val="00955571"/>
    <w:rsid w:val="009619FF"/>
    <w:rsid w:val="00962A79"/>
    <w:rsid w:val="00962BB4"/>
    <w:rsid w:val="00963301"/>
    <w:rsid w:val="0096369F"/>
    <w:rsid w:val="00963FDB"/>
    <w:rsid w:val="0096551C"/>
    <w:rsid w:val="00966172"/>
    <w:rsid w:val="00966E30"/>
    <w:rsid w:val="00967512"/>
    <w:rsid w:val="00967AD7"/>
    <w:rsid w:val="00970344"/>
    <w:rsid w:val="00970A26"/>
    <w:rsid w:val="009717D7"/>
    <w:rsid w:val="009741C3"/>
    <w:rsid w:val="009750AD"/>
    <w:rsid w:val="00977751"/>
    <w:rsid w:val="00980C0D"/>
    <w:rsid w:val="009832E9"/>
    <w:rsid w:val="00983B75"/>
    <w:rsid w:val="009840CF"/>
    <w:rsid w:val="00984720"/>
    <w:rsid w:val="0098518A"/>
    <w:rsid w:val="00985CFD"/>
    <w:rsid w:val="00985FD3"/>
    <w:rsid w:val="00987E23"/>
    <w:rsid w:val="009916C5"/>
    <w:rsid w:val="00992F25"/>
    <w:rsid w:val="00993CCC"/>
    <w:rsid w:val="009945D6"/>
    <w:rsid w:val="00994A74"/>
    <w:rsid w:val="00994A81"/>
    <w:rsid w:val="00995B51"/>
    <w:rsid w:val="00996B5F"/>
    <w:rsid w:val="00997CD8"/>
    <w:rsid w:val="009A1B00"/>
    <w:rsid w:val="009A2749"/>
    <w:rsid w:val="009A2B5E"/>
    <w:rsid w:val="009A2D1E"/>
    <w:rsid w:val="009A402C"/>
    <w:rsid w:val="009A44D4"/>
    <w:rsid w:val="009B0D34"/>
    <w:rsid w:val="009B1556"/>
    <w:rsid w:val="009B1BE2"/>
    <w:rsid w:val="009B6810"/>
    <w:rsid w:val="009B6E8A"/>
    <w:rsid w:val="009C0166"/>
    <w:rsid w:val="009C39B3"/>
    <w:rsid w:val="009C4FE5"/>
    <w:rsid w:val="009C7C91"/>
    <w:rsid w:val="009D07FC"/>
    <w:rsid w:val="009D1467"/>
    <w:rsid w:val="009D2B42"/>
    <w:rsid w:val="009D4BB0"/>
    <w:rsid w:val="009D56EE"/>
    <w:rsid w:val="009D64A5"/>
    <w:rsid w:val="009E0D37"/>
    <w:rsid w:val="009E0DCC"/>
    <w:rsid w:val="009E10E2"/>
    <w:rsid w:val="009E687B"/>
    <w:rsid w:val="009E7117"/>
    <w:rsid w:val="009E7577"/>
    <w:rsid w:val="009E7B93"/>
    <w:rsid w:val="009E7FB8"/>
    <w:rsid w:val="009F01D4"/>
    <w:rsid w:val="009F0253"/>
    <w:rsid w:val="009F06C2"/>
    <w:rsid w:val="009F32F9"/>
    <w:rsid w:val="009F340F"/>
    <w:rsid w:val="009F3769"/>
    <w:rsid w:val="009F4666"/>
    <w:rsid w:val="009F4B88"/>
    <w:rsid w:val="009F4D2E"/>
    <w:rsid w:val="009F512B"/>
    <w:rsid w:val="009F76E0"/>
    <w:rsid w:val="00A0284E"/>
    <w:rsid w:val="00A0419D"/>
    <w:rsid w:val="00A0728A"/>
    <w:rsid w:val="00A07592"/>
    <w:rsid w:val="00A07760"/>
    <w:rsid w:val="00A10053"/>
    <w:rsid w:val="00A12416"/>
    <w:rsid w:val="00A127E3"/>
    <w:rsid w:val="00A13EB7"/>
    <w:rsid w:val="00A14CBC"/>
    <w:rsid w:val="00A15325"/>
    <w:rsid w:val="00A1625D"/>
    <w:rsid w:val="00A163C9"/>
    <w:rsid w:val="00A17557"/>
    <w:rsid w:val="00A20B7C"/>
    <w:rsid w:val="00A21312"/>
    <w:rsid w:val="00A22E87"/>
    <w:rsid w:val="00A24805"/>
    <w:rsid w:val="00A25561"/>
    <w:rsid w:val="00A26D6B"/>
    <w:rsid w:val="00A27D33"/>
    <w:rsid w:val="00A306C9"/>
    <w:rsid w:val="00A31220"/>
    <w:rsid w:val="00A321FA"/>
    <w:rsid w:val="00A32E56"/>
    <w:rsid w:val="00A421A0"/>
    <w:rsid w:val="00A42931"/>
    <w:rsid w:val="00A459C0"/>
    <w:rsid w:val="00A46CC5"/>
    <w:rsid w:val="00A46D81"/>
    <w:rsid w:val="00A47F1F"/>
    <w:rsid w:val="00A50357"/>
    <w:rsid w:val="00A51620"/>
    <w:rsid w:val="00A51B5E"/>
    <w:rsid w:val="00A51B68"/>
    <w:rsid w:val="00A5313E"/>
    <w:rsid w:val="00A54F81"/>
    <w:rsid w:val="00A566C9"/>
    <w:rsid w:val="00A56735"/>
    <w:rsid w:val="00A56A6F"/>
    <w:rsid w:val="00A571A3"/>
    <w:rsid w:val="00A5785D"/>
    <w:rsid w:val="00A57F92"/>
    <w:rsid w:val="00A614F1"/>
    <w:rsid w:val="00A623FE"/>
    <w:rsid w:val="00A628A5"/>
    <w:rsid w:val="00A62CD2"/>
    <w:rsid w:val="00A6335E"/>
    <w:rsid w:val="00A63AA7"/>
    <w:rsid w:val="00A64057"/>
    <w:rsid w:val="00A66CA1"/>
    <w:rsid w:val="00A70503"/>
    <w:rsid w:val="00A7116E"/>
    <w:rsid w:val="00A71DE9"/>
    <w:rsid w:val="00A726F4"/>
    <w:rsid w:val="00A7551E"/>
    <w:rsid w:val="00A77C72"/>
    <w:rsid w:val="00A82F0F"/>
    <w:rsid w:val="00A845CF"/>
    <w:rsid w:val="00A84977"/>
    <w:rsid w:val="00A86243"/>
    <w:rsid w:val="00A9146F"/>
    <w:rsid w:val="00A93B9A"/>
    <w:rsid w:val="00A94E34"/>
    <w:rsid w:val="00A95161"/>
    <w:rsid w:val="00A95506"/>
    <w:rsid w:val="00A9578D"/>
    <w:rsid w:val="00A96B27"/>
    <w:rsid w:val="00A972C4"/>
    <w:rsid w:val="00A97898"/>
    <w:rsid w:val="00AA08D4"/>
    <w:rsid w:val="00AA0D5E"/>
    <w:rsid w:val="00AA38D2"/>
    <w:rsid w:val="00AA53CC"/>
    <w:rsid w:val="00AA6813"/>
    <w:rsid w:val="00AA7640"/>
    <w:rsid w:val="00AA7E60"/>
    <w:rsid w:val="00AB02FB"/>
    <w:rsid w:val="00AB28B3"/>
    <w:rsid w:val="00AB2FF3"/>
    <w:rsid w:val="00AB3F26"/>
    <w:rsid w:val="00AB531F"/>
    <w:rsid w:val="00AC0A98"/>
    <w:rsid w:val="00AC14A6"/>
    <w:rsid w:val="00AC185A"/>
    <w:rsid w:val="00AC1A4E"/>
    <w:rsid w:val="00AC1D31"/>
    <w:rsid w:val="00AC1EFE"/>
    <w:rsid w:val="00AC2B8B"/>
    <w:rsid w:val="00AC396C"/>
    <w:rsid w:val="00AC4D5D"/>
    <w:rsid w:val="00AD0356"/>
    <w:rsid w:val="00AD0675"/>
    <w:rsid w:val="00AD19AA"/>
    <w:rsid w:val="00AD2293"/>
    <w:rsid w:val="00AD48DA"/>
    <w:rsid w:val="00AD4B8F"/>
    <w:rsid w:val="00AD4D6F"/>
    <w:rsid w:val="00AD5477"/>
    <w:rsid w:val="00AD7384"/>
    <w:rsid w:val="00AD7D77"/>
    <w:rsid w:val="00AE0C53"/>
    <w:rsid w:val="00AE2635"/>
    <w:rsid w:val="00AE315C"/>
    <w:rsid w:val="00AE3841"/>
    <w:rsid w:val="00AE420A"/>
    <w:rsid w:val="00AE4A71"/>
    <w:rsid w:val="00AE55CF"/>
    <w:rsid w:val="00AE61C1"/>
    <w:rsid w:val="00AE6259"/>
    <w:rsid w:val="00AE7196"/>
    <w:rsid w:val="00AE7D63"/>
    <w:rsid w:val="00AE7E5D"/>
    <w:rsid w:val="00AF02A2"/>
    <w:rsid w:val="00AF1821"/>
    <w:rsid w:val="00AF2AB9"/>
    <w:rsid w:val="00AF30F4"/>
    <w:rsid w:val="00AF3A8F"/>
    <w:rsid w:val="00AF466B"/>
    <w:rsid w:val="00AF5206"/>
    <w:rsid w:val="00AF59DE"/>
    <w:rsid w:val="00AF6243"/>
    <w:rsid w:val="00AF6F8A"/>
    <w:rsid w:val="00B004F7"/>
    <w:rsid w:val="00B02CE7"/>
    <w:rsid w:val="00B02D9D"/>
    <w:rsid w:val="00B0353C"/>
    <w:rsid w:val="00B0487A"/>
    <w:rsid w:val="00B0509E"/>
    <w:rsid w:val="00B07132"/>
    <w:rsid w:val="00B0782C"/>
    <w:rsid w:val="00B10F8E"/>
    <w:rsid w:val="00B123B0"/>
    <w:rsid w:val="00B12E56"/>
    <w:rsid w:val="00B161D9"/>
    <w:rsid w:val="00B2009D"/>
    <w:rsid w:val="00B2290F"/>
    <w:rsid w:val="00B22BD1"/>
    <w:rsid w:val="00B22CDE"/>
    <w:rsid w:val="00B2340B"/>
    <w:rsid w:val="00B2535B"/>
    <w:rsid w:val="00B2598E"/>
    <w:rsid w:val="00B27679"/>
    <w:rsid w:val="00B277F0"/>
    <w:rsid w:val="00B3267F"/>
    <w:rsid w:val="00B3305E"/>
    <w:rsid w:val="00B33E51"/>
    <w:rsid w:val="00B33FFE"/>
    <w:rsid w:val="00B358AD"/>
    <w:rsid w:val="00B37FC1"/>
    <w:rsid w:val="00B40476"/>
    <w:rsid w:val="00B409B6"/>
    <w:rsid w:val="00B41646"/>
    <w:rsid w:val="00B42777"/>
    <w:rsid w:val="00B433D5"/>
    <w:rsid w:val="00B43963"/>
    <w:rsid w:val="00B43968"/>
    <w:rsid w:val="00B443F7"/>
    <w:rsid w:val="00B45884"/>
    <w:rsid w:val="00B503A2"/>
    <w:rsid w:val="00B51C29"/>
    <w:rsid w:val="00B51DC8"/>
    <w:rsid w:val="00B52334"/>
    <w:rsid w:val="00B52ADD"/>
    <w:rsid w:val="00B532D3"/>
    <w:rsid w:val="00B540E8"/>
    <w:rsid w:val="00B54E43"/>
    <w:rsid w:val="00B5548F"/>
    <w:rsid w:val="00B55BEF"/>
    <w:rsid w:val="00B56649"/>
    <w:rsid w:val="00B56AA5"/>
    <w:rsid w:val="00B608D0"/>
    <w:rsid w:val="00B631DE"/>
    <w:rsid w:val="00B63588"/>
    <w:rsid w:val="00B6464F"/>
    <w:rsid w:val="00B66530"/>
    <w:rsid w:val="00B66682"/>
    <w:rsid w:val="00B703CD"/>
    <w:rsid w:val="00B70CB8"/>
    <w:rsid w:val="00B713AA"/>
    <w:rsid w:val="00B727F2"/>
    <w:rsid w:val="00B743A8"/>
    <w:rsid w:val="00B760E0"/>
    <w:rsid w:val="00B76F20"/>
    <w:rsid w:val="00B778AF"/>
    <w:rsid w:val="00B8042E"/>
    <w:rsid w:val="00B8149F"/>
    <w:rsid w:val="00B823E4"/>
    <w:rsid w:val="00B826C9"/>
    <w:rsid w:val="00B8431A"/>
    <w:rsid w:val="00B84B16"/>
    <w:rsid w:val="00B86845"/>
    <w:rsid w:val="00B86DC5"/>
    <w:rsid w:val="00B87165"/>
    <w:rsid w:val="00B9053E"/>
    <w:rsid w:val="00B9261C"/>
    <w:rsid w:val="00B93FC7"/>
    <w:rsid w:val="00B94161"/>
    <w:rsid w:val="00B94F8C"/>
    <w:rsid w:val="00B96559"/>
    <w:rsid w:val="00B972A6"/>
    <w:rsid w:val="00B97475"/>
    <w:rsid w:val="00BA03FE"/>
    <w:rsid w:val="00BA4055"/>
    <w:rsid w:val="00BA42D5"/>
    <w:rsid w:val="00BA5333"/>
    <w:rsid w:val="00BA583C"/>
    <w:rsid w:val="00BA64AF"/>
    <w:rsid w:val="00BA72A0"/>
    <w:rsid w:val="00BA7A4B"/>
    <w:rsid w:val="00BB06E4"/>
    <w:rsid w:val="00BB10CC"/>
    <w:rsid w:val="00BB33F9"/>
    <w:rsid w:val="00BB4E4A"/>
    <w:rsid w:val="00BB7961"/>
    <w:rsid w:val="00BB7B00"/>
    <w:rsid w:val="00BC00F9"/>
    <w:rsid w:val="00BC02D0"/>
    <w:rsid w:val="00BC1394"/>
    <w:rsid w:val="00BC2D4C"/>
    <w:rsid w:val="00BC352C"/>
    <w:rsid w:val="00BC3EA8"/>
    <w:rsid w:val="00BC4193"/>
    <w:rsid w:val="00BC4B30"/>
    <w:rsid w:val="00BC4DD8"/>
    <w:rsid w:val="00BC4E8F"/>
    <w:rsid w:val="00BC545E"/>
    <w:rsid w:val="00BC57BC"/>
    <w:rsid w:val="00BC7A3F"/>
    <w:rsid w:val="00BC7A42"/>
    <w:rsid w:val="00BD1CB0"/>
    <w:rsid w:val="00BD3D79"/>
    <w:rsid w:val="00BD70AC"/>
    <w:rsid w:val="00BE0BA4"/>
    <w:rsid w:val="00BE150E"/>
    <w:rsid w:val="00BE20C0"/>
    <w:rsid w:val="00BE3851"/>
    <w:rsid w:val="00BE4AB4"/>
    <w:rsid w:val="00BE5E58"/>
    <w:rsid w:val="00BE684B"/>
    <w:rsid w:val="00BE72C2"/>
    <w:rsid w:val="00BF3B55"/>
    <w:rsid w:val="00BF42D2"/>
    <w:rsid w:val="00BF4409"/>
    <w:rsid w:val="00BF4EDC"/>
    <w:rsid w:val="00BF7FDF"/>
    <w:rsid w:val="00C04F9B"/>
    <w:rsid w:val="00C05293"/>
    <w:rsid w:val="00C07BAF"/>
    <w:rsid w:val="00C07E49"/>
    <w:rsid w:val="00C10C23"/>
    <w:rsid w:val="00C128D0"/>
    <w:rsid w:val="00C13A02"/>
    <w:rsid w:val="00C140B5"/>
    <w:rsid w:val="00C1530D"/>
    <w:rsid w:val="00C15E54"/>
    <w:rsid w:val="00C160AD"/>
    <w:rsid w:val="00C169D1"/>
    <w:rsid w:val="00C22418"/>
    <w:rsid w:val="00C23312"/>
    <w:rsid w:val="00C23455"/>
    <w:rsid w:val="00C23762"/>
    <w:rsid w:val="00C248A5"/>
    <w:rsid w:val="00C27D57"/>
    <w:rsid w:val="00C31B02"/>
    <w:rsid w:val="00C34C0A"/>
    <w:rsid w:val="00C34E61"/>
    <w:rsid w:val="00C35B66"/>
    <w:rsid w:val="00C37F77"/>
    <w:rsid w:val="00C419F8"/>
    <w:rsid w:val="00C41F0E"/>
    <w:rsid w:val="00C43A29"/>
    <w:rsid w:val="00C44F99"/>
    <w:rsid w:val="00C454FA"/>
    <w:rsid w:val="00C45C0C"/>
    <w:rsid w:val="00C46834"/>
    <w:rsid w:val="00C469CA"/>
    <w:rsid w:val="00C46D2F"/>
    <w:rsid w:val="00C4782E"/>
    <w:rsid w:val="00C50115"/>
    <w:rsid w:val="00C502FB"/>
    <w:rsid w:val="00C5046E"/>
    <w:rsid w:val="00C55E56"/>
    <w:rsid w:val="00C561D9"/>
    <w:rsid w:val="00C56E07"/>
    <w:rsid w:val="00C61402"/>
    <w:rsid w:val="00C61D34"/>
    <w:rsid w:val="00C61EA1"/>
    <w:rsid w:val="00C62EA8"/>
    <w:rsid w:val="00C62F9B"/>
    <w:rsid w:val="00C651EE"/>
    <w:rsid w:val="00C659E9"/>
    <w:rsid w:val="00C65B33"/>
    <w:rsid w:val="00C66136"/>
    <w:rsid w:val="00C6663C"/>
    <w:rsid w:val="00C70D4A"/>
    <w:rsid w:val="00C70D80"/>
    <w:rsid w:val="00C72801"/>
    <w:rsid w:val="00C72E75"/>
    <w:rsid w:val="00C731F5"/>
    <w:rsid w:val="00C739B8"/>
    <w:rsid w:val="00C73E05"/>
    <w:rsid w:val="00C74603"/>
    <w:rsid w:val="00C751FC"/>
    <w:rsid w:val="00C753C8"/>
    <w:rsid w:val="00C76D8C"/>
    <w:rsid w:val="00C76F44"/>
    <w:rsid w:val="00C77168"/>
    <w:rsid w:val="00C77FD1"/>
    <w:rsid w:val="00C80B98"/>
    <w:rsid w:val="00C81F3A"/>
    <w:rsid w:val="00C8303C"/>
    <w:rsid w:val="00C86D7D"/>
    <w:rsid w:val="00C87909"/>
    <w:rsid w:val="00C90C19"/>
    <w:rsid w:val="00C92E65"/>
    <w:rsid w:val="00C95A6D"/>
    <w:rsid w:val="00C96491"/>
    <w:rsid w:val="00C9656B"/>
    <w:rsid w:val="00C9672E"/>
    <w:rsid w:val="00C976EF"/>
    <w:rsid w:val="00C97714"/>
    <w:rsid w:val="00CA00BA"/>
    <w:rsid w:val="00CA10B8"/>
    <w:rsid w:val="00CA1267"/>
    <w:rsid w:val="00CA2C38"/>
    <w:rsid w:val="00CA5090"/>
    <w:rsid w:val="00CA551B"/>
    <w:rsid w:val="00CA7A81"/>
    <w:rsid w:val="00CA7F23"/>
    <w:rsid w:val="00CB05A1"/>
    <w:rsid w:val="00CB1531"/>
    <w:rsid w:val="00CB2381"/>
    <w:rsid w:val="00CB252F"/>
    <w:rsid w:val="00CB5C58"/>
    <w:rsid w:val="00CB5F16"/>
    <w:rsid w:val="00CC029F"/>
    <w:rsid w:val="00CC12EC"/>
    <w:rsid w:val="00CC14B2"/>
    <w:rsid w:val="00CC2356"/>
    <w:rsid w:val="00CC23B9"/>
    <w:rsid w:val="00CC4201"/>
    <w:rsid w:val="00CC4C0A"/>
    <w:rsid w:val="00CC7AE3"/>
    <w:rsid w:val="00CC7DFD"/>
    <w:rsid w:val="00CD0AFE"/>
    <w:rsid w:val="00CD0ECF"/>
    <w:rsid w:val="00CD1F8D"/>
    <w:rsid w:val="00CD3932"/>
    <w:rsid w:val="00CD3E65"/>
    <w:rsid w:val="00CD4BB2"/>
    <w:rsid w:val="00CD54E5"/>
    <w:rsid w:val="00CD575F"/>
    <w:rsid w:val="00CD6B53"/>
    <w:rsid w:val="00CE3ADC"/>
    <w:rsid w:val="00CE4326"/>
    <w:rsid w:val="00CE47F0"/>
    <w:rsid w:val="00CE5105"/>
    <w:rsid w:val="00CE706A"/>
    <w:rsid w:val="00CE7D15"/>
    <w:rsid w:val="00CF0047"/>
    <w:rsid w:val="00CF316E"/>
    <w:rsid w:val="00CF3B64"/>
    <w:rsid w:val="00CF3C91"/>
    <w:rsid w:val="00CF43F4"/>
    <w:rsid w:val="00CF507E"/>
    <w:rsid w:val="00CF51F5"/>
    <w:rsid w:val="00CF5657"/>
    <w:rsid w:val="00CF628B"/>
    <w:rsid w:val="00CF68B7"/>
    <w:rsid w:val="00D00C68"/>
    <w:rsid w:val="00D024A4"/>
    <w:rsid w:val="00D03780"/>
    <w:rsid w:val="00D04182"/>
    <w:rsid w:val="00D04224"/>
    <w:rsid w:val="00D068BF"/>
    <w:rsid w:val="00D07218"/>
    <w:rsid w:val="00D078D2"/>
    <w:rsid w:val="00D07B43"/>
    <w:rsid w:val="00D107A8"/>
    <w:rsid w:val="00D108EA"/>
    <w:rsid w:val="00D11078"/>
    <w:rsid w:val="00D110C4"/>
    <w:rsid w:val="00D1310D"/>
    <w:rsid w:val="00D14C0D"/>
    <w:rsid w:val="00D1561B"/>
    <w:rsid w:val="00D15A27"/>
    <w:rsid w:val="00D15C06"/>
    <w:rsid w:val="00D1610A"/>
    <w:rsid w:val="00D20059"/>
    <w:rsid w:val="00D202B5"/>
    <w:rsid w:val="00D21043"/>
    <w:rsid w:val="00D2264E"/>
    <w:rsid w:val="00D22BE0"/>
    <w:rsid w:val="00D23D2B"/>
    <w:rsid w:val="00D27605"/>
    <w:rsid w:val="00D279A5"/>
    <w:rsid w:val="00D27D0A"/>
    <w:rsid w:val="00D3112B"/>
    <w:rsid w:val="00D31D8C"/>
    <w:rsid w:val="00D329FA"/>
    <w:rsid w:val="00D32C97"/>
    <w:rsid w:val="00D37541"/>
    <w:rsid w:val="00D37762"/>
    <w:rsid w:val="00D40D5F"/>
    <w:rsid w:val="00D410DD"/>
    <w:rsid w:val="00D42743"/>
    <w:rsid w:val="00D436CB"/>
    <w:rsid w:val="00D43DEB"/>
    <w:rsid w:val="00D44C39"/>
    <w:rsid w:val="00D45E7A"/>
    <w:rsid w:val="00D462A2"/>
    <w:rsid w:val="00D47637"/>
    <w:rsid w:val="00D511C6"/>
    <w:rsid w:val="00D526E1"/>
    <w:rsid w:val="00D54C0D"/>
    <w:rsid w:val="00D55442"/>
    <w:rsid w:val="00D56C8E"/>
    <w:rsid w:val="00D56CD9"/>
    <w:rsid w:val="00D56FE2"/>
    <w:rsid w:val="00D5711F"/>
    <w:rsid w:val="00D57813"/>
    <w:rsid w:val="00D6136C"/>
    <w:rsid w:val="00D64C15"/>
    <w:rsid w:val="00D64E9D"/>
    <w:rsid w:val="00D676A1"/>
    <w:rsid w:val="00D712ED"/>
    <w:rsid w:val="00D71F73"/>
    <w:rsid w:val="00D7486D"/>
    <w:rsid w:val="00D74E25"/>
    <w:rsid w:val="00D74E90"/>
    <w:rsid w:val="00D756E7"/>
    <w:rsid w:val="00D75785"/>
    <w:rsid w:val="00D75BA5"/>
    <w:rsid w:val="00D765E2"/>
    <w:rsid w:val="00D76A0A"/>
    <w:rsid w:val="00D77584"/>
    <w:rsid w:val="00D77C4B"/>
    <w:rsid w:val="00D77E4B"/>
    <w:rsid w:val="00D800CD"/>
    <w:rsid w:val="00D806B0"/>
    <w:rsid w:val="00D82EEA"/>
    <w:rsid w:val="00D83355"/>
    <w:rsid w:val="00D8367D"/>
    <w:rsid w:val="00D83836"/>
    <w:rsid w:val="00D83D9B"/>
    <w:rsid w:val="00D843C3"/>
    <w:rsid w:val="00D84FCB"/>
    <w:rsid w:val="00D8535B"/>
    <w:rsid w:val="00D85969"/>
    <w:rsid w:val="00D8670D"/>
    <w:rsid w:val="00D91161"/>
    <w:rsid w:val="00D91B33"/>
    <w:rsid w:val="00D9254D"/>
    <w:rsid w:val="00D92C57"/>
    <w:rsid w:val="00D933A9"/>
    <w:rsid w:val="00D95707"/>
    <w:rsid w:val="00D96E02"/>
    <w:rsid w:val="00D97345"/>
    <w:rsid w:val="00DA09A3"/>
    <w:rsid w:val="00DA2F42"/>
    <w:rsid w:val="00DA37C3"/>
    <w:rsid w:val="00DA4C72"/>
    <w:rsid w:val="00DA50A9"/>
    <w:rsid w:val="00DA63E7"/>
    <w:rsid w:val="00DA6A93"/>
    <w:rsid w:val="00DB1D12"/>
    <w:rsid w:val="00DB1E53"/>
    <w:rsid w:val="00DB3251"/>
    <w:rsid w:val="00DB337F"/>
    <w:rsid w:val="00DB39F8"/>
    <w:rsid w:val="00DB5E66"/>
    <w:rsid w:val="00DB6EE2"/>
    <w:rsid w:val="00DC00D6"/>
    <w:rsid w:val="00DC0B80"/>
    <w:rsid w:val="00DC17C5"/>
    <w:rsid w:val="00DC2B46"/>
    <w:rsid w:val="00DC3E1C"/>
    <w:rsid w:val="00DC3F4D"/>
    <w:rsid w:val="00DC589D"/>
    <w:rsid w:val="00DC768B"/>
    <w:rsid w:val="00DD0D48"/>
    <w:rsid w:val="00DD11DE"/>
    <w:rsid w:val="00DD1A50"/>
    <w:rsid w:val="00DD3856"/>
    <w:rsid w:val="00DD3F93"/>
    <w:rsid w:val="00DD433D"/>
    <w:rsid w:val="00DD441A"/>
    <w:rsid w:val="00DD5BDC"/>
    <w:rsid w:val="00DD6D98"/>
    <w:rsid w:val="00DD6E4E"/>
    <w:rsid w:val="00DD7DD7"/>
    <w:rsid w:val="00DE1B8A"/>
    <w:rsid w:val="00DE30EF"/>
    <w:rsid w:val="00DE3D27"/>
    <w:rsid w:val="00DE430F"/>
    <w:rsid w:val="00DE4496"/>
    <w:rsid w:val="00DE4AF3"/>
    <w:rsid w:val="00DE5993"/>
    <w:rsid w:val="00DE6CA7"/>
    <w:rsid w:val="00DE7C86"/>
    <w:rsid w:val="00DF154B"/>
    <w:rsid w:val="00DF1798"/>
    <w:rsid w:val="00DF2DC9"/>
    <w:rsid w:val="00DF34F5"/>
    <w:rsid w:val="00DF3577"/>
    <w:rsid w:val="00DF37B3"/>
    <w:rsid w:val="00DF7E57"/>
    <w:rsid w:val="00E0051C"/>
    <w:rsid w:val="00E00535"/>
    <w:rsid w:val="00E006C0"/>
    <w:rsid w:val="00E00B70"/>
    <w:rsid w:val="00E01EB2"/>
    <w:rsid w:val="00E02756"/>
    <w:rsid w:val="00E03122"/>
    <w:rsid w:val="00E0360D"/>
    <w:rsid w:val="00E03C8B"/>
    <w:rsid w:val="00E03D92"/>
    <w:rsid w:val="00E07CEF"/>
    <w:rsid w:val="00E10E48"/>
    <w:rsid w:val="00E123FE"/>
    <w:rsid w:val="00E1278A"/>
    <w:rsid w:val="00E141F4"/>
    <w:rsid w:val="00E151A0"/>
    <w:rsid w:val="00E1523D"/>
    <w:rsid w:val="00E162E5"/>
    <w:rsid w:val="00E16B91"/>
    <w:rsid w:val="00E20E26"/>
    <w:rsid w:val="00E238C8"/>
    <w:rsid w:val="00E252E3"/>
    <w:rsid w:val="00E25A1F"/>
    <w:rsid w:val="00E2672D"/>
    <w:rsid w:val="00E26DC9"/>
    <w:rsid w:val="00E27C35"/>
    <w:rsid w:val="00E317B9"/>
    <w:rsid w:val="00E32886"/>
    <w:rsid w:val="00E35698"/>
    <w:rsid w:val="00E35BD2"/>
    <w:rsid w:val="00E35F13"/>
    <w:rsid w:val="00E367E8"/>
    <w:rsid w:val="00E36C79"/>
    <w:rsid w:val="00E3719C"/>
    <w:rsid w:val="00E42CD4"/>
    <w:rsid w:val="00E44057"/>
    <w:rsid w:val="00E446EF"/>
    <w:rsid w:val="00E44F2E"/>
    <w:rsid w:val="00E45956"/>
    <w:rsid w:val="00E464CC"/>
    <w:rsid w:val="00E5027F"/>
    <w:rsid w:val="00E5056A"/>
    <w:rsid w:val="00E512C8"/>
    <w:rsid w:val="00E52DF9"/>
    <w:rsid w:val="00E53A18"/>
    <w:rsid w:val="00E54EE8"/>
    <w:rsid w:val="00E56AB9"/>
    <w:rsid w:val="00E56B74"/>
    <w:rsid w:val="00E57661"/>
    <w:rsid w:val="00E60B07"/>
    <w:rsid w:val="00E60E18"/>
    <w:rsid w:val="00E61232"/>
    <w:rsid w:val="00E61ACD"/>
    <w:rsid w:val="00E62432"/>
    <w:rsid w:val="00E624C7"/>
    <w:rsid w:val="00E62AA7"/>
    <w:rsid w:val="00E646F4"/>
    <w:rsid w:val="00E64C8F"/>
    <w:rsid w:val="00E64FF7"/>
    <w:rsid w:val="00E657F5"/>
    <w:rsid w:val="00E65CD4"/>
    <w:rsid w:val="00E66094"/>
    <w:rsid w:val="00E66E35"/>
    <w:rsid w:val="00E670E4"/>
    <w:rsid w:val="00E67BE0"/>
    <w:rsid w:val="00E72BCD"/>
    <w:rsid w:val="00E7492D"/>
    <w:rsid w:val="00E7622B"/>
    <w:rsid w:val="00E770E9"/>
    <w:rsid w:val="00E77D3E"/>
    <w:rsid w:val="00E81289"/>
    <w:rsid w:val="00E81B28"/>
    <w:rsid w:val="00E82AB6"/>
    <w:rsid w:val="00E84C85"/>
    <w:rsid w:val="00E86BEA"/>
    <w:rsid w:val="00E900A1"/>
    <w:rsid w:val="00E90C04"/>
    <w:rsid w:val="00E92E86"/>
    <w:rsid w:val="00E95BE4"/>
    <w:rsid w:val="00E97C65"/>
    <w:rsid w:val="00EA0247"/>
    <w:rsid w:val="00EA0485"/>
    <w:rsid w:val="00EA25C1"/>
    <w:rsid w:val="00EA34AC"/>
    <w:rsid w:val="00EA6977"/>
    <w:rsid w:val="00EB02B8"/>
    <w:rsid w:val="00EB1F38"/>
    <w:rsid w:val="00EB2D62"/>
    <w:rsid w:val="00EB3D1D"/>
    <w:rsid w:val="00EB55AC"/>
    <w:rsid w:val="00EB5923"/>
    <w:rsid w:val="00EB6BFD"/>
    <w:rsid w:val="00EB7AC4"/>
    <w:rsid w:val="00EB7E99"/>
    <w:rsid w:val="00EC14F3"/>
    <w:rsid w:val="00EC2AA2"/>
    <w:rsid w:val="00EC2FA9"/>
    <w:rsid w:val="00EC30F0"/>
    <w:rsid w:val="00EC3AE7"/>
    <w:rsid w:val="00EC43D5"/>
    <w:rsid w:val="00EC563A"/>
    <w:rsid w:val="00EC5D07"/>
    <w:rsid w:val="00ED12AA"/>
    <w:rsid w:val="00ED1777"/>
    <w:rsid w:val="00ED252B"/>
    <w:rsid w:val="00ED2F95"/>
    <w:rsid w:val="00ED4761"/>
    <w:rsid w:val="00ED49AF"/>
    <w:rsid w:val="00ED76CB"/>
    <w:rsid w:val="00EE0FEA"/>
    <w:rsid w:val="00EE295C"/>
    <w:rsid w:val="00EE31C0"/>
    <w:rsid w:val="00EE36D0"/>
    <w:rsid w:val="00EE3D7F"/>
    <w:rsid w:val="00EE4D85"/>
    <w:rsid w:val="00EE5460"/>
    <w:rsid w:val="00EE5AB2"/>
    <w:rsid w:val="00EE7812"/>
    <w:rsid w:val="00EF05EE"/>
    <w:rsid w:val="00EF06E8"/>
    <w:rsid w:val="00EF0D85"/>
    <w:rsid w:val="00EF1655"/>
    <w:rsid w:val="00EF1ED9"/>
    <w:rsid w:val="00EF408C"/>
    <w:rsid w:val="00EF4B5A"/>
    <w:rsid w:val="00EF562C"/>
    <w:rsid w:val="00EF5EEA"/>
    <w:rsid w:val="00EF670C"/>
    <w:rsid w:val="00F0061A"/>
    <w:rsid w:val="00F00AD0"/>
    <w:rsid w:val="00F016CE"/>
    <w:rsid w:val="00F01CAE"/>
    <w:rsid w:val="00F0220C"/>
    <w:rsid w:val="00F028C9"/>
    <w:rsid w:val="00F02C0C"/>
    <w:rsid w:val="00F03B96"/>
    <w:rsid w:val="00F045B2"/>
    <w:rsid w:val="00F07389"/>
    <w:rsid w:val="00F11411"/>
    <w:rsid w:val="00F1141B"/>
    <w:rsid w:val="00F11A41"/>
    <w:rsid w:val="00F12436"/>
    <w:rsid w:val="00F161AC"/>
    <w:rsid w:val="00F20CA1"/>
    <w:rsid w:val="00F2133C"/>
    <w:rsid w:val="00F2327C"/>
    <w:rsid w:val="00F237F0"/>
    <w:rsid w:val="00F23E92"/>
    <w:rsid w:val="00F242C6"/>
    <w:rsid w:val="00F243AB"/>
    <w:rsid w:val="00F30448"/>
    <w:rsid w:val="00F307E4"/>
    <w:rsid w:val="00F30C08"/>
    <w:rsid w:val="00F31325"/>
    <w:rsid w:val="00F3292E"/>
    <w:rsid w:val="00F33204"/>
    <w:rsid w:val="00F33CF1"/>
    <w:rsid w:val="00F3547E"/>
    <w:rsid w:val="00F36280"/>
    <w:rsid w:val="00F413A0"/>
    <w:rsid w:val="00F41D5D"/>
    <w:rsid w:val="00F42561"/>
    <w:rsid w:val="00F430B0"/>
    <w:rsid w:val="00F44EAC"/>
    <w:rsid w:val="00F47254"/>
    <w:rsid w:val="00F47C49"/>
    <w:rsid w:val="00F50A81"/>
    <w:rsid w:val="00F50EA0"/>
    <w:rsid w:val="00F50F89"/>
    <w:rsid w:val="00F51013"/>
    <w:rsid w:val="00F5193D"/>
    <w:rsid w:val="00F53258"/>
    <w:rsid w:val="00F539A6"/>
    <w:rsid w:val="00F54402"/>
    <w:rsid w:val="00F550EB"/>
    <w:rsid w:val="00F55BE5"/>
    <w:rsid w:val="00F57A24"/>
    <w:rsid w:val="00F57ECE"/>
    <w:rsid w:val="00F6175B"/>
    <w:rsid w:val="00F62738"/>
    <w:rsid w:val="00F63811"/>
    <w:rsid w:val="00F641F6"/>
    <w:rsid w:val="00F643FF"/>
    <w:rsid w:val="00F659CA"/>
    <w:rsid w:val="00F67FA3"/>
    <w:rsid w:val="00F72630"/>
    <w:rsid w:val="00F72643"/>
    <w:rsid w:val="00F72D9F"/>
    <w:rsid w:val="00F73C6B"/>
    <w:rsid w:val="00F74599"/>
    <w:rsid w:val="00F7540E"/>
    <w:rsid w:val="00F75FF5"/>
    <w:rsid w:val="00F80FD1"/>
    <w:rsid w:val="00F8126A"/>
    <w:rsid w:val="00F8186C"/>
    <w:rsid w:val="00F81BC5"/>
    <w:rsid w:val="00F8302B"/>
    <w:rsid w:val="00F847CB"/>
    <w:rsid w:val="00F85365"/>
    <w:rsid w:val="00F90634"/>
    <w:rsid w:val="00F90DDD"/>
    <w:rsid w:val="00F911A4"/>
    <w:rsid w:val="00F914A4"/>
    <w:rsid w:val="00F92455"/>
    <w:rsid w:val="00F94BCC"/>
    <w:rsid w:val="00F9510F"/>
    <w:rsid w:val="00F96338"/>
    <w:rsid w:val="00F96C9A"/>
    <w:rsid w:val="00F96E33"/>
    <w:rsid w:val="00F979B2"/>
    <w:rsid w:val="00F97CD4"/>
    <w:rsid w:val="00FA0B41"/>
    <w:rsid w:val="00FA1273"/>
    <w:rsid w:val="00FA2D70"/>
    <w:rsid w:val="00FA34BE"/>
    <w:rsid w:val="00FA3790"/>
    <w:rsid w:val="00FA3BC2"/>
    <w:rsid w:val="00FA57AB"/>
    <w:rsid w:val="00FA5B8D"/>
    <w:rsid w:val="00FA71A6"/>
    <w:rsid w:val="00FA7FB6"/>
    <w:rsid w:val="00FB0682"/>
    <w:rsid w:val="00FB0D90"/>
    <w:rsid w:val="00FB148E"/>
    <w:rsid w:val="00FB15E8"/>
    <w:rsid w:val="00FB2200"/>
    <w:rsid w:val="00FB4792"/>
    <w:rsid w:val="00FB7AA6"/>
    <w:rsid w:val="00FB7FE5"/>
    <w:rsid w:val="00FC06F6"/>
    <w:rsid w:val="00FC12B0"/>
    <w:rsid w:val="00FC2F09"/>
    <w:rsid w:val="00FC612D"/>
    <w:rsid w:val="00FC703C"/>
    <w:rsid w:val="00FC7082"/>
    <w:rsid w:val="00FC768F"/>
    <w:rsid w:val="00FC7C0C"/>
    <w:rsid w:val="00FD1598"/>
    <w:rsid w:val="00FD1C83"/>
    <w:rsid w:val="00FD1EE4"/>
    <w:rsid w:val="00FD2597"/>
    <w:rsid w:val="00FD2F2A"/>
    <w:rsid w:val="00FD309A"/>
    <w:rsid w:val="00FD331E"/>
    <w:rsid w:val="00FD34D3"/>
    <w:rsid w:val="00FD5A27"/>
    <w:rsid w:val="00FD5A3E"/>
    <w:rsid w:val="00FD663B"/>
    <w:rsid w:val="00FD66A5"/>
    <w:rsid w:val="00FE0D3E"/>
    <w:rsid w:val="00FE2E00"/>
    <w:rsid w:val="00FE371B"/>
    <w:rsid w:val="00FE3D97"/>
    <w:rsid w:val="00FE4A3B"/>
    <w:rsid w:val="00FE5592"/>
    <w:rsid w:val="00FE5A63"/>
    <w:rsid w:val="00FE610A"/>
    <w:rsid w:val="00FE6C13"/>
    <w:rsid w:val="00FE7BD1"/>
    <w:rsid w:val="00FF0092"/>
    <w:rsid w:val="00FF00FC"/>
    <w:rsid w:val="00FF3775"/>
    <w:rsid w:val="00FF3E29"/>
    <w:rsid w:val="00FF5366"/>
    <w:rsid w:val="00FF686A"/>
    <w:rsid w:val="00FF6982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3788C"/>
  <w15:docId w15:val="{5B13E4CE-048C-42E8-A625-190F142F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0B5"/>
    <w:pPr>
      <w:keepNext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140B5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C140B5"/>
    <w:pPr>
      <w:keepNext/>
      <w:spacing w:before="240" w:after="60"/>
      <w:jc w:val="both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C140B5"/>
    <w:pPr>
      <w:keepNext/>
      <w:spacing w:before="240" w:after="60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D11DE"/>
    <w:pPr>
      <w:keepNext/>
      <w:widowControl w:val="0"/>
      <w:autoSpaceDE w:val="0"/>
      <w:autoSpaceDN w:val="0"/>
      <w:adjustRightInd w:val="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D11DE"/>
    <w:pPr>
      <w:keepNext/>
      <w:widowControl w:val="0"/>
      <w:autoSpaceDE w:val="0"/>
      <w:autoSpaceDN w:val="0"/>
      <w:adjustRightInd w:val="0"/>
      <w:ind w:left="1080"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DD11DE"/>
    <w:pPr>
      <w:keepNext/>
      <w:widowControl w:val="0"/>
      <w:autoSpaceDE w:val="0"/>
      <w:autoSpaceDN w:val="0"/>
      <w:adjustRightInd w:val="0"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D11DE"/>
    <w:pPr>
      <w:keepNext/>
      <w:widowControl w:val="0"/>
      <w:autoSpaceDE w:val="0"/>
      <w:autoSpaceDN w:val="0"/>
      <w:adjustRightInd w:val="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D11DE"/>
    <w:pPr>
      <w:keepNext/>
      <w:widowControl w:val="0"/>
      <w:numPr>
        <w:numId w:val="22"/>
      </w:numPr>
      <w:autoSpaceDE w:val="0"/>
      <w:autoSpaceDN w:val="0"/>
      <w:adjustRightInd w:val="0"/>
      <w:outlineLvl w:val="8"/>
    </w:pPr>
    <w:rPr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66682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977751"/>
    <w:rPr>
      <w:color w:val="605E5C"/>
      <w:shd w:val="clear" w:color="auto" w:fill="E1DFDD"/>
    </w:rPr>
  </w:style>
  <w:style w:type="paragraph" w:styleId="Akapitzlist">
    <w:name w:val="List Paragraph"/>
    <w:aliases w:val="Preambuła,T_SZ_List Paragraph,Wypunktowanie,zwykły tekst,BulletC,normalny tekst,Obiekt,CW_Lista,L1,Numerowanie,Akapit z listą BS,Kolorowa lista — akcent 11,Colorful List Accent 1,List Paragraph0,Odstavec,2 heading,A_wyliczenie,K-P_odwolan"/>
    <w:basedOn w:val="Normalny"/>
    <w:link w:val="AkapitzlistZnak"/>
    <w:uiPriority w:val="34"/>
    <w:qFormat/>
    <w:rsid w:val="00040F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reambuła Znak,T_SZ_List Paragraph Znak,Wypunktowanie Znak,zwykły tekst Znak,BulletC Znak,normalny tekst Znak,Obiekt Znak,CW_Lista Znak,L1 Znak,Numerowanie Znak,Akapit z listą BS Znak,Kolorowa lista — akcent 11 Znak,Odstavec Znak"/>
    <w:link w:val="Akapitzlist"/>
    <w:uiPriority w:val="34"/>
    <w:qFormat/>
    <w:rsid w:val="003821EB"/>
  </w:style>
  <w:style w:type="paragraph" w:customStyle="1" w:styleId="Listapunktowana21">
    <w:name w:val="Lista punktowana 21"/>
    <w:basedOn w:val="Normalny"/>
    <w:uiPriority w:val="99"/>
    <w:rsid w:val="00566B4A"/>
    <w:pPr>
      <w:numPr>
        <w:numId w:val="2"/>
      </w:numPr>
      <w:suppressAutoHyphens/>
    </w:pPr>
    <w:rPr>
      <w:lang w:eastAsia="ar-SA"/>
    </w:rPr>
  </w:style>
  <w:style w:type="numbering" w:customStyle="1" w:styleId="WWNum121">
    <w:name w:val="WWNum121"/>
    <w:rsid w:val="009A2B5E"/>
    <w:pPr>
      <w:numPr>
        <w:numId w:val="3"/>
      </w:numPr>
    </w:pPr>
  </w:style>
  <w:style w:type="numbering" w:customStyle="1" w:styleId="Styl11">
    <w:name w:val="Styl11"/>
    <w:uiPriority w:val="99"/>
    <w:rsid w:val="00FE371B"/>
    <w:pPr>
      <w:numPr>
        <w:numId w:val="9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C140B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140B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140B5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140B5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C140B5"/>
    <w:pPr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C140B5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C140B5"/>
    <w:pPr>
      <w:spacing w:after="0" w:line="240" w:lineRule="auto"/>
    </w:pPr>
    <w:rPr>
      <w:rFonts w:ascii="Calibri" w:eastAsiaTheme="minorEastAsia" w:hAnsi="Calibri"/>
      <w:sz w:val="20"/>
    </w:rPr>
  </w:style>
  <w:style w:type="character" w:styleId="Odwoaniedokomentarza">
    <w:name w:val="annotation reference"/>
    <w:basedOn w:val="Domylnaczcionkaakapitu"/>
    <w:uiPriority w:val="99"/>
    <w:unhideWhenUsed/>
    <w:rsid w:val="00C14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40B5"/>
    <w:pPr>
      <w:jc w:val="both"/>
    </w:pPr>
    <w:rPr>
      <w:rFonts w:ascii="Trebuchet MS" w:hAnsi="Trebuchet M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40B5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14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140B5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tekstparagrafu">
    <w:name w:val="tekst paragrafu"/>
    <w:basedOn w:val="Normalny"/>
    <w:rsid w:val="00C140B5"/>
    <w:pPr>
      <w:spacing w:after="120"/>
    </w:pPr>
    <w:rPr>
      <w:rFonts w:ascii="Arial" w:hAnsi="Arial"/>
      <w:sz w:val="26"/>
      <w:szCs w:val="20"/>
    </w:rPr>
  </w:style>
  <w:style w:type="paragraph" w:styleId="Tekstpodstawowy">
    <w:name w:val="Body Text"/>
    <w:basedOn w:val="Normalny"/>
    <w:link w:val="TekstpodstawowyZnak"/>
    <w:rsid w:val="00C140B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140B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140B5"/>
    <w:pPr>
      <w:ind w:left="420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14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99"/>
    <w:qFormat/>
    <w:rsid w:val="00C140B5"/>
    <w:rPr>
      <w:b/>
      <w:bCs/>
    </w:rPr>
  </w:style>
  <w:style w:type="paragraph" w:customStyle="1" w:styleId="Tretekstu">
    <w:name w:val="Treść tekstu"/>
    <w:basedOn w:val="Normalny"/>
    <w:rsid w:val="00C140B5"/>
    <w:pPr>
      <w:suppressAutoHyphens/>
      <w:spacing w:after="140" w:line="288" w:lineRule="auto"/>
    </w:pPr>
    <w:rPr>
      <w:rFonts w:ascii="Calibri" w:hAnsi="Calibri"/>
      <w:sz w:val="22"/>
      <w:szCs w:val="22"/>
      <w:lang w:eastAsia="zh-CN"/>
    </w:rPr>
  </w:style>
  <w:style w:type="character" w:customStyle="1" w:styleId="normaltextrun">
    <w:name w:val="normaltextrun"/>
    <w:basedOn w:val="Domylnaczcionkaakapitu"/>
    <w:rsid w:val="00C140B5"/>
  </w:style>
  <w:style w:type="paragraph" w:styleId="Tekstprzypisukocowego">
    <w:name w:val="endnote text"/>
    <w:basedOn w:val="Normalny"/>
    <w:link w:val="TekstprzypisukocowegoZnak"/>
    <w:uiPriority w:val="99"/>
    <w:unhideWhenUsed/>
    <w:rsid w:val="00C140B5"/>
    <w:pPr>
      <w:jc w:val="both"/>
    </w:pPr>
    <w:rPr>
      <w:rFonts w:ascii="Trebuchet MS" w:hAnsi="Trebuchet MS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140B5"/>
    <w:rPr>
      <w:rFonts w:ascii="Trebuchet MS" w:eastAsia="Times New Roman" w:hAnsi="Trebuchet MS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C140B5"/>
    <w:rPr>
      <w:vertAlign w:val="superscript"/>
    </w:rPr>
  </w:style>
  <w:style w:type="table" w:styleId="Tabela-Siatka">
    <w:name w:val="Table Grid"/>
    <w:basedOn w:val="Standardowy"/>
    <w:uiPriority w:val="39"/>
    <w:rsid w:val="00C1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C140B5"/>
    <w:pPr>
      <w:widowControl w:val="0"/>
      <w:suppressAutoHyphens/>
      <w:autoSpaceDN w:val="0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C140B5"/>
    <w:rPr>
      <w:rFonts w:cs="Times New Roman"/>
      <w:position w:val="0"/>
      <w:vertAlign w:val="superscript"/>
    </w:rPr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iPriority w:val="99"/>
    <w:unhideWhenUsed/>
    <w:rsid w:val="00C140B5"/>
    <w:pPr>
      <w:tabs>
        <w:tab w:val="center" w:pos="4536"/>
        <w:tab w:val="right" w:pos="9072"/>
      </w:tabs>
      <w:jc w:val="both"/>
    </w:pPr>
    <w:rPr>
      <w:rFonts w:ascii="Trebuchet MS" w:hAnsi="Trebuchet MS"/>
      <w:sz w:val="22"/>
    </w:rPr>
  </w:style>
  <w:style w:type="character" w:customStyle="1" w:styleId="NagwekZnak">
    <w:name w:val="Nagłówek Znak"/>
    <w:aliases w:val="Nagłówek strony Znak1,Nagłówek strony1 Znak1,Nagłówek strony11 Znak,Nagłówek strony nieparzystej Znak Znak Znak,Nagłówek strony nieparzystej Znak Znak1"/>
    <w:basedOn w:val="Domylnaczcionkaakapitu"/>
    <w:link w:val="Nagwek"/>
    <w:uiPriority w:val="99"/>
    <w:rsid w:val="00C140B5"/>
    <w:rPr>
      <w:rFonts w:ascii="Trebuchet MS" w:eastAsia="Times New Roman" w:hAnsi="Trebuchet MS" w:cs="Times New Roman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140B5"/>
    <w:pPr>
      <w:tabs>
        <w:tab w:val="center" w:pos="4536"/>
        <w:tab w:val="right" w:pos="9072"/>
      </w:tabs>
      <w:jc w:val="both"/>
    </w:pPr>
    <w:rPr>
      <w:rFonts w:ascii="Trebuchet MS" w:hAnsi="Trebuchet MS"/>
      <w:sz w:val="22"/>
    </w:rPr>
  </w:style>
  <w:style w:type="character" w:customStyle="1" w:styleId="StopkaZnak">
    <w:name w:val="Stopka Znak"/>
    <w:basedOn w:val="Domylnaczcionkaakapitu"/>
    <w:link w:val="Stopka"/>
    <w:rsid w:val="00C140B5"/>
    <w:rPr>
      <w:rFonts w:ascii="Trebuchet MS" w:eastAsia="Times New Roman" w:hAnsi="Trebuchet MS" w:cs="Times New Roman"/>
      <w:szCs w:val="24"/>
      <w:lang w:eastAsia="pl-PL"/>
    </w:rPr>
  </w:style>
  <w:style w:type="numbering" w:customStyle="1" w:styleId="WWOutlineListStyle19">
    <w:name w:val="WW_OutlineListStyle_19"/>
    <w:basedOn w:val="Bezlisty"/>
    <w:rsid w:val="00C140B5"/>
    <w:pPr>
      <w:numPr>
        <w:numId w:val="4"/>
      </w:numPr>
    </w:pPr>
  </w:style>
  <w:style w:type="paragraph" w:customStyle="1" w:styleId="Zwykytekst1">
    <w:name w:val="Zwykły tekst1"/>
    <w:basedOn w:val="Normalny"/>
    <w:uiPriority w:val="99"/>
    <w:qFormat/>
    <w:rsid w:val="00C140B5"/>
    <w:pPr>
      <w:suppressAutoHyphens/>
      <w:overflowPunct w:val="0"/>
      <w:autoSpaceDE w:val="0"/>
      <w:autoSpaceDN w:val="0"/>
      <w:textAlignment w:val="baseline"/>
    </w:pPr>
    <w:rPr>
      <w:rFonts w:ascii="Courier New" w:hAnsi="Courier New"/>
      <w:sz w:val="20"/>
      <w:szCs w:val="20"/>
    </w:rPr>
  </w:style>
  <w:style w:type="paragraph" w:customStyle="1" w:styleId="paragraph">
    <w:name w:val="paragraph"/>
    <w:basedOn w:val="Normalny"/>
    <w:rsid w:val="00C140B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140B5"/>
  </w:style>
  <w:style w:type="paragraph" w:customStyle="1" w:styleId="Adresat">
    <w:name w:val="Adresat"/>
    <w:rsid w:val="00C140B5"/>
    <w:pPr>
      <w:spacing w:after="0" w:line="240" w:lineRule="auto"/>
    </w:pPr>
    <w:rPr>
      <w:rFonts w:ascii="Trebuchet MS" w:eastAsia="Times New Roman" w:hAnsi="Trebuchet MS" w:cs="Arial"/>
      <w:b/>
      <w:bCs/>
      <w:iCs/>
      <w:sz w:val="26"/>
      <w:szCs w:val="28"/>
      <w:lang w:eastAsia="pl-PL"/>
    </w:rPr>
  </w:style>
  <w:style w:type="paragraph" w:customStyle="1" w:styleId="naglowek">
    <w:name w:val="naglowek"/>
    <w:basedOn w:val="Normalny"/>
    <w:rsid w:val="00C140B5"/>
    <w:pPr>
      <w:jc w:val="both"/>
    </w:pPr>
    <w:rPr>
      <w:rFonts w:ascii="Trebuchet MS" w:hAnsi="Trebuchet MS"/>
      <w:sz w:val="20"/>
    </w:rPr>
  </w:style>
  <w:style w:type="paragraph" w:styleId="Tytu">
    <w:name w:val="Title"/>
    <w:basedOn w:val="Normalny"/>
    <w:next w:val="Normalny"/>
    <w:link w:val="TytuZnak"/>
    <w:qFormat/>
    <w:rsid w:val="00C140B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140B5"/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C140B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99"/>
    <w:rsid w:val="00C140B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140B5"/>
    <w:pPr>
      <w:keepLines/>
      <w:spacing w:before="240" w:line="259" w:lineRule="auto"/>
      <w:outlineLvl w:val="9"/>
    </w:pPr>
    <w:rPr>
      <w:rFonts w:ascii="Calibri Light" w:hAnsi="Calibri Light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rsid w:val="00C140B5"/>
    <w:pPr>
      <w:jc w:val="both"/>
    </w:pPr>
    <w:rPr>
      <w:rFonts w:ascii="Trebuchet MS" w:hAnsi="Trebuchet MS"/>
      <w:sz w:val="22"/>
    </w:rPr>
  </w:style>
  <w:style w:type="paragraph" w:styleId="Spistreci2">
    <w:name w:val="toc 2"/>
    <w:basedOn w:val="Normalny"/>
    <w:next w:val="Normalny"/>
    <w:autoRedefine/>
    <w:uiPriority w:val="39"/>
    <w:rsid w:val="00C140B5"/>
    <w:pPr>
      <w:ind w:left="220"/>
      <w:jc w:val="both"/>
    </w:pPr>
    <w:rPr>
      <w:rFonts w:ascii="Trebuchet MS" w:hAnsi="Trebuchet MS"/>
      <w:sz w:val="22"/>
    </w:rPr>
  </w:style>
  <w:style w:type="paragraph" w:styleId="Spistreci3">
    <w:name w:val="toc 3"/>
    <w:basedOn w:val="Normalny"/>
    <w:next w:val="Normalny"/>
    <w:autoRedefine/>
    <w:uiPriority w:val="39"/>
    <w:rsid w:val="00C140B5"/>
    <w:pPr>
      <w:ind w:left="440"/>
      <w:jc w:val="both"/>
    </w:pPr>
    <w:rPr>
      <w:rFonts w:ascii="Trebuchet MS" w:hAnsi="Trebuchet MS"/>
      <w:sz w:val="22"/>
    </w:rPr>
  </w:style>
  <w:style w:type="character" w:styleId="UyteHipercze">
    <w:name w:val="FollowedHyperlink"/>
    <w:uiPriority w:val="99"/>
    <w:rsid w:val="00C140B5"/>
    <w:rPr>
      <w:color w:val="954F72"/>
      <w:u w:val="single"/>
    </w:rPr>
  </w:style>
  <w:style w:type="table" w:customStyle="1" w:styleId="Tabela-Siatka31">
    <w:name w:val="Tabela - Siatka31"/>
    <w:basedOn w:val="Standardowy"/>
    <w:next w:val="Tabela-Siatka"/>
    <w:uiPriority w:val="39"/>
    <w:rsid w:val="00C140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140B5"/>
    <w:pPr>
      <w:spacing w:after="0" w:line="240" w:lineRule="auto"/>
    </w:pPr>
    <w:rPr>
      <w:rFonts w:ascii="Trebuchet MS" w:eastAsia="Times New Roman" w:hAnsi="Trebuchet MS" w:cs="Times New Roman"/>
      <w:szCs w:val="24"/>
      <w:lang w:eastAsia="pl-PL"/>
    </w:rPr>
  </w:style>
  <w:style w:type="paragraph" w:customStyle="1" w:styleId="Default">
    <w:name w:val="Default"/>
    <w:uiPriority w:val="99"/>
    <w:rsid w:val="00C140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C140B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C140B5"/>
    <w:pPr>
      <w:spacing w:after="120" w:line="480" w:lineRule="auto"/>
      <w:jc w:val="both"/>
    </w:pPr>
    <w:rPr>
      <w:rFonts w:ascii="Trebuchet MS" w:hAnsi="Trebuchet MS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C140B5"/>
    <w:rPr>
      <w:rFonts w:ascii="Trebuchet MS" w:eastAsia="Times New Roman" w:hAnsi="Trebuchet MS" w:cs="Times New Roman"/>
      <w:szCs w:val="24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C140B5"/>
    <w:rPr>
      <w:color w:val="2B579A"/>
      <w:shd w:val="clear" w:color="auto" w:fill="E1DFDD"/>
    </w:rPr>
  </w:style>
  <w:style w:type="paragraph" w:customStyle="1" w:styleId="Standard">
    <w:name w:val="Standard"/>
    <w:uiPriority w:val="99"/>
    <w:rsid w:val="00C140B5"/>
    <w:pPr>
      <w:suppressAutoHyphens/>
      <w:autoSpaceDN w:val="0"/>
      <w:spacing w:after="0" w:line="276" w:lineRule="auto"/>
      <w:textAlignment w:val="baseline"/>
    </w:pPr>
    <w:rPr>
      <w:rFonts w:ascii="Arial" w:eastAsia="Arial Unicode MS" w:hAnsi="Arial" w:cs="Arial Unicode MS"/>
      <w:color w:val="000000"/>
      <w:kern w:val="3"/>
      <w:lang w:eastAsia="pl-PL"/>
    </w:rPr>
  </w:style>
  <w:style w:type="numbering" w:customStyle="1" w:styleId="WWNum7">
    <w:name w:val="WWNum7"/>
    <w:basedOn w:val="Bezlisty"/>
    <w:rsid w:val="00C140B5"/>
    <w:pPr>
      <w:numPr>
        <w:numId w:val="5"/>
      </w:numPr>
    </w:pPr>
  </w:style>
  <w:style w:type="paragraph" w:customStyle="1" w:styleId="Tekstpodstawowy21">
    <w:name w:val="Tekst podstawowy 21"/>
    <w:basedOn w:val="Normalny"/>
    <w:rsid w:val="00C140B5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rFonts w:eastAsia="Calibri"/>
    </w:rPr>
  </w:style>
  <w:style w:type="paragraph" w:styleId="Legenda">
    <w:name w:val="caption"/>
    <w:basedOn w:val="Normalny"/>
    <w:uiPriority w:val="99"/>
    <w:unhideWhenUsed/>
    <w:qFormat/>
    <w:rsid w:val="00C140B5"/>
    <w:pPr>
      <w:suppressLineNumbers/>
      <w:suppressAutoHyphens/>
      <w:overflowPunct w:val="0"/>
      <w:autoSpaceDE w:val="0"/>
      <w:spacing w:before="120" w:after="120"/>
    </w:pPr>
    <w:rPr>
      <w:rFonts w:cs="Arial Unicode MS"/>
      <w:bCs/>
      <w:i/>
      <w:iCs/>
    </w:rPr>
  </w:style>
  <w:style w:type="table" w:customStyle="1" w:styleId="STBU1">
    <w:name w:val="STBU1"/>
    <w:basedOn w:val="Standardowy"/>
    <w:next w:val="Tabela-Siatka"/>
    <w:uiPriority w:val="59"/>
    <w:rsid w:val="001B2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nagwekrzymski">
    <w:name w:val="Styl1_nagłówek_rzymski"/>
    <w:basedOn w:val="Normalny"/>
    <w:link w:val="Styl1nagwekrzymskiZnak"/>
    <w:rsid w:val="00D91161"/>
    <w:pPr>
      <w:spacing w:line="259" w:lineRule="auto"/>
      <w:jc w:val="both"/>
    </w:pPr>
    <w:rPr>
      <w:rFonts w:eastAsiaTheme="minorHAnsi"/>
      <w:b/>
      <w:lang w:eastAsia="en-US"/>
    </w:rPr>
  </w:style>
  <w:style w:type="paragraph" w:customStyle="1" w:styleId="1Styl1rzymski">
    <w:name w:val="1. Styl1_rzymski"/>
    <w:basedOn w:val="Styl1nagwekrzymski"/>
    <w:link w:val="1Styl1rzymskiZnak"/>
    <w:qFormat/>
    <w:rsid w:val="00B2535B"/>
    <w:pPr>
      <w:numPr>
        <w:ilvl w:val="3"/>
        <w:numId w:val="16"/>
      </w:numPr>
    </w:pPr>
  </w:style>
  <w:style w:type="character" w:customStyle="1" w:styleId="Styl1nagwekrzymskiZnak">
    <w:name w:val="Styl1_nagłówek_rzymski Znak"/>
    <w:basedOn w:val="Domylnaczcionkaakapitu"/>
    <w:link w:val="Styl1nagwekrzymski"/>
    <w:rsid w:val="00D91161"/>
    <w:rPr>
      <w:rFonts w:ascii="Times New Roman" w:hAnsi="Times New Roman" w:cs="Times New Roman"/>
      <w:b/>
      <w:sz w:val="24"/>
      <w:szCs w:val="24"/>
    </w:rPr>
  </w:style>
  <w:style w:type="character" w:customStyle="1" w:styleId="1Styl1rzymskiZnak">
    <w:name w:val="1. Styl1_rzymski Znak"/>
    <w:basedOn w:val="Styl1nagwekrzymskiZnak"/>
    <w:link w:val="1Styl1rzymski"/>
    <w:rsid w:val="00B2535B"/>
    <w:rPr>
      <w:rFonts w:ascii="Times New Roman" w:hAnsi="Times New Roman" w:cs="Times New Roman"/>
      <w:b/>
      <w:sz w:val="24"/>
      <w:szCs w:val="24"/>
    </w:rPr>
  </w:style>
  <w:style w:type="character" w:styleId="Numerstrony">
    <w:name w:val="page number"/>
    <w:basedOn w:val="Domylnaczcionkaakapitu"/>
    <w:rsid w:val="00267A12"/>
  </w:style>
  <w:style w:type="character" w:customStyle="1" w:styleId="Nagwek5Znak">
    <w:name w:val="Nagłówek 5 Znak"/>
    <w:basedOn w:val="Domylnaczcionkaakapitu"/>
    <w:link w:val="Nagwek5"/>
    <w:rsid w:val="00DD11DE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D11D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D11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D11D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DD11DE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rsid w:val="00DD11DE"/>
    <w:pPr>
      <w:widowControl w:val="0"/>
      <w:autoSpaceDE w:val="0"/>
      <w:autoSpaceDN w:val="0"/>
      <w:adjustRightInd w:val="0"/>
      <w:ind w:left="227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11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uiPriority w:val="99"/>
    <w:rsid w:val="00DD11DE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Wypunktowanie2">
    <w:name w:val="Wypunktowanie2"/>
    <w:basedOn w:val="Normalny"/>
    <w:uiPriority w:val="99"/>
    <w:rsid w:val="00DD11DE"/>
    <w:pPr>
      <w:widowControl w:val="0"/>
      <w:tabs>
        <w:tab w:val="num" w:pos="792"/>
      </w:tabs>
      <w:autoSpaceDE w:val="0"/>
      <w:autoSpaceDN w:val="0"/>
      <w:adjustRightInd w:val="0"/>
      <w:ind w:left="792" w:hanging="432"/>
    </w:pPr>
    <w:rPr>
      <w:sz w:val="20"/>
      <w:szCs w:val="20"/>
      <w:lang w:eastAsia="en-US"/>
    </w:rPr>
  </w:style>
  <w:style w:type="paragraph" w:customStyle="1" w:styleId="spistreci10">
    <w:name w:val="spis treści 1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before="480" w:line="240" w:lineRule="atLeast"/>
      <w:ind w:left="720" w:right="720" w:hanging="720"/>
    </w:pPr>
    <w:rPr>
      <w:sz w:val="20"/>
      <w:szCs w:val="20"/>
      <w:lang w:val="en-US"/>
    </w:rPr>
  </w:style>
  <w:style w:type="paragraph" w:customStyle="1" w:styleId="spistreci20">
    <w:name w:val="spis treści 2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1440" w:right="720" w:hanging="720"/>
    </w:pPr>
    <w:rPr>
      <w:sz w:val="20"/>
      <w:szCs w:val="20"/>
      <w:lang w:val="en-US"/>
    </w:rPr>
  </w:style>
  <w:style w:type="paragraph" w:customStyle="1" w:styleId="spistreci30">
    <w:name w:val="spis treści 3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2160" w:right="720" w:hanging="720"/>
    </w:pPr>
    <w:rPr>
      <w:sz w:val="20"/>
      <w:szCs w:val="20"/>
      <w:lang w:val="en-US"/>
    </w:rPr>
  </w:style>
  <w:style w:type="paragraph" w:customStyle="1" w:styleId="spistreci4">
    <w:name w:val="spis treści 4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2880" w:right="720" w:hanging="720"/>
    </w:pPr>
    <w:rPr>
      <w:sz w:val="20"/>
      <w:szCs w:val="20"/>
      <w:lang w:val="en-US"/>
    </w:rPr>
  </w:style>
  <w:style w:type="paragraph" w:customStyle="1" w:styleId="spistreci5">
    <w:name w:val="spis treści 5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3600" w:right="720" w:hanging="720"/>
    </w:pPr>
    <w:rPr>
      <w:sz w:val="20"/>
      <w:szCs w:val="20"/>
      <w:lang w:val="en-US"/>
    </w:rPr>
  </w:style>
  <w:style w:type="paragraph" w:customStyle="1" w:styleId="spistreci6">
    <w:name w:val="spis treści 6"/>
    <w:basedOn w:val="Normalny"/>
    <w:uiPriority w:val="99"/>
    <w:rsid w:val="00DD11DE"/>
    <w:pPr>
      <w:widowControl w:val="0"/>
      <w:tabs>
        <w:tab w:val="right" w:pos="9360"/>
      </w:tabs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spistreci7">
    <w:name w:val="spis treści 7"/>
    <w:basedOn w:val="Normalny"/>
    <w:uiPriority w:val="99"/>
    <w:rsid w:val="00DD11DE"/>
    <w:pPr>
      <w:widowControl w:val="0"/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spistreci8">
    <w:name w:val="spis treści 8"/>
    <w:basedOn w:val="Normalny"/>
    <w:uiPriority w:val="99"/>
    <w:rsid w:val="00DD11DE"/>
    <w:pPr>
      <w:widowControl w:val="0"/>
      <w:tabs>
        <w:tab w:val="right" w:pos="9360"/>
      </w:tabs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spistreci9">
    <w:name w:val="spis treści 9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nagwekwykazurde">
    <w:name w:val="nagłówek wykazu źródeł"/>
    <w:basedOn w:val="Normalny"/>
    <w:uiPriority w:val="99"/>
    <w:rsid w:val="00DD11DE"/>
    <w:pPr>
      <w:widowControl w:val="0"/>
      <w:tabs>
        <w:tab w:val="right" w:pos="9360"/>
      </w:tabs>
      <w:suppressAutoHyphens/>
      <w:autoSpaceDE w:val="0"/>
      <w:autoSpaceDN w:val="0"/>
      <w:adjustRightInd w:val="0"/>
      <w:spacing w:line="240" w:lineRule="atLeast"/>
    </w:pPr>
    <w:rPr>
      <w:sz w:val="20"/>
      <w:szCs w:val="20"/>
      <w:lang w:val="en-US"/>
    </w:rPr>
  </w:style>
  <w:style w:type="paragraph" w:customStyle="1" w:styleId="podpis">
    <w:name w:val="podpis"/>
    <w:basedOn w:val="Normalny"/>
    <w:uiPriority w:val="99"/>
    <w:rsid w:val="00DD11DE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EquationCaption">
    <w:name w:val="_Equation Caption"/>
    <w:uiPriority w:val="99"/>
    <w:rsid w:val="00DD11DE"/>
  </w:style>
  <w:style w:type="paragraph" w:customStyle="1" w:styleId="WW-Tekstpodstawowy2">
    <w:name w:val="WW-Tekst podstawowy 2"/>
    <w:basedOn w:val="Normalny"/>
    <w:rsid w:val="00DD11DE"/>
    <w:pPr>
      <w:widowControl w:val="0"/>
      <w:suppressAutoHyphens/>
      <w:autoSpaceDE w:val="0"/>
      <w:autoSpaceDN w:val="0"/>
      <w:adjustRightInd w:val="0"/>
    </w:pPr>
    <w:rPr>
      <w:b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DD11DE"/>
    <w:pPr>
      <w:widowControl w:val="0"/>
      <w:autoSpaceDE w:val="0"/>
      <w:autoSpaceDN w:val="0"/>
      <w:adjustRightInd w:val="0"/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11D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DD11DE"/>
    <w:pPr>
      <w:widowControl w:val="0"/>
      <w:autoSpaceDE w:val="0"/>
      <w:autoSpaceDN w:val="0"/>
      <w:adjustRightInd w:val="0"/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D11D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23">
    <w:name w:val="xl23"/>
    <w:basedOn w:val="Normalny"/>
    <w:uiPriority w:val="99"/>
    <w:rsid w:val="00DD11DE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styleId="Tekstblokowy">
    <w:name w:val="Block Text"/>
    <w:basedOn w:val="Normalny"/>
    <w:rsid w:val="00DD11DE"/>
    <w:pPr>
      <w:widowControl w:val="0"/>
      <w:tabs>
        <w:tab w:val="left" w:pos="1701"/>
      </w:tabs>
      <w:autoSpaceDE w:val="0"/>
      <w:autoSpaceDN w:val="0"/>
      <w:adjustRightInd w:val="0"/>
      <w:ind w:left="540" w:right="99"/>
    </w:pPr>
    <w:rPr>
      <w:sz w:val="20"/>
      <w:szCs w:val="20"/>
    </w:rPr>
  </w:style>
  <w:style w:type="character" w:customStyle="1" w:styleId="WW-Absatz-Standardschriftart1">
    <w:name w:val="WW-Absatz-Standardschriftart1"/>
    <w:uiPriority w:val="99"/>
    <w:rsid w:val="00DD11DE"/>
  </w:style>
  <w:style w:type="paragraph" w:customStyle="1" w:styleId="mylniki1">
    <w:name w:val="myślniki1"/>
    <w:basedOn w:val="Tekstpodstawowy"/>
    <w:uiPriority w:val="99"/>
    <w:rsid w:val="00DD11DE"/>
    <w:pPr>
      <w:widowControl w:val="0"/>
      <w:tabs>
        <w:tab w:val="num" w:pos="720"/>
        <w:tab w:val="num" w:pos="1080"/>
      </w:tabs>
      <w:autoSpaceDE w:val="0"/>
      <w:autoSpaceDN w:val="0"/>
      <w:adjustRightInd w:val="0"/>
      <w:ind w:left="720" w:hanging="180"/>
      <w:jc w:val="left"/>
    </w:pPr>
  </w:style>
  <w:style w:type="paragraph" w:customStyle="1" w:styleId="Akapitzlist1">
    <w:name w:val="Akapit z listą1"/>
    <w:basedOn w:val="Normalny"/>
    <w:uiPriority w:val="99"/>
    <w:qFormat/>
    <w:rsid w:val="00DD11DE"/>
    <w:pPr>
      <w:ind w:left="708"/>
    </w:pPr>
  </w:style>
  <w:style w:type="character" w:customStyle="1" w:styleId="ZnakZnak1">
    <w:name w:val="Znak Znak1"/>
    <w:uiPriority w:val="99"/>
    <w:semiHidden/>
    <w:locked/>
    <w:rsid w:val="00DD11DE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DD11DE"/>
    <w:rPr>
      <w:sz w:val="24"/>
      <w:lang w:val="pl-PL" w:eastAsia="pl-PL"/>
    </w:rPr>
  </w:style>
  <w:style w:type="character" w:customStyle="1" w:styleId="ZnakZnak131">
    <w:name w:val="Znak Znak131"/>
    <w:uiPriority w:val="99"/>
    <w:rsid w:val="00DD11DE"/>
    <w:rPr>
      <w:sz w:val="24"/>
      <w:lang w:val="pl-PL" w:eastAsia="pl-PL"/>
    </w:rPr>
  </w:style>
  <w:style w:type="character" w:customStyle="1" w:styleId="ZnakZnak3">
    <w:name w:val="Znak Znak3"/>
    <w:locked/>
    <w:rsid w:val="00DD11DE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DD11DE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DD11DE"/>
    <w:rPr>
      <w:sz w:val="24"/>
    </w:rPr>
  </w:style>
  <w:style w:type="paragraph" w:customStyle="1" w:styleId="Tekstpodstawowy311">
    <w:name w:val="Tekst podstawowy 311"/>
    <w:basedOn w:val="Normalny"/>
    <w:uiPriority w:val="99"/>
    <w:rsid w:val="00DD11DE"/>
    <w:pPr>
      <w:widowControl w:val="0"/>
      <w:suppressAutoHyphens/>
    </w:pPr>
    <w:rPr>
      <w:kern w:val="1"/>
    </w:rPr>
  </w:style>
  <w:style w:type="paragraph" w:customStyle="1" w:styleId="punkt">
    <w:name w:val="punkt"/>
    <w:basedOn w:val="Normalny"/>
    <w:uiPriority w:val="99"/>
    <w:rsid w:val="00DD11DE"/>
    <w:pPr>
      <w:widowControl w:val="0"/>
      <w:tabs>
        <w:tab w:val="left" w:pos="540"/>
      </w:tabs>
      <w:autoSpaceDE w:val="0"/>
      <w:autoSpaceDN w:val="0"/>
      <w:adjustRightInd w:val="0"/>
      <w:ind w:left="540" w:hanging="540"/>
    </w:pPr>
    <w:rPr>
      <w:b/>
      <w:bCs/>
      <w:sz w:val="28"/>
    </w:rPr>
  </w:style>
  <w:style w:type="character" w:customStyle="1" w:styleId="h2">
    <w:name w:val="h2"/>
    <w:rsid w:val="00DD11DE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rsid w:val="00DD11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1">
    <w:name w:val="Akapit z listą21"/>
    <w:basedOn w:val="Normalny"/>
    <w:uiPriority w:val="99"/>
    <w:rsid w:val="00DD11D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kapitzlist2">
    <w:name w:val="Akapit z listą2"/>
    <w:basedOn w:val="Normalny"/>
    <w:link w:val="ListParagraphChar"/>
    <w:uiPriority w:val="99"/>
    <w:rsid w:val="00DD11DE"/>
    <w:pPr>
      <w:suppressAutoHyphens/>
      <w:ind w:left="720"/>
    </w:pPr>
  </w:style>
  <w:style w:type="paragraph" w:customStyle="1" w:styleId="Listanumerowana1">
    <w:name w:val="Lista numerowana1"/>
    <w:basedOn w:val="Normalny"/>
    <w:uiPriority w:val="99"/>
    <w:rsid w:val="00DD11DE"/>
    <w:pPr>
      <w:suppressAutoHyphens/>
      <w:ind w:left="360" w:hanging="360"/>
    </w:pPr>
    <w:rPr>
      <w:lang w:eastAsia="ar-SA"/>
    </w:rPr>
  </w:style>
  <w:style w:type="paragraph" w:customStyle="1" w:styleId="Akapitzlist3">
    <w:name w:val="Akapit z listą3"/>
    <w:basedOn w:val="Normalny"/>
    <w:rsid w:val="00DD11DE"/>
    <w:pPr>
      <w:ind w:left="708"/>
    </w:pPr>
  </w:style>
  <w:style w:type="character" w:customStyle="1" w:styleId="ZnakZnak11">
    <w:name w:val="Znak Znak11"/>
    <w:uiPriority w:val="99"/>
    <w:locked/>
    <w:rsid w:val="00DD11DE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rsid w:val="00DD11DE"/>
    <w:pPr>
      <w:widowControl w:val="0"/>
      <w:tabs>
        <w:tab w:val="left" w:pos="2381"/>
      </w:tabs>
      <w:suppressAutoHyphens/>
    </w:pPr>
    <w:rPr>
      <w:b/>
      <w:i/>
      <w:sz w:val="28"/>
      <w:szCs w:val="20"/>
    </w:rPr>
  </w:style>
  <w:style w:type="paragraph" w:customStyle="1" w:styleId="Bezodstpw1">
    <w:name w:val="Bez odstępów1"/>
    <w:uiPriority w:val="99"/>
    <w:rsid w:val="00DD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DD11DE"/>
    <w:pPr>
      <w:suppressAutoHyphens/>
      <w:ind w:left="708"/>
    </w:pPr>
    <w:rPr>
      <w:lang w:eastAsia="ar-SA"/>
    </w:rPr>
  </w:style>
  <w:style w:type="paragraph" w:customStyle="1" w:styleId="Bezodstpw2">
    <w:name w:val="Bez odstępów2"/>
    <w:uiPriority w:val="99"/>
    <w:rsid w:val="00DD11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DD11DE"/>
    <w:pPr>
      <w:spacing w:before="100" w:beforeAutospacing="1" w:after="100" w:afterAutospacing="1"/>
    </w:pPr>
  </w:style>
  <w:style w:type="paragraph" w:customStyle="1" w:styleId="Akapitzlist5">
    <w:name w:val="Akapit z listą5"/>
    <w:basedOn w:val="Normalny"/>
    <w:uiPriority w:val="99"/>
    <w:rsid w:val="00DD11DE"/>
    <w:pPr>
      <w:ind w:left="708"/>
    </w:pPr>
  </w:style>
  <w:style w:type="paragraph" w:customStyle="1" w:styleId="Bezodstpw3">
    <w:name w:val="Bez odstępów3"/>
    <w:uiPriority w:val="99"/>
    <w:rsid w:val="00DD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1">
    <w:name w:val="Bez odstępów11"/>
    <w:uiPriority w:val="99"/>
    <w:rsid w:val="00DD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4">
    <w:name w:val="Znak Znak14"/>
    <w:uiPriority w:val="99"/>
    <w:rsid w:val="00DD11DE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DD11DE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DD11DE"/>
    <w:rPr>
      <w:sz w:val="24"/>
      <w:lang w:val="pl-PL" w:eastAsia="pl-PL"/>
    </w:rPr>
  </w:style>
  <w:style w:type="character" w:customStyle="1" w:styleId="ZnakZnak142">
    <w:name w:val="Znak Znak142"/>
    <w:uiPriority w:val="99"/>
    <w:rsid w:val="00DD11DE"/>
    <w:rPr>
      <w:sz w:val="24"/>
      <w:lang w:val="pl-PL" w:eastAsia="pl-PL"/>
    </w:rPr>
  </w:style>
  <w:style w:type="character" w:customStyle="1" w:styleId="NagwekstronyZnak">
    <w:name w:val="Nagłówek strony Znak"/>
    <w:aliases w:val="Nagłówek strony1 Znak,Nagłówek strony11 Znak Znak,Nagłówek Znak1"/>
    <w:locked/>
    <w:rsid w:val="00DD11DE"/>
    <w:rPr>
      <w:sz w:val="24"/>
      <w:lang w:val="pl-PL" w:eastAsia="pl-PL"/>
    </w:rPr>
  </w:style>
  <w:style w:type="paragraph" w:customStyle="1" w:styleId="Tekstpodstawowywcity21">
    <w:name w:val="Tekst podstawowy wcięty 21"/>
    <w:basedOn w:val="Normalny"/>
    <w:rsid w:val="00DD11DE"/>
    <w:pPr>
      <w:widowControl w:val="0"/>
      <w:suppressAutoHyphens/>
      <w:autoSpaceDE w:val="0"/>
      <w:ind w:left="227"/>
    </w:pPr>
    <w:rPr>
      <w:lang w:eastAsia="ar-SA"/>
    </w:rPr>
  </w:style>
  <w:style w:type="table" w:customStyle="1" w:styleId="TableGrid">
    <w:name w:val="TableGrid"/>
    <w:rsid w:val="00DD11D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asia">
    <w:name w:val="Kasia"/>
    <w:basedOn w:val="Normalny"/>
    <w:rsid w:val="00DD11DE"/>
    <w:pPr>
      <w:tabs>
        <w:tab w:val="left" w:pos="284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DD11DE"/>
    <w:pPr>
      <w:spacing w:before="100" w:beforeAutospacing="1" w:after="100" w:afterAutospacing="1"/>
    </w:pPr>
  </w:style>
  <w:style w:type="numbering" w:customStyle="1" w:styleId="Bezlisty1">
    <w:name w:val="Bez listy1"/>
    <w:next w:val="Bezlisty"/>
    <w:uiPriority w:val="99"/>
    <w:semiHidden/>
    <w:unhideWhenUsed/>
    <w:rsid w:val="00420429"/>
  </w:style>
  <w:style w:type="numbering" w:customStyle="1" w:styleId="Bezlisty11">
    <w:name w:val="Bez listy11"/>
    <w:next w:val="Bezlisty"/>
    <w:semiHidden/>
    <w:unhideWhenUsed/>
    <w:rsid w:val="00420429"/>
  </w:style>
  <w:style w:type="table" w:customStyle="1" w:styleId="Tabela-Siatka1">
    <w:name w:val="Tabela - Siatka1"/>
    <w:basedOn w:val="Standardowy"/>
    <w:next w:val="Tabela-Siatka"/>
    <w:uiPriority w:val="59"/>
    <w:rsid w:val="00420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uiPriority w:val="99"/>
    <w:locked/>
    <w:rsid w:val="00F94BCC"/>
    <w:rPr>
      <w:rFonts w:ascii="Arial" w:eastAsia="Times New Roman" w:hAnsi="Arial" w:cs="Times New Roman"/>
      <w:sz w:val="28"/>
      <w:szCs w:val="24"/>
      <w:lang w:eastAsia="pl-PL"/>
    </w:rPr>
  </w:style>
  <w:style w:type="character" w:customStyle="1" w:styleId="TekstpodstawowyZnak1">
    <w:name w:val="Tekst podstawowy Znak1"/>
    <w:basedOn w:val="Domylnaczcionkaakapitu"/>
    <w:locked/>
    <w:rsid w:val="00F94BCC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F94BCC"/>
    <w:pPr>
      <w:spacing w:before="100" w:after="100"/>
    </w:pPr>
    <w:rPr>
      <w:rFonts w:ascii="Arial" w:hAnsi="Arial"/>
      <w:b/>
      <w:szCs w:val="20"/>
    </w:rPr>
  </w:style>
  <w:style w:type="paragraph" w:customStyle="1" w:styleId="p5">
    <w:name w:val="p5"/>
    <w:basedOn w:val="Normalny"/>
    <w:uiPriority w:val="99"/>
    <w:rsid w:val="00F94B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rFonts w:eastAsia="Calibri"/>
    </w:rPr>
  </w:style>
  <w:style w:type="paragraph" w:styleId="Lista">
    <w:name w:val="List"/>
    <w:basedOn w:val="Normalny"/>
    <w:rsid w:val="00F94BCC"/>
    <w:pPr>
      <w:widowControl w:val="0"/>
      <w:numPr>
        <w:numId w:val="24"/>
      </w:numPr>
      <w:tabs>
        <w:tab w:val="left" w:pos="1134"/>
      </w:tabs>
      <w:adjustRightInd w:val="0"/>
      <w:spacing w:line="360" w:lineRule="auto"/>
      <w:jc w:val="both"/>
      <w:textAlignment w:val="baseline"/>
    </w:pPr>
    <w:rPr>
      <w:rFonts w:ascii="Arial" w:eastAsia="Calibri" w:hAnsi="Arial" w:cs="Arial"/>
      <w:sz w:val="20"/>
      <w:szCs w:val="20"/>
    </w:rPr>
  </w:style>
  <w:style w:type="character" w:customStyle="1" w:styleId="HeaderChar">
    <w:name w:val="Header Char"/>
    <w:aliases w:val="Nagłówek strony Char,Nagłówek strony1 Char,Nagłówek strony11 Char,Nagłówek strony1 Char1,Nagłówek strony11 Char1"/>
    <w:uiPriority w:val="99"/>
    <w:locked/>
    <w:rsid w:val="00F94BCC"/>
    <w:rPr>
      <w:rFonts w:ascii="Times New Roman" w:hAnsi="Times New Roman"/>
      <w:sz w:val="24"/>
      <w:lang w:val="en-GB" w:eastAsia="en-US"/>
    </w:rPr>
  </w:style>
  <w:style w:type="paragraph" w:customStyle="1" w:styleId="Footer1">
    <w:name w:val="Footer1"/>
    <w:basedOn w:val="Normalny"/>
    <w:rsid w:val="00F94BCC"/>
    <w:pPr>
      <w:tabs>
        <w:tab w:val="center" w:pos="4536"/>
        <w:tab w:val="right" w:pos="9072"/>
      </w:tabs>
    </w:pPr>
    <w:rPr>
      <w:rFonts w:eastAsiaTheme="minorHAnsi"/>
      <w:szCs w:val="22"/>
      <w:lang w:val="en-GB" w:eastAsia="en-US"/>
    </w:rPr>
  </w:style>
  <w:style w:type="character" w:customStyle="1" w:styleId="NormalabcZnak">
    <w:name w:val="Normal abc Znak"/>
    <w:basedOn w:val="Domylnaczcionkaakapitu"/>
    <w:link w:val="Normalabc"/>
    <w:uiPriority w:val="99"/>
    <w:locked/>
    <w:rsid w:val="00F94BCC"/>
    <w:rPr>
      <w:rFonts w:eastAsia="Times New Roman" w:cs="Times New Roman"/>
      <w:sz w:val="24"/>
      <w:szCs w:val="24"/>
    </w:rPr>
  </w:style>
  <w:style w:type="paragraph" w:customStyle="1" w:styleId="Normalabc">
    <w:name w:val="Normal abc"/>
    <w:basedOn w:val="Akapitzlist"/>
    <w:link w:val="NormalabcZnak"/>
    <w:uiPriority w:val="99"/>
    <w:rsid w:val="00F94BCC"/>
    <w:pPr>
      <w:spacing w:after="0" w:line="240" w:lineRule="auto"/>
      <w:ind w:left="284" w:hanging="284"/>
    </w:pPr>
    <w:rPr>
      <w:rFonts w:eastAsia="Times New Roman" w:cs="Times New Roman"/>
      <w:sz w:val="24"/>
      <w:szCs w:val="24"/>
    </w:rPr>
  </w:style>
  <w:style w:type="paragraph" w:customStyle="1" w:styleId="Header1">
    <w:name w:val="Header1"/>
    <w:basedOn w:val="Normalny"/>
    <w:uiPriority w:val="99"/>
    <w:rsid w:val="00F94BCC"/>
    <w:pPr>
      <w:tabs>
        <w:tab w:val="center" w:pos="4536"/>
        <w:tab w:val="right" w:pos="9072"/>
      </w:tabs>
    </w:pPr>
    <w:rPr>
      <w:color w:val="00000A"/>
      <w:lang w:val="en-GB" w:eastAsia="en-US"/>
    </w:rPr>
  </w:style>
  <w:style w:type="paragraph" w:customStyle="1" w:styleId="Punkty">
    <w:name w:val="Punkty"/>
    <w:basedOn w:val="Normalny"/>
    <w:uiPriority w:val="99"/>
    <w:rsid w:val="00F94BCC"/>
    <w:rPr>
      <w:rFonts w:ascii="Calibri" w:hAnsi="Calibri"/>
      <w:color w:val="00000A"/>
      <w:sz w:val="20"/>
      <w:lang w:eastAsia="en-US"/>
    </w:rPr>
  </w:style>
  <w:style w:type="paragraph" w:customStyle="1" w:styleId="Normalkropka">
    <w:name w:val="Normal kropka"/>
    <w:basedOn w:val="Akapitzlist"/>
    <w:uiPriority w:val="99"/>
    <w:rsid w:val="00F94BCC"/>
    <w:pPr>
      <w:spacing w:after="0" w:line="240" w:lineRule="auto"/>
      <w:ind w:left="568" w:hanging="284"/>
    </w:pPr>
    <w:rPr>
      <w:rFonts w:ascii="Calibri" w:eastAsia="Times New Roman" w:hAnsi="Calibri" w:cs="Times New Roman"/>
      <w:color w:val="00000A"/>
      <w:sz w:val="20"/>
      <w:szCs w:val="24"/>
    </w:rPr>
  </w:style>
  <w:style w:type="paragraph" w:customStyle="1" w:styleId="Tabelanagwek">
    <w:name w:val="Tabela nagłówek"/>
    <w:basedOn w:val="Normalny"/>
    <w:uiPriority w:val="99"/>
    <w:rsid w:val="00F94BCC"/>
    <w:pPr>
      <w:jc w:val="center"/>
    </w:pPr>
    <w:rPr>
      <w:rFonts w:ascii="Calibri" w:hAnsi="Calibri"/>
      <w:b/>
      <w:bCs/>
      <w:color w:val="FFFFFF"/>
      <w:sz w:val="20"/>
      <w:lang w:eastAsia="en-US"/>
    </w:rPr>
  </w:style>
  <w:style w:type="character" w:customStyle="1" w:styleId="HeaderChar1">
    <w:name w:val="Header Char1"/>
    <w:basedOn w:val="Domylnaczcionkaakapitu"/>
    <w:uiPriority w:val="99"/>
    <w:semiHidden/>
    <w:locked/>
    <w:rsid w:val="00F94BCC"/>
    <w:rPr>
      <w:rFonts w:ascii="Times New Roman" w:hAnsi="Times New Roman" w:cs="Times New Roman"/>
      <w:sz w:val="24"/>
      <w:szCs w:val="24"/>
    </w:rPr>
  </w:style>
  <w:style w:type="paragraph" w:customStyle="1" w:styleId="Tekstpodstawowy1">
    <w:name w:val="Tekst podstawowy1"/>
    <w:basedOn w:val="Normalny"/>
    <w:uiPriority w:val="99"/>
    <w:rsid w:val="00F94BCC"/>
    <w:pPr>
      <w:widowControl w:val="0"/>
      <w:spacing w:line="288" w:lineRule="auto"/>
    </w:pPr>
    <w:rPr>
      <w:color w:val="00000A"/>
      <w:sz w:val="22"/>
      <w:szCs w:val="20"/>
    </w:rPr>
  </w:style>
  <w:style w:type="paragraph" w:customStyle="1" w:styleId="Zawartotabeli">
    <w:name w:val="Zawartość tabeli"/>
    <w:basedOn w:val="Normalny"/>
    <w:uiPriority w:val="99"/>
    <w:rsid w:val="00F94BCC"/>
    <w:pPr>
      <w:widowControl w:val="0"/>
      <w:jc w:val="center"/>
    </w:pPr>
    <w:rPr>
      <w:b/>
      <w:color w:val="00000A"/>
      <w:sz w:val="20"/>
      <w:szCs w:val="20"/>
    </w:rPr>
  </w:style>
  <w:style w:type="paragraph" w:customStyle="1" w:styleId="Paragraf">
    <w:name w:val="Paragraf"/>
    <w:basedOn w:val="Tekstpodstawowy1"/>
    <w:rsid w:val="00F94BCC"/>
    <w:pPr>
      <w:keepNext/>
      <w:widowControl/>
      <w:spacing w:before="397" w:after="170"/>
      <w:jc w:val="center"/>
    </w:pPr>
    <w:rPr>
      <w:b/>
    </w:rPr>
  </w:style>
  <w:style w:type="paragraph" w:customStyle="1" w:styleId="Wyliczanka">
    <w:name w:val="Wyliczanka"/>
    <w:basedOn w:val="Tekstpodstawowy1"/>
    <w:uiPriority w:val="99"/>
    <w:rsid w:val="00F94BCC"/>
    <w:pPr>
      <w:widowControl/>
    </w:pPr>
  </w:style>
  <w:style w:type="character" w:customStyle="1" w:styleId="StopkaZnak1">
    <w:name w:val="Stopka Znak1"/>
    <w:basedOn w:val="Domylnaczcionkaakapitu"/>
    <w:uiPriority w:val="99"/>
    <w:rsid w:val="00F94B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F94BCC"/>
    <w:pPr>
      <w:suppressAutoHyphens/>
      <w:overflowPunct w:val="0"/>
      <w:autoSpaceDE w:val="0"/>
      <w:spacing w:before="80"/>
      <w:ind w:left="709" w:hanging="709"/>
      <w:jc w:val="both"/>
      <w:textAlignment w:val="baseline"/>
    </w:pPr>
    <w:rPr>
      <w:rFonts w:eastAsia="Calibri"/>
      <w:lang w:eastAsia="ar-SA"/>
    </w:rPr>
  </w:style>
  <w:style w:type="paragraph" w:customStyle="1" w:styleId="xl39">
    <w:name w:val="xl39"/>
    <w:basedOn w:val="Normalny"/>
    <w:uiPriority w:val="99"/>
    <w:rsid w:val="00F94BCC"/>
    <w:pPr>
      <w:suppressAutoHyphens/>
      <w:spacing w:before="280" w:after="280"/>
      <w:jc w:val="center"/>
    </w:pPr>
    <w:rPr>
      <w:rFonts w:ascii="Arial" w:eastAsia="Calibri" w:hAnsi="Arial" w:cs="Arial"/>
      <w:b/>
      <w:bCs/>
      <w:lang w:eastAsia="ar-SA"/>
    </w:rPr>
  </w:style>
  <w:style w:type="paragraph" w:customStyle="1" w:styleId="c2">
    <w:name w:val="c2"/>
    <w:basedOn w:val="Normalny"/>
    <w:rsid w:val="00F94BCC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szCs w:val="20"/>
    </w:rPr>
  </w:style>
  <w:style w:type="paragraph" w:customStyle="1" w:styleId="p6">
    <w:name w:val="p6"/>
    <w:basedOn w:val="Normalny"/>
    <w:uiPriority w:val="99"/>
    <w:rsid w:val="00F94B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line="260" w:lineRule="atLeast"/>
      <w:textAlignment w:val="baseline"/>
    </w:pPr>
    <w:rPr>
      <w:szCs w:val="20"/>
    </w:rPr>
  </w:style>
  <w:style w:type="paragraph" w:customStyle="1" w:styleId="p8">
    <w:name w:val="p8"/>
    <w:basedOn w:val="Normalny"/>
    <w:uiPriority w:val="99"/>
    <w:rsid w:val="00F94BCC"/>
    <w:pPr>
      <w:widowControl w:val="0"/>
      <w:tabs>
        <w:tab w:val="left" w:pos="820"/>
        <w:tab w:val="left" w:pos="980"/>
      </w:tabs>
      <w:overflowPunct w:val="0"/>
      <w:autoSpaceDE w:val="0"/>
      <w:autoSpaceDN w:val="0"/>
      <w:adjustRightInd w:val="0"/>
      <w:spacing w:line="260" w:lineRule="atLeast"/>
      <w:ind w:left="432" w:hanging="144"/>
      <w:textAlignment w:val="baseline"/>
    </w:pPr>
    <w:rPr>
      <w:szCs w:val="20"/>
    </w:rPr>
  </w:style>
  <w:style w:type="paragraph" w:customStyle="1" w:styleId="c11">
    <w:name w:val="c11"/>
    <w:basedOn w:val="Normalny"/>
    <w:rsid w:val="00F94BCC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szCs w:val="20"/>
    </w:rPr>
  </w:style>
  <w:style w:type="paragraph" w:customStyle="1" w:styleId="p12">
    <w:name w:val="p12"/>
    <w:basedOn w:val="Normalny"/>
    <w:rsid w:val="00F94BCC"/>
    <w:pPr>
      <w:widowControl w:val="0"/>
      <w:tabs>
        <w:tab w:val="left" w:pos="300"/>
        <w:tab w:val="left" w:pos="580"/>
      </w:tabs>
      <w:overflowPunct w:val="0"/>
      <w:autoSpaceDE w:val="0"/>
      <w:autoSpaceDN w:val="0"/>
      <w:adjustRightInd w:val="0"/>
      <w:spacing w:line="260" w:lineRule="atLeast"/>
      <w:ind w:left="864" w:hanging="288"/>
      <w:textAlignment w:val="baseline"/>
    </w:pPr>
    <w:rPr>
      <w:szCs w:val="20"/>
    </w:rPr>
  </w:style>
  <w:style w:type="paragraph" w:customStyle="1" w:styleId="BlockText1">
    <w:name w:val="Block Text1"/>
    <w:basedOn w:val="Normalny"/>
    <w:rsid w:val="00F94BCC"/>
    <w:pPr>
      <w:tabs>
        <w:tab w:val="left" w:pos="3191"/>
      </w:tabs>
      <w:suppressAutoHyphens/>
      <w:overflowPunct w:val="0"/>
      <w:autoSpaceDE w:val="0"/>
      <w:ind w:left="3540" w:right="283"/>
      <w:jc w:val="both"/>
      <w:textAlignment w:val="baseline"/>
    </w:pPr>
    <w:rPr>
      <w:rFonts w:ascii="Garamond" w:hAnsi="Garamond" w:cs="Garamond"/>
      <w:b/>
      <w:smallCaps/>
      <w:szCs w:val="20"/>
      <w:lang w:eastAsia="zh-CN"/>
    </w:rPr>
  </w:style>
  <w:style w:type="character" w:customStyle="1" w:styleId="TematkomentarzaZnak1">
    <w:name w:val="Temat komentarza Znak1"/>
    <w:basedOn w:val="TekstkomentarzaZnak"/>
    <w:uiPriority w:val="99"/>
    <w:semiHidden/>
    <w:rsid w:val="00F94BCC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WW-Domylnie">
    <w:name w:val="WW-Domyślnie"/>
    <w:rsid w:val="00F94BCC"/>
    <w:pPr>
      <w:widowControl w:val="0"/>
      <w:suppressAutoHyphens/>
      <w:autoSpaceDE w:val="0"/>
      <w:spacing w:before="120" w:after="0" w:line="360" w:lineRule="auto"/>
      <w:jc w:val="both"/>
    </w:pPr>
    <w:rPr>
      <w:rFonts w:ascii="Courier New" w:eastAsia="Times New Roman" w:hAnsi="Courier New" w:cs="Courier New"/>
      <w:lang w:eastAsia="ar-SA"/>
    </w:rPr>
  </w:style>
  <w:style w:type="paragraph" w:customStyle="1" w:styleId="WW-Tekstpodstawowy21">
    <w:name w:val="WW-Tekst podstawowy 21"/>
    <w:basedOn w:val="Normalny"/>
    <w:rsid w:val="00F94BCC"/>
    <w:pPr>
      <w:suppressAutoHyphens/>
      <w:spacing w:line="264" w:lineRule="auto"/>
      <w:ind w:right="142"/>
      <w:jc w:val="both"/>
    </w:pPr>
    <w:rPr>
      <w:rFonts w:ascii="Arial" w:hAnsi="Arial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F94BCC"/>
    <w:pPr>
      <w:widowControl w:val="0"/>
      <w:tabs>
        <w:tab w:val="left" w:pos="1288"/>
      </w:tabs>
      <w:suppressAutoHyphens/>
      <w:autoSpaceDE w:val="0"/>
      <w:ind w:left="644" w:hanging="360"/>
      <w:jc w:val="both"/>
    </w:pPr>
    <w:rPr>
      <w:rFonts w:ascii="Arial" w:hAnsi="Arial"/>
      <w:szCs w:val="20"/>
      <w:lang w:eastAsia="ar-SA"/>
    </w:rPr>
  </w:style>
  <w:style w:type="character" w:customStyle="1" w:styleId="WW-Domylnaczcionkaakapitu">
    <w:name w:val="WW-Domyślna czcionka akapitu"/>
    <w:rsid w:val="00F94BCC"/>
  </w:style>
  <w:style w:type="paragraph" w:customStyle="1" w:styleId="Domylnie">
    <w:name w:val="Domyślnie"/>
    <w:rsid w:val="00F94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tekst">
    <w:name w:val="tekst"/>
    <w:basedOn w:val="Normalny"/>
    <w:rsid w:val="00F94BCC"/>
    <w:pPr>
      <w:spacing w:before="100" w:beforeAutospacing="1" w:after="100" w:afterAutospacing="1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94B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94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uiPriority w:val="99"/>
    <w:rsid w:val="00F94BCC"/>
    <w:rPr>
      <w:b w:val="0"/>
    </w:rPr>
  </w:style>
  <w:style w:type="character" w:customStyle="1" w:styleId="WW8Num6z0">
    <w:name w:val="WW8Num6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6z1">
    <w:name w:val="WW8Num6z1"/>
    <w:uiPriority w:val="99"/>
    <w:rsid w:val="00F94BCC"/>
    <w:rPr>
      <w:rFonts w:ascii="Courier New" w:hAnsi="Courier New"/>
    </w:rPr>
  </w:style>
  <w:style w:type="character" w:customStyle="1" w:styleId="WW8Num6z2">
    <w:name w:val="WW8Num6z2"/>
    <w:uiPriority w:val="99"/>
    <w:rsid w:val="00F94BCC"/>
    <w:rPr>
      <w:rFonts w:ascii="Wingdings" w:hAnsi="Wingdings"/>
    </w:rPr>
  </w:style>
  <w:style w:type="character" w:customStyle="1" w:styleId="WW8Num6z3">
    <w:name w:val="WW8Num6z3"/>
    <w:uiPriority w:val="99"/>
    <w:rsid w:val="00F94BCC"/>
    <w:rPr>
      <w:rFonts w:ascii="Symbol" w:hAnsi="Symbol"/>
    </w:rPr>
  </w:style>
  <w:style w:type="character" w:customStyle="1" w:styleId="WW8Num7z0">
    <w:name w:val="WW8Num7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7z1">
    <w:name w:val="WW8Num7z1"/>
    <w:uiPriority w:val="99"/>
    <w:rsid w:val="00F94BCC"/>
    <w:rPr>
      <w:rFonts w:ascii="Courier New" w:hAnsi="Courier New"/>
    </w:rPr>
  </w:style>
  <w:style w:type="character" w:customStyle="1" w:styleId="WW8Num7z2">
    <w:name w:val="WW8Num7z2"/>
    <w:uiPriority w:val="99"/>
    <w:rsid w:val="00F94BCC"/>
    <w:rPr>
      <w:rFonts w:ascii="Wingdings" w:hAnsi="Wingdings"/>
    </w:rPr>
  </w:style>
  <w:style w:type="character" w:customStyle="1" w:styleId="WW8Num7z3">
    <w:name w:val="WW8Num7z3"/>
    <w:uiPriority w:val="99"/>
    <w:rsid w:val="00F94BCC"/>
    <w:rPr>
      <w:rFonts w:ascii="Symbol" w:hAnsi="Symbol"/>
    </w:rPr>
  </w:style>
  <w:style w:type="character" w:customStyle="1" w:styleId="WW8Num8z0">
    <w:name w:val="WW8Num8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F94BCC"/>
    <w:rPr>
      <w:rFonts w:ascii="Symbol" w:hAnsi="Symbol"/>
    </w:rPr>
  </w:style>
  <w:style w:type="character" w:customStyle="1" w:styleId="WW8Num8z2">
    <w:name w:val="WW8Num8z2"/>
    <w:rsid w:val="00F94BCC"/>
    <w:rPr>
      <w:rFonts w:ascii="Courier New" w:hAnsi="Courier New"/>
    </w:rPr>
  </w:style>
  <w:style w:type="character" w:customStyle="1" w:styleId="WW8Num14z0">
    <w:name w:val="WW8Num14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F94BCC"/>
    <w:rPr>
      <w:rFonts w:ascii="Symbol" w:hAnsi="Symbol"/>
    </w:rPr>
  </w:style>
  <w:style w:type="character" w:customStyle="1" w:styleId="WW8Num14z2">
    <w:name w:val="WW8Num14z2"/>
    <w:rsid w:val="00F94BCC"/>
    <w:rPr>
      <w:rFonts w:ascii="Courier New" w:hAnsi="Courier New"/>
    </w:rPr>
  </w:style>
  <w:style w:type="paragraph" w:customStyle="1" w:styleId="Podpis1">
    <w:name w:val="Podpis1"/>
    <w:basedOn w:val="Normalny"/>
    <w:uiPriority w:val="99"/>
    <w:rsid w:val="00F94BCC"/>
    <w:pPr>
      <w:suppressLineNumbers/>
      <w:suppressAutoHyphens/>
      <w:spacing w:before="120" w:after="120" w:line="360" w:lineRule="auto"/>
      <w:jc w:val="both"/>
    </w:pPr>
    <w:rPr>
      <w:rFonts w:ascii="Courier New" w:hAnsi="Courier New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F94BCC"/>
    <w:pPr>
      <w:keepNext/>
      <w:suppressAutoHyphens/>
      <w:spacing w:before="240" w:after="120" w:line="36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ramki">
    <w:name w:val="Zawartość ramki"/>
    <w:basedOn w:val="Tekstpodstawowy"/>
    <w:uiPriority w:val="99"/>
    <w:rsid w:val="00F94BCC"/>
    <w:pPr>
      <w:suppressAutoHyphens/>
      <w:spacing w:before="120" w:line="360" w:lineRule="auto"/>
    </w:pPr>
    <w:rPr>
      <w:rFonts w:ascii="Courier New" w:hAnsi="Courier New"/>
      <w:sz w:val="22"/>
      <w:szCs w:val="24"/>
      <w:lang w:eastAsia="ar-SA"/>
    </w:rPr>
  </w:style>
  <w:style w:type="paragraph" w:customStyle="1" w:styleId="Indeks">
    <w:name w:val="Indeks"/>
    <w:basedOn w:val="Normalny"/>
    <w:uiPriority w:val="99"/>
    <w:rsid w:val="00F94BCC"/>
    <w:pPr>
      <w:suppressLineNumbers/>
      <w:suppressAutoHyphens/>
      <w:spacing w:before="120" w:line="360" w:lineRule="auto"/>
      <w:jc w:val="both"/>
    </w:pPr>
    <w:rPr>
      <w:rFonts w:ascii="Courier New" w:hAnsi="Courier New" w:cs="Tahoma"/>
      <w:sz w:val="22"/>
      <w:lang w:eastAsia="ar-SA"/>
    </w:rPr>
  </w:style>
  <w:style w:type="paragraph" w:customStyle="1" w:styleId="WW-Tekstpodstawowywcity3">
    <w:name w:val="WW-Tekst podstawowy wcięty 3"/>
    <w:basedOn w:val="Normalny"/>
    <w:rsid w:val="00F94BCC"/>
    <w:pPr>
      <w:suppressAutoHyphens/>
      <w:spacing w:before="120" w:line="360" w:lineRule="auto"/>
      <w:ind w:firstLine="708"/>
      <w:jc w:val="both"/>
    </w:pPr>
    <w:rPr>
      <w:rFonts w:ascii="Symbol" w:hAnsi="Symbol"/>
      <w:sz w:val="20"/>
      <w:lang w:eastAsia="ar-SA"/>
    </w:rPr>
  </w:style>
  <w:style w:type="character" w:styleId="Uwydatnienie">
    <w:name w:val="Emphasis"/>
    <w:qFormat/>
    <w:rsid w:val="00F94BCC"/>
    <w:rPr>
      <w:i/>
      <w:iCs/>
    </w:rPr>
  </w:style>
  <w:style w:type="character" w:customStyle="1" w:styleId="productdesc">
    <w:name w:val="product_desc"/>
    <w:basedOn w:val="Domylnaczcionkaakapitu"/>
    <w:rsid w:val="00F94BCC"/>
  </w:style>
  <w:style w:type="character" w:customStyle="1" w:styleId="prodhd">
    <w:name w:val="prodhd"/>
    <w:basedOn w:val="Domylnaczcionkaakapitu"/>
    <w:rsid w:val="00F94BCC"/>
  </w:style>
  <w:style w:type="character" w:customStyle="1" w:styleId="tekst1">
    <w:name w:val="tekst1"/>
    <w:basedOn w:val="Domylnaczcionkaakapitu"/>
    <w:rsid w:val="00F94BCC"/>
  </w:style>
  <w:style w:type="character" w:customStyle="1" w:styleId="postbody">
    <w:name w:val="postbody"/>
    <w:basedOn w:val="Domylnaczcionkaakapitu"/>
    <w:rsid w:val="00F94BCC"/>
  </w:style>
  <w:style w:type="character" w:customStyle="1" w:styleId="tekst-opis">
    <w:name w:val="tekst-opis"/>
    <w:basedOn w:val="Domylnaczcionkaakapitu"/>
    <w:rsid w:val="00F94BCC"/>
  </w:style>
  <w:style w:type="character" w:customStyle="1" w:styleId="produkt">
    <w:name w:val="produkt"/>
    <w:basedOn w:val="Domylnaczcionkaakapitu"/>
    <w:rsid w:val="00F94BCC"/>
  </w:style>
  <w:style w:type="character" w:customStyle="1" w:styleId="WW8Num1z0">
    <w:name w:val="WW8Num1z0"/>
    <w:uiPriority w:val="99"/>
    <w:rsid w:val="00F94BCC"/>
  </w:style>
  <w:style w:type="character" w:customStyle="1" w:styleId="WW8Num1z1">
    <w:name w:val="WW8Num1z1"/>
    <w:rsid w:val="00F94BCC"/>
  </w:style>
  <w:style w:type="character" w:customStyle="1" w:styleId="WW8Num1z2">
    <w:name w:val="WW8Num1z2"/>
    <w:rsid w:val="00F94BCC"/>
  </w:style>
  <w:style w:type="character" w:customStyle="1" w:styleId="WW8Num1z3">
    <w:name w:val="WW8Num1z3"/>
    <w:rsid w:val="00F94BCC"/>
  </w:style>
  <w:style w:type="character" w:customStyle="1" w:styleId="WW8Num1z4">
    <w:name w:val="WW8Num1z4"/>
    <w:rsid w:val="00F94BCC"/>
  </w:style>
  <w:style w:type="character" w:customStyle="1" w:styleId="WW8Num1z5">
    <w:name w:val="WW8Num1z5"/>
    <w:rsid w:val="00F94BCC"/>
  </w:style>
  <w:style w:type="character" w:customStyle="1" w:styleId="WW8Num1z6">
    <w:name w:val="WW8Num1z6"/>
    <w:rsid w:val="00F94BCC"/>
  </w:style>
  <w:style w:type="character" w:customStyle="1" w:styleId="WW8Num1z7">
    <w:name w:val="WW8Num1z7"/>
    <w:rsid w:val="00F94BCC"/>
  </w:style>
  <w:style w:type="character" w:customStyle="1" w:styleId="WW8Num1z8">
    <w:name w:val="WW8Num1z8"/>
    <w:rsid w:val="00F94BCC"/>
  </w:style>
  <w:style w:type="character" w:customStyle="1" w:styleId="WW8Num2z0">
    <w:name w:val="WW8Num2z0"/>
    <w:uiPriority w:val="99"/>
    <w:rsid w:val="00F94BCC"/>
  </w:style>
  <w:style w:type="character" w:customStyle="1" w:styleId="WW8Num2z1">
    <w:name w:val="WW8Num2z1"/>
    <w:rsid w:val="00F94BCC"/>
  </w:style>
  <w:style w:type="character" w:customStyle="1" w:styleId="WW8Num2z2">
    <w:name w:val="WW8Num2z2"/>
    <w:rsid w:val="00F94BCC"/>
  </w:style>
  <w:style w:type="character" w:customStyle="1" w:styleId="WW8Num2z3">
    <w:name w:val="WW8Num2z3"/>
    <w:rsid w:val="00F94BCC"/>
  </w:style>
  <w:style w:type="character" w:customStyle="1" w:styleId="WW8Num2z4">
    <w:name w:val="WW8Num2z4"/>
    <w:rsid w:val="00F94BCC"/>
  </w:style>
  <w:style w:type="character" w:customStyle="1" w:styleId="WW8Num2z5">
    <w:name w:val="WW8Num2z5"/>
    <w:rsid w:val="00F94BCC"/>
  </w:style>
  <w:style w:type="character" w:customStyle="1" w:styleId="WW8Num2z6">
    <w:name w:val="WW8Num2z6"/>
    <w:rsid w:val="00F94BCC"/>
  </w:style>
  <w:style w:type="character" w:customStyle="1" w:styleId="WW8Num2z7">
    <w:name w:val="WW8Num2z7"/>
    <w:rsid w:val="00F94BCC"/>
  </w:style>
  <w:style w:type="character" w:customStyle="1" w:styleId="WW8Num2z8">
    <w:name w:val="WW8Num2z8"/>
    <w:rsid w:val="00F94BCC"/>
  </w:style>
  <w:style w:type="character" w:customStyle="1" w:styleId="WW8Num3z0">
    <w:name w:val="WW8Num3z0"/>
    <w:uiPriority w:val="99"/>
    <w:rsid w:val="00F94BCC"/>
    <w:rPr>
      <w:rFonts w:ascii="Symbol" w:hAnsi="Symbol" w:cs="Symbol"/>
    </w:rPr>
  </w:style>
  <w:style w:type="character" w:customStyle="1" w:styleId="WW8Num4z1">
    <w:name w:val="WW8Num4z1"/>
    <w:rsid w:val="00F94BCC"/>
    <w:rPr>
      <w:rFonts w:ascii="OpenSymbol" w:hAnsi="OpenSymbol" w:cs="Courier New"/>
    </w:rPr>
  </w:style>
  <w:style w:type="character" w:customStyle="1" w:styleId="WW8Num4z3">
    <w:name w:val="WW8Num4z3"/>
    <w:uiPriority w:val="99"/>
    <w:rsid w:val="00F94BCC"/>
    <w:rPr>
      <w:rFonts w:ascii="Symbol" w:hAnsi="Symbol" w:cs="Symbol"/>
      <w:b/>
      <w:color w:val="FF950E"/>
      <w:spacing w:val="-4"/>
      <w:sz w:val="22"/>
      <w:szCs w:val="22"/>
    </w:rPr>
  </w:style>
  <w:style w:type="character" w:customStyle="1" w:styleId="WW8Num5z0">
    <w:name w:val="WW8Num5z0"/>
    <w:uiPriority w:val="99"/>
    <w:rsid w:val="00F94BCC"/>
    <w:rPr>
      <w:rFonts w:ascii="Times New Roman" w:hAnsi="Times New Roman" w:cs="Times New Roman"/>
      <w:strike w:val="0"/>
      <w:dstrike w:val="0"/>
      <w:color w:val="auto"/>
      <w:sz w:val="22"/>
      <w:szCs w:val="22"/>
    </w:rPr>
  </w:style>
  <w:style w:type="character" w:customStyle="1" w:styleId="WW8Num6z4">
    <w:name w:val="WW8Num6z4"/>
    <w:uiPriority w:val="99"/>
    <w:rsid w:val="00F94BCC"/>
  </w:style>
  <w:style w:type="character" w:customStyle="1" w:styleId="WW8Num6z5">
    <w:name w:val="WW8Num6z5"/>
    <w:uiPriority w:val="99"/>
    <w:rsid w:val="00F94BCC"/>
  </w:style>
  <w:style w:type="character" w:customStyle="1" w:styleId="WW8Num6z6">
    <w:name w:val="WW8Num6z6"/>
    <w:uiPriority w:val="99"/>
    <w:rsid w:val="00F94BCC"/>
  </w:style>
  <w:style w:type="character" w:customStyle="1" w:styleId="WW8Num6z7">
    <w:name w:val="WW8Num6z7"/>
    <w:uiPriority w:val="99"/>
    <w:rsid w:val="00F94BCC"/>
  </w:style>
  <w:style w:type="character" w:customStyle="1" w:styleId="WW8Num6z8">
    <w:name w:val="WW8Num6z8"/>
    <w:uiPriority w:val="99"/>
    <w:rsid w:val="00F94BCC"/>
  </w:style>
  <w:style w:type="character" w:customStyle="1" w:styleId="WW8Num8z3">
    <w:name w:val="WW8Num8z3"/>
    <w:rsid w:val="00F94BCC"/>
  </w:style>
  <w:style w:type="character" w:customStyle="1" w:styleId="WW8Num8z4">
    <w:name w:val="WW8Num8z4"/>
    <w:rsid w:val="00F94BCC"/>
  </w:style>
  <w:style w:type="character" w:customStyle="1" w:styleId="WW8Num8z5">
    <w:name w:val="WW8Num8z5"/>
    <w:rsid w:val="00F94BCC"/>
  </w:style>
  <w:style w:type="character" w:customStyle="1" w:styleId="WW8Num8z6">
    <w:name w:val="WW8Num8z6"/>
    <w:rsid w:val="00F94BCC"/>
  </w:style>
  <w:style w:type="character" w:customStyle="1" w:styleId="WW8Num8z7">
    <w:name w:val="WW8Num8z7"/>
    <w:rsid w:val="00F94BCC"/>
  </w:style>
  <w:style w:type="character" w:customStyle="1" w:styleId="WW8Num8z8">
    <w:name w:val="WW8Num8z8"/>
    <w:rsid w:val="00F94BCC"/>
  </w:style>
  <w:style w:type="character" w:customStyle="1" w:styleId="WW8Num9z0">
    <w:name w:val="WW8Num9z0"/>
    <w:uiPriority w:val="99"/>
    <w:rsid w:val="00F94BCC"/>
    <w:rPr>
      <w:rFonts w:ascii="Symbol" w:hAnsi="Symbol" w:cs="Times New Roman"/>
      <w:b/>
      <w:color w:val="auto"/>
      <w:spacing w:val="-4"/>
    </w:rPr>
  </w:style>
  <w:style w:type="character" w:customStyle="1" w:styleId="WW8Num9z1">
    <w:name w:val="WW8Num9z1"/>
    <w:uiPriority w:val="99"/>
    <w:rsid w:val="00F94BCC"/>
    <w:rPr>
      <w:rFonts w:ascii="OpenSymbol" w:hAnsi="OpenSymbol" w:cs="Courier New"/>
      <w:sz w:val="22"/>
      <w:szCs w:val="22"/>
    </w:rPr>
  </w:style>
  <w:style w:type="character" w:customStyle="1" w:styleId="WW8Num9z3">
    <w:name w:val="WW8Num9z3"/>
    <w:uiPriority w:val="99"/>
    <w:rsid w:val="00F94BCC"/>
    <w:rPr>
      <w:rFonts w:ascii="Symbol" w:hAnsi="Symbol" w:cs="Symbol"/>
      <w:color w:val="FF0000"/>
    </w:rPr>
  </w:style>
  <w:style w:type="character" w:customStyle="1" w:styleId="WW8Num10z0">
    <w:name w:val="WW8Num10z0"/>
    <w:uiPriority w:val="99"/>
    <w:rsid w:val="00F94BCC"/>
    <w:rPr>
      <w:rFonts w:ascii="Symbol" w:hAnsi="Symbol" w:cs="Symbol"/>
      <w:b/>
      <w:color w:val="auto"/>
      <w:spacing w:val="-4"/>
      <w:sz w:val="22"/>
      <w:szCs w:val="22"/>
    </w:rPr>
  </w:style>
  <w:style w:type="character" w:customStyle="1" w:styleId="WW8Num10z1">
    <w:name w:val="WW8Num10z1"/>
    <w:uiPriority w:val="99"/>
    <w:rsid w:val="00F94BCC"/>
    <w:rPr>
      <w:rFonts w:ascii="OpenSymbol" w:hAnsi="OpenSymbol" w:cs="Courier New"/>
    </w:rPr>
  </w:style>
  <w:style w:type="character" w:customStyle="1" w:styleId="WW8Num10z3">
    <w:name w:val="WW8Num10z3"/>
    <w:uiPriority w:val="99"/>
    <w:rsid w:val="00F94BCC"/>
    <w:rPr>
      <w:rFonts w:ascii="Symbol" w:hAnsi="Symbol" w:cs="Symbol"/>
    </w:rPr>
  </w:style>
  <w:style w:type="character" w:customStyle="1" w:styleId="WW8Num11z0">
    <w:name w:val="WW8Num11z0"/>
    <w:uiPriority w:val="99"/>
    <w:rsid w:val="00F94BCC"/>
    <w:rPr>
      <w:rFonts w:ascii="Times New Roman" w:eastAsia="Times New Roman" w:hAnsi="Times New Roman" w:cs="Times New Roman"/>
      <w:b w:val="0"/>
      <w:iCs/>
      <w:color w:val="auto"/>
      <w:sz w:val="22"/>
      <w:szCs w:val="22"/>
    </w:rPr>
  </w:style>
  <w:style w:type="character" w:customStyle="1" w:styleId="WW8Num12z0">
    <w:name w:val="WW8Num12z0"/>
    <w:uiPriority w:val="99"/>
    <w:rsid w:val="00F94BCC"/>
    <w:rPr>
      <w:rFonts w:ascii="Times New Roman" w:eastAsia="Lucida Sans Unicode" w:hAnsi="Times New Roman" w:cs="Times New Roman"/>
      <w:b w:val="0"/>
      <w:i w:val="0"/>
      <w:color w:val="auto"/>
    </w:rPr>
  </w:style>
  <w:style w:type="character" w:customStyle="1" w:styleId="WW8Num13z0">
    <w:name w:val="WW8Num13z0"/>
    <w:uiPriority w:val="99"/>
    <w:rsid w:val="00F94BCC"/>
    <w:rPr>
      <w:rFonts w:ascii="Symbol" w:hAnsi="Symbol" w:cs="Symbol"/>
      <w:color w:val="auto"/>
      <w:sz w:val="22"/>
      <w:szCs w:val="22"/>
    </w:rPr>
  </w:style>
  <w:style w:type="character" w:customStyle="1" w:styleId="WW8Num14z3">
    <w:name w:val="WW8Num14z3"/>
    <w:rsid w:val="00F94BCC"/>
    <w:rPr>
      <w:rFonts w:ascii="Times New Roman" w:hAnsi="Times New Roman" w:cs="Times New Roman"/>
      <w:b w:val="0"/>
      <w:strike w:val="0"/>
      <w:dstrike w:val="0"/>
      <w:color w:val="000000"/>
      <w:sz w:val="22"/>
      <w:szCs w:val="22"/>
    </w:rPr>
  </w:style>
  <w:style w:type="character" w:customStyle="1" w:styleId="WW8Num14z5">
    <w:name w:val="WW8Num14z5"/>
    <w:rsid w:val="00F94BCC"/>
  </w:style>
  <w:style w:type="character" w:customStyle="1" w:styleId="WW8Num14z6">
    <w:name w:val="WW8Num14z6"/>
    <w:rsid w:val="00F94BCC"/>
  </w:style>
  <w:style w:type="character" w:customStyle="1" w:styleId="WW8Num14z7">
    <w:name w:val="WW8Num14z7"/>
    <w:rsid w:val="00F94BCC"/>
  </w:style>
  <w:style w:type="character" w:customStyle="1" w:styleId="WW8Num14z8">
    <w:name w:val="WW8Num14z8"/>
    <w:rsid w:val="00F94BCC"/>
  </w:style>
  <w:style w:type="character" w:customStyle="1" w:styleId="WW8Num15z0">
    <w:name w:val="WW8Num15z0"/>
    <w:uiPriority w:val="99"/>
    <w:rsid w:val="00F94BCC"/>
    <w:rPr>
      <w:rFonts w:ascii="Times New Roman" w:hAnsi="Times New Roman" w:cs="Times New Roman"/>
    </w:rPr>
  </w:style>
  <w:style w:type="character" w:customStyle="1" w:styleId="WW8Num15z1">
    <w:name w:val="WW8Num15z1"/>
    <w:uiPriority w:val="99"/>
    <w:rsid w:val="00F94BCC"/>
  </w:style>
  <w:style w:type="character" w:customStyle="1" w:styleId="WW8Num15z2">
    <w:name w:val="WW8Num15z2"/>
    <w:uiPriority w:val="99"/>
    <w:rsid w:val="00F94BCC"/>
  </w:style>
  <w:style w:type="character" w:customStyle="1" w:styleId="WW8Num15z3">
    <w:name w:val="WW8Num15z3"/>
    <w:uiPriority w:val="99"/>
    <w:rsid w:val="00F94BCC"/>
  </w:style>
  <w:style w:type="character" w:customStyle="1" w:styleId="WW8Num15z4">
    <w:name w:val="WW8Num15z4"/>
    <w:rsid w:val="00F94BCC"/>
  </w:style>
  <w:style w:type="character" w:customStyle="1" w:styleId="WW8Num15z5">
    <w:name w:val="WW8Num15z5"/>
    <w:rsid w:val="00F94BCC"/>
  </w:style>
  <w:style w:type="character" w:customStyle="1" w:styleId="WW8Num15z6">
    <w:name w:val="WW8Num15z6"/>
    <w:rsid w:val="00F94BCC"/>
  </w:style>
  <w:style w:type="character" w:customStyle="1" w:styleId="WW8Num15z7">
    <w:name w:val="WW8Num15z7"/>
    <w:rsid w:val="00F94BCC"/>
  </w:style>
  <w:style w:type="character" w:customStyle="1" w:styleId="WW8Num15z8">
    <w:name w:val="WW8Num15z8"/>
    <w:rsid w:val="00F94BCC"/>
  </w:style>
  <w:style w:type="character" w:customStyle="1" w:styleId="WW8Num16z0">
    <w:name w:val="WW8Num16z0"/>
    <w:uiPriority w:val="99"/>
    <w:rsid w:val="00F94BCC"/>
    <w:rPr>
      <w:rFonts w:ascii="Times New Roman" w:hAnsi="Times New Roman" w:cs="Times New Roman"/>
    </w:rPr>
  </w:style>
  <w:style w:type="character" w:customStyle="1" w:styleId="WW8Num16z2">
    <w:name w:val="WW8Num16z2"/>
    <w:uiPriority w:val="99"/>
    <w:rsid w:val="00F94BCC"/>
    <w:rPr>
      <w:b w:val="0"/>
    </w:rPr>
  </w:style>
  <w:style w:type="character" w:customStyle="1" w:styleId="WW8Num16z3">
    <w:name w:val="WW8Num16z3"/>
    <w:uiPriority w:val="99"/>
    <w:rsid w:val="00F94BCC"/>
  </w:style>
  <w:style w:type="character" w:customStyle="1" w:styleId="WW8Num16z4">
    <w:name w:val="WW8Num16z4"/>
    <w:uiPriority w:val="99"/>
    <w:rsid w:val="00F94BCC"/>
  </w:style>
  <w:style w:type="character" w:customStyle="1" w:styleId="WW8Num16z5">
    <w:name w:val="WW8Num16z5"/>
    <w:uiPriority w:val="99"/>
    <w:rsid w:val="00F94BCC"/>
  </w:style>
  <w:style w:type="character" w:customStyle="1" w:styleId="WW8Num16z6">
    <w:name w:val="WW8Num16z6"/>
    <w:uiPriority w:val="99"/>
    <w:rsid w:val="00F94BCC"/>
  </w:style>
  <w:style w:type="character" w:customStyle="1" w:styleId="WW8Num16z7">
    <w:name w:val="WW8Num16z7"/>
    <w:uiPriority w:val="99"/>
    <w:rsid w:val="00F94BCC"/>
  </w:style>
  <w:style w:type="character" w:customStyle="1" w:styleId="WW8Num16z8">
    <w:name w:val="WW8Num16z8"/>
    <w:uiPriority w:val="99"/>
    <w:rsid w:val="00F94BCC"/>
  </w:style>
  <w:style w:type="character" w:customStyle="1" w:styleId="WW8Num17z0">
    <w:name w:val="WW8Num17z0"/>
    <w:uiPriority w:val="99"/>
    <w:rsid w:val="00F94BCC"/>
    <w:rPr>
      <w:rFonts w:ascii="Times New Roman" w:hAnsi="Times New Roman" w:cs="Times New Roman"/>
    </w:rPr>
  </w:style>
  <w:style w:type="character" w:customStyle="1" w:styleId="WW8Num18z0">
    <w:name w:val="WW8Num18z0"/>
    <w:uiPriority w:val="99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19z0">
    <w:name w:val="WW8Num19z0"/>
    <w:uiPriority w:val="99"/>
    <w:rsid w:val="00F94BCC"/>
    <w:rPr>
      <w:rFonts w:ascii="Times New Roman" w:hAnsi="Times New Roman" w:cs="Times New Roman"/>
    </w:rPr>
  </w:style>
  <w:style w:type="character" w:customStyle="1" w:styleId="WW8Num20z0">
    <w:name w:val="WW8Num20z0"/>
    <w:uiPriority w:val="99"/>
    <w:rsid w:val="00F94BCC"/>
    <w:rPr>
      <w:rFonts w:ascii="Times New Roman" w:hAnsi="Times New Roman" w:cs="Times New Roman"/>
    </w:rPr>
  </w:style>
  <w:style w:type="character" w:customStyle="1" w:styleId="WW8Num21z0">
    <w:name w:val="WW8Num21z0"/>
    <w:uiPriority w:val="99"/>
    <w:rsid w:val="00F94BCC"/>
    <w:rPr>
      <w:rFonts w:ascii="Symbol" w:hAnsi="Symbol" w:cs="Symbol"/>
    </w:rPr>
  </w:style>
  <w:style w:type="character" w:customStyle="1" w:styleId="WW8Num22z0">
    <w:name w:val="WW8Num22z0"/>
    <w:uiPriority w:val="99"/>
    <w:rsid w:val="00F94BCC"/>
    <w:rPr>
      <w:rFonts w:ascii="Times New Roman" w:hAnsi="Times New Roman" w:cs="Times New Roman"/>
      <w:color w:val="auto"/>
    </w:rPr>
  </w:style>
  <w:style w:type="character" w:customStyle="1" w:styleId="WW8Num23z0">
    <w:name w:val="WW8Num23z0"/>
    <w:uiPriority w:val="99"/>
    <w:rsid w:val="00F94BCC"/>
    <w:rPr>
      <w:rFonts w:ascii="Times New Roman" w:hAnsi="Times New Roman" w:cs="Times New Roman"/>
      <w:b w:val="0"/>
      <w:bCs w:val="0"/>
      <w:color w:val="auto"/>
    </w:rPr>
  </w:style>
  <w:style w:type="character" w:customStyle="1" w:styleId="WW8Num24z0">
    <w:name w:val="WW8Num24z0"/>
    <w:uiPriority w:val="99"/>
    <w:rsid w:val="00F94BCC"/>
    <w:rPr>
      <w:rFonts w:ascii="Times New Roman" w:hAnsi="Times New Roman" w:cs="Times New Roman"/>
      <w:b/>
      <w:color w:val="auto"/>
      <w:sz w:val="22"/>
      <w:szCs w:val="22"/>
    </w:rPr>
  </w:style>
  <w:style w:type="character" w:customStyle="1" w:styleId="WW8Num24z1">
    <w:name w:val="WW8Num24z1"/>
    <w:rsid w:val="00F94BCC"/>
  </w:style>
  <w:style w:type="character" w:customStyle="1" w:styleId="WW8Num24z2">
    <w:name w:val="WW8Num24z2"/>
    <w:rsid w:val="00F94BCC"/>
    <w:rPr>
      <w:rFonts w:ascii="Times New Roman" w:eastAsia="Times New Roman" w:hAnsi="Times New Roman" w:cs="Times New Roman"/>
      <w:b w:val="0"/>
      <w:strike w:val="0"/>
      <w:dstrike w:val="0"/>
      <w:color w:val="auto"/>
    </w:rPr>
  </w:style>
  <w:style w:type="character" w:customStyle="1" w:styleId="WW8Num24z3">
    <w:name w:val="WW8Num24z3"/>
    <w:rsid w:val="00F94BCC"/>
  </w:style>
  <w:style w:type="character" w:customStyle="1" w:styleId="WW8Num24z4">
    <w:name w:val="WW8Num24z4"/>
    <w:rsid w:val="00F94BCC"/>
  </w:style>
  <w:style w:type="character" w:customStyle="1" w:styleId="WW8Num24z5">
    <w:name w:val="WW8Num24z5"/>
    <w:rsid w:val="00F94BCC"/>
  </w:style>
  <w:style w:type="character" w:customStyle="1" w:styleId="WW8Num24z6">
    <w:name w:val="WW8Num24z6"/>
    <w:rsid w:val="00F94BCC"/>
  </w:style>
  <w:style w:type="character" w:customStyle="1" w:styleId="WW8Num24z7">
    <w:name w:val="WW8Num24z7"/>
    <w:rsid w:val="00F94BCC"/>
  </w:style>
  <w:style w:type="character" w:customStyle="1" w:styleId="WW8Num24z8">
    <w:name w:val="WW8Num24z8"/>
    <w:rsid w:val="00F94BCC"/>
  </w:style>
  <w:style w:type="character" w:customStyle="1" w:styleId="WW8Num25z0">
    <w:name w:val="WW8Num25z0"/>
    <w:uiPriority w:val="99"/>
    <w:rsid w:val="00F94BCC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F94BCC"/>
    <w:rPr>
      <w:rFonts w:ascii="Times New Roman" w:hAnsi="Times New Roman" w:cs="Times New Roman"/>
    </w:rPr>
  </w:style>
  <w:style w:type="character" w:customStyle="1" w:styleId="WW8Num27z0">
    <w:name w:val="WW8Num27z0"/>
    <w:uiPriority w:val="99"/>
    <w:rsid w:val="00F94BCC"/>
  </w:style>
  <w:style w:type="character" w:customStyle="1" w:styleId="WW8Num28z0">
    <w:name w:val="WW8Num28z0"/>
    <w:uiPriority w:val="99"/>
    <w:rsid w:val="00F94BCC"/>
    <w:rPr>
      <w:rFonts w:ascii="Times" w:hAnsi="Times" w:cs="Times New Roman"/>
      <w:b/>
      <w:i w:val="0"/>
      <w:sz w:val="22"/>
      <w:szCs w:val="22"/>
      <w:u w:val="none"/>
    </w:rPr>
  </w:style>
  <w:style w:type="character" w:customStyle="1" w:styleId="WW8Num28z1">
    <w:name w:val="WW8Num28z1"/>
    <w:uiPriority w:val="99"/>
    <w:rsid w:val="00F94BCC"/>
  </w:style>
  <w:style w:type="character" w:customStyle="1" w:styleId="WW8Num28z2">
    <w:name w:val="WW8Num28z2"/>
    <w:uiPriority w:val="99"/>
    <w:rsid w:val="00F94BCC"/>
  </w:style>
  <w:style w:type="character" w:customStyle="1" w:styleId="WW8Num28z3">
    <w:name w:val="WW8Num28z3"/>
    <w:uiPriority w:val="99"/>
    <w:rsid w:val="00F94BCC"/>
  </w:style>
  <w:style w:type="character" w:customStyle="1" w:styleId="WW8Num28z4">
    <w:name w:val="WW8Num28z4"/>
    <w:uiPriority w:val="99"/>
    <w:rsid w:val="00F94BCC"/>
  </w:style>
  <w:style w:type="character" w:customStyle="1" w:styleId="WW8Num28z5">
    <w:name w:val="WW8Num28z5"/>
    <w:uiPriority w:val="99"/>
    <w:rsid w:val="00F94BCC"/>
  </w:style>
  <w:style w:type="character" w:customStyle="1" w:styleId="WW8Num28z6">
    <w:name w:val="WW8Num28z6"/>
    <w:uiPriority w:val="99"/>
    <w:rsid w:val="00F94BCC"/>
  </w:style>
  <w:style w:type="character" w:customStyle="1" w:styleId="WW8Num28z7">
    <w:name w:val="WW8Num28z7"/>
    <w:uiPriority w:val="99"/>
    <w:rsid w:val="00F94BCC"/>
  </w:style>
  <w:style w:type="character" w:customStyle="1" w:styleId="WW8Num28z8">
    <w:name w:val="WW8Num28z8"/>
    <w:uiPriority w:val="99"/>
    <w:rsid w:val="00F94BCC"/>
  </w:style>
  <w:style w:type="character" w:customStyle="1" w:styleId="WW8Num29z0">
    <w:name w:val="WW8Num29z0"/>
    <w:uiPriority w:val="99"/>
    <w:rsid w:val="00F94BCC"/>
    <w:rPr>
      <w:rFonts w:ascii="Times New Roman" w:hAnsi="Times New Roman" w:cs="Times New Roman"/>
      <w:b w:val="0"/>
    </w:rPr>
  </w:style>
  <w:style w:type="character" w:customStyle="1" w:styleId="WW8Num29z1">
    <w:name w:val="WW8Num29z1"/>
    <w:uiPriority w:val="99"/>
    <w:rsid w:val="00F94BCC"/>
  </w:style>
  <w:style w:type="character" w:customStyle="1" w:styleId="WW8Num29z2">
    <w:name w:val="WW8Num29z2"/>
    <w:uiPriority w:val="99"/>
    <w:rsid w:val="00F94BCC"/>
  </w:style>
  <w:style w:type="character" w:customStyle="1" w:styleId="WW8Num29z3">
    <w:name w:val="WW8Num29z3"/>
    <w:uiPriority w:val="99"/>
    <w:rsid w:val="00F94BCC"/>
  </w:style>
  <w:style w:type="character" w:customStyle="1" w:styleId="WW8Num29z4">
    <w:name w:val="WW8Num29z4"/>
    <w:uiPriority w:val="99"/>
    <w:rsid w:val="00F94BCC"/>
  </w:style>
  <w:style w:type="character" w:customStyle="1" w:styleId="WW8Num29z5">
    <w:name w:val="WW8Num29z5"/>
    <w:uiPriority w:val="99"/>
    <w:rsid w:val="00F94BCC"/>
  </w:style>
  <w:style w:type="character" w:customStyle="1" w:styleId="WW8Num29z6">
    <w:name w:val="WW8Num29z6"/>
    <w:uiPriority w:val="99"/>
    <w:rsid w:val="00F94BCC"/>
  </w:style>
  <w:style w:type="character" w:customStyle="1" w:styleId="WW8Num29z7">
    <w:name w:val="WW8Num29z7"/>
    <w:uiPriority w:val="99"/>
    <w:rsid w:val="00F94BCC"/>
  </w:style>
  <w:style w:type="character" w:customStyle="1" w:styleId="WW8Num29z8">
    <w:name w:val="WW8Num29z8"/>
    <w:uiPriority w:val="99"/>
    <w:rsid w:val="00F94BCC"/>
  </w:style>
  <w:style w:type="character" w:customStyle="1" w:styleId="WW8Num30z0">
    <w:name w:val="WW8Num30z0"/>
    <w:uiPriority w:val="99"/>
    <w:rsid w:val="00F94BCC"/>
    <w:rPr>
      <w:rFonts w:ascii="Symbol" w:hAnsi="Symbol" w:cs="Symbol"/>
    </w:rPr>
  </w:style>
  <w:style w:type="character" w:customStyle="1" w:styleId="WW8Num31z0">
    <w:name w:val="WW8Num31z0"/>
    <w:uiPriority w:val="99"/>
    <w:rsid w:val="00F94BCC"/>
    <w:rPr>
      <w:rFonts w:ascii="Times New Roman" w:hAnsi="Times New Roman" w:cs="Times New Roman"/>
      <w:iCs/>
      <w:color w:val="auto"/>
    </w:rPr>
  </w:style>
  <w:style w:type="character" w:customStyle="1" w:styleId="WW8Num32z0">
    <w:name w:val="WW8Num32z0"/>
    <w:uiPriority w:val="99"/>
    <w:rsid w:val="00F94BCC"/>
    <w:rPr>
      <w:rFonts w:ascii="Times New Roman" w:hAnsi="Times New Roman" w:cs="Times New Roman"/>
      <w:color w:val="auto"/>
    </w:rPr>
  </w:style>
  <w:style w:type="character" w:customStyle="1" w:styleId="WW8Num33z0">
    <w:name w:val="WW8Num33z0"/>
    <w:uiPriority w:val="99"/>
    <w:rsid w:val="00F94BCC"/>
    <w:rPr>
      <w:rFonts w:ascii="Times New Roman" w:hAnsi="Times New Roman" w:cs="Times New Roman"/>
      <w:color w:val="auto"/>
    </w:rPr>
  </w:style>
  <w:style w:type="character" w:customStyle="1" w:styleId="WW8Num33z1">
    <w:name w:val="WW8Num33z1"/>
    <w:uiPriority w:val="99"/>
    <w:rsid w:val="00F94BCC"/>
    <w:rPr>
      <w:rFonts w:cs="Times New Roman"/>
    </w:rPr>
  </w:style>
  <w:style w:type="character" w:customStyle="1" w:styleId="WW8Num34z0">
    <w:name w:val="WW8Num34z0"/>
    <w:uiPriority w:val="99"/>
    <w:rsid w:val="00F94BCC"/>
    <w:rPr>
      <w:rFonts w:cs="Times New Roman"/>
    </w:rPr>
  </w:style>
  <w:style w:type="character" w:customStyle="1" w:styleId="WW8Num35z0">
    <w:name w:val="WW8Num35z0"/>
    <w:uiPriority w:val="99"/>
    <w:rsid w:val="00F94BCC"/>
    <w:rPr>
      <w:rFonts w:ascii="Times New Roman" w:hAnsi="Times New Roman" w:cs="Times New Roman"/>
    </w:rPr>
  </w:style>
  <w:style w:type="character" w:customStyle="1" w:styleId="WW8Num35z1">
    <w:name w:val="WW8Num35z1"/>
    <w:uiPriority w:val="99"/>
    <w:rsid w:val="00F94BCC"/>
  </w:style>
  <w:style w:type="character" w:customStyle="1" w:styleId="WW8Num35z2">
    <w:name w:val="WW8Num35z2"/>
    <w:uiPriority w:val="99"/>
    <w:rsid w:val="00F94BCC"/>
  </w:style>
  <w:style w:type="character" w:customStyle="1" w:styleId="WW8Num35z3">
    <w:name w:val="WW8Num35z3"/>
    <w:uiPriority w:val="99"/>
    <w:rsid w:val="00F94BCC"/>
  </w:style>
  <w:style w:type="character" w:customStyle="1" w:styleId="WW8Num35z4">
    <w:name w:val="WW8Num35z4"/>
    <w:uiPriority w:val="99"/>
    <w:rsid w:val="00F94BCC"/>
  </w:style>
  <w:style w:type="character" w:customStyle="1" w:styleId="WW8Num35z5">
    <w:name w:val="WW8Num35z5"/>
    <w:uiPriority w:val="99"/>
    <w:rsid w:val="00F94BCC"/>
  </w:style>
  <w:style w:type="character" w:customStyle="1" w:styleId="WW8Num35z6">
    <w:name w:val="WW8Num35z6"/>
    <w:uiPriority w:val="99"/>
    <w:rsid w:val="00F94BCC"/>
  </w:style>
  <w:style w:type="character" w:customStyle="1" w:styleId="WW8Num35z7">
    <w:name w:val="WW8Num35z7"/>
    <w:uiPriority w:val="99"/>
    <w:rsid w:val="00F94BCC"/>
  </w:style>
  <w:style w:type="character" w:customStyle="1" w:styleId="WW8Num35z8">
    <w:name w:val="WW8Num35z8"/>
    <w:uiPriority w:val="99"/>
    <w:rsid w:val="00F94BCC"/>
  </w:style>
  <w:style w:type="character" w:customStyle="1" w:styleId="WW8Num36z0">
    <w:name w:val="WW8Num36z0"/>
    <w:uiPriority w:val="99"/>
    <w:rsid w:val="00F94BCC"/>
  </w:style>
  <w:style w:type="character" w:customStyle="1" w:styleId="WW8Num36z1">
    <w:name w:val="WW8Num36z1"/>
    <w:uiPriority w:val="99"/>
    <w:rsid w:val="00F94BCC"/>
  </w:style>
  <w:style w:type="character" w:customStyle="1" w:styleId="WW8Num36z2">
    <w:name w:val="WW8Num36z2"/>
    <w:uiPriority w:val="99"/>
    <w:rsid w:val="00F94BCC"/>
  </w:style>
  <w:style w:type="character" w:customStyle="1" w:styleId="WW8Num36z3">
    <w:name w:val="WW8Num36z3"/>
    <w:uiPriority w:val="99"/>
    <w:rsid w:val="00F94BCC"/>
  </w:style>
  <w:style w:type="character" w:customStyle="1" w:styleId="WW8Num36z4">
    <w:name w:val="WW8Num36z4"/>
    <w:uiPriority w:val="99"/>
    <w:rsid w:val="00F94BCC"/>
  </w:style>
  <w:style w:type="character" w:customStyle="1" w:styleId="WW8Num36z5">
    <w:name w:val="WW8Num36z5"/>
    <w:uiPriority w:val="99"/>
    <w:rsid w:val="00F94BCC"/>
  </w:style>
  <w:style w:type="character" w:customStyle="1" w:styleId="WW8Num36z6">
    <w:name w:val="WW8Num36z6"/>
    <w:uiPriority w:val="99"/>
    <w:rsid w:val="00F94BCC"/>
  </w:style>
  <w:style w:type="character" w:customStyle="1" w:styleId="WW8Num36z7">
    <w:name w:val="WW8Num36z7"/>
    <w:uiPriority w:val="99"/>
    <w:rsid w:val="00F94BCC"/>
  </w:style>
  <w:style w:type="character" w:customStyle="1" w:styleId="WW8Num36z8">
    <w:name w:val="WW8Num36z8"/>
    <w:uiPriority w:val="99"/>
    <w:rsid w:val="00F94BCC"/>
  </w:style>
  <w:style w:type="character" w:customStyle="1" w:styleId="WW8Num37z0">
    <w:name w:val="WW8Num37z0"/>
    <w:uiPriority w:val="99"/>
    <w:rsid w:val="00F94BCC"/>
  </w:style>
  <w:style w:type="character" w:customStyle="1" w:styleId="WW8Num37z1">
    <w:name w:val="WW8Num37z1"/>
    <w:uiPriority w:val="99"/>
    <w:rsid w:val="00F94BCC"/>
  </w:style>
  <w:style w:type="character" w:customStyle="1" w:styleId="WW8Num37z2">
    <w:name w:val="WW8Num37z2"/>
    <w:uiPriority w:val="99"/>
    <w:rsid w:val="00F94BCC"/>
  </w:style>
  <w:style w:type="character" w:customStyle="1" w:styleId="WW8Num37z3">
    <w:name w:val="WW8Num37z3"/>
    <w:uiPriority w:val="99"/>
    <w:rsid w:val="00F94BCC"/>
  </w:style>
  <w:style w:type="character" w:customStyle="1" w:styleId="WW8Num37z4">
    <w:name w:val="WW8Num37z4"/>
    <w:uiPriority w:val="99"/>
    <w:rsid w:val="00F94BCC"/>
  </w:style>
  <w:style w:type="character" w:customStyle="1" w:styleId="WW8Num37z5">
    <w:name w:val="WW8Num37z5"/>
    <w:uiPriority w:val="99"/>
    <w:rsid w:val="00F94BCC"/>
  </w:style>
  <w:style w:type="character" w:customStyle="1" w:styleId="WW8Num37z6">
    <w:name w:val="WW8Num37z6"/>
    <w:uiPriority w:val="99"/>
    <w:rsid w:val="00F94BCC"/>
  </w:style>
  <w:style w:type="character" w:customStyle="1" w:styleId="WW8Num37z7">
    <w:name w:val="WW8Num37z7"/>
    <w:uiPriority w:val="99"/>
    <w:rsid w:val="00F94BCC"/>
  </w:style>
  <w:style w:type="character" w:customStyle="1" w:styleId="WW8Num37z8">
    <w:name w:val="WW8Num37z8"/>
    <w:uiPriority w:val="99"/>
    <w:rsid w:val="00F94BCC"/>
  </w:style>
  <w:style w:type="character" w:customStyle="1" w:styleId="Domylnaczcionkaakapitu9">
    <w:name w:val="Domyślna czcionka akapitu9"/>
    <w:rsid w:val="00F94BCC"/>
  </w:style>
  <w:style w:type="character" w:customStyle="1" w:styleId="WW8Num34z1">
    <w:name w:val="WW8Num34z1"/>
    <w:uiPriority w:val="99"/>
    <w:rsid w:val="00F94BCC"/>
    <w:rPr>
      <w:rFonts w:cs="Times New Roman"/>
    </w:rPr>
  </w:style>
  <w:style w:type="character" w:customStyle="1" w:styleId="Domylnaczcionkaakapitu8">
    <w:name w:val="Domyślna czcionka akapitu8"/>
    <w:rsid w:val="00F94BCC"/>
  </w:style>
  <w:style w:type="character" w:customStyle="1" w:styleId="WW8Num33z2">
    <w:name w:val="WW8Num33z2"/>
    <w:rsid w:val="00F94BCC"/>
  </w:style>
  <w:style w:type="character" w:customStyle="1" w:styleId="WW8Num33z3">
    <w:name w:val="WW8Num33z3"/>
    <w:uiPriority w:val="99"/>
    <w:rsid w:val="00F94BCC"/>
  </w:style>
  <w:style w:type="character" w:customStyle="1" w:styleId="WW8Num33z4">
    <w:name w:val="WW8Num33z4"/>
    <w:rsid w:val="00F94BCC"/>
  </w:style>
  <w:style w:type="character" w:customStyle="1" w:styleId="WW8Num33z5">
    <w:name w:val="WW8Num33z5"/>
    <w:rsid w:val="00F94BCC"/>
  </w:style>
  <w:style w:type="character" w:customStyle="1" w:styleId="WW8Num33z6">
    <w:name w:val="WW8Num33z6"/>
    <w:rsid w:val="00F94BCC"/>
  </w:style>
  <w:style w:type="character" w:customStyle="1" w:styleId="WW8Num33z7">
    <w:name w:val="WW8Num33z7"/>
    <w:rsid w:val="00F94BCC"/>
  </w:style>
  <w:style w:type="character" w:customStyle="1" w:styleId="WW8Num33z8">
    <w:name w:val="WW8Num33z8"/>
    <w:rsid w:val="00F94BCC"/>
  </w:style>
  <w:style w:type="character" w:customStyle="1" w:styleId="WW8Num34z2">
    <w:name w:val="WW8Num34z2"/>
    <w:uiPriority w:val="99"/>
    <w:rsid w:val="00F94BCC"/>
  </w:style>
  <w:style w:type="character" w:customStyle="1" w:styleId="WW8Num34z3">
    <w:name w:val="WW8Num34z3"/>
    <w:uiPriority w:val="99"/>
    <w:rsid w:val="00F94BCC"/>
  </w:style>
  <w:style w:type="character" w:customStyle="1" w:styleId="WW8Num34z4">
    <w:name w:val="WW8Num34z4"/>
    <w:uiPriority w:val="99"/>
    <w:rsid w:val="00F94BCC"/>
  </w:style>
  <w:style w:type="character" w:customStyle="1" w:styleId="WW8Num34z5">
    <w:name w:val="WW8Num34z5"/>
    <w:uiPriority w:val="99"/>
    <w:rsid w:val="00F94BCC"/>
  </w:style>
  <w:style w:type="character" w:customStyle="1" w:styleId="WW8Num34z6">
    <w:name w:val="WW8Num34z6"/>
    <w:uiPriority w:val="99"/>
    <w:rsid w:val="00F94BCC"/>
  </w:style>
  <w:style w:type="character" w:customStyle="1" w:styleId="WW8Num34z7">
    <w:name w:val="WW8Num34z7"/>
    <w:uiPriority w:val="99"/>
    <w:rsid w:val="00F94BCC"/>
  </w:style>
  <w:style w:type="character" w:customStyle="1" w:styleId="WW8Num34z8">
    <w:name w:val="WW8Num34z8"/>
    <w:uiPriority w:val="99"/>
    <w:rsid w:val="00F94BCC"/>
  </w:style>
  <w:style w:type="character" w:customStyle="1" w:styleId="WW8Num38z0">
    <w:name w:val="WW8Num38z0"/>
    <w:uiPriority w:val="99"/>
    <w:rsid w:val="00F94BCC"/>
  </w:style>
  <w:style w:type="character" w:customStyle="1" w:styleId="WW8Num38z1">
    <w:name w:val="WW8Num38z1"/>
    <w:uiPriority w:val="99"/>
    <w:rsid w:val="00F94BCC"/>
  </w:style>
  <w:style w:type="character" w:customStyle="1" w:styleId="WW8Num38z2">
    <w:name w:val="WW8Num38z2"/>
    <w:uiPriority w:val="99"/>
    <w:rsid w:val="00F94BCC"/>
  </w:style>
  <w:style w:type="character" w:customStyle="1" w:styleId="WW8Num38z3">
    <w:name w:val="WW8Num38z3"/>
    <w:uiPriority w:val="99"/>
    <w:rsid w:val="00F94BCC"/>
  </w:style>
  <w:style w:type="character" w:customStyle="1" w:styleId="WW8Num38z4">
    <w:name w:val="WW8Num38z4"/>
    <w:uiPriority w:val="99"/>
    <w:rsid w:val="00F94BCC"/>
  </w:style>
  <w:style w:type="character" w:customStyle="1" w:styleId="WW8Num38z5">
    <w:name w:val="WW8Num38z5"/>
    <w:uiPriority w:val="99"/>
    <w:rsid w:val="00F94BCC"/>
  </w:style>
  <w:style w:type="character" w:customStyle="1" w:styleId="WW8Num38z6">
    <w:name w:val="WW8Num38z6"/>
    <w:uiPriority w:val="99"/>
    <w:rsid w:val="00F94BCC"/>
  </w:style>
  <w:style w:type="character" w:customStyle="1" w:styleId="WW8Num38z7">
    <w:name w:val="WW8Num38z7"/>
    <w:uiPriority w:val="99"/>
    <w:rsid w:val="00F94BCC"/>
  </w:style>
  <w:style w:type="character" w:customStyle="1" w:styleId="WW8Num38z8">
    <w:name w:val="WW8Num38z8"/>
    <w:uiPriority w:val="99"/>
    <w:rsid w:val="00F94BCC"/>
  </w:style>
  <w:style w:type="character" w:customStyle="1" w:styleId="WW8Num39z0">
    <w:name w:val="WW8Num39z0"/>
    <w:uiPriority w:val="99"/>
    <w:rsid w:val="00F94BCC"/>
  </w:style>
  <w:style w:type="character" w:customStyle="1" w:styleId="WW8Num39z1">
    <w:name w:val="WW8Num39z1"/>
    <w:rsid w:val="00F94BCC"/>
  </w:style>
  <w:style w:type="character" w:customStyle="1" w:styleId="WW8Num39z2">
    <w:name w:val="WW8Num39z2"/>
    <w:rsid w:val="00F94BCC"/>
  </w:style>
  <w:style w:type="character" w:customStyle="1" w:styleId="WW8Num39z3">
    <w:name w:val="WW8Num39z3"/>
    <w:rsid w:val="00F94BCC"/>
  </w:style>
  <w:style w:type="character" w:customStyle="1" w:styleId="WW8Num39z4">
    <w:name w:val="WW8Num39z4"/>
    <w:rsid w:val="00F94BCC"/>
  </w:style>
  <w:style w:type="character" w:customStyle="1" w:styleId="WW8Num39z5">
    <w:name w:val="WW8Num39z5"/>
    <w:rsid w:val="00F94BCC"/>
  </w:style>
  <w:style w:type="character" w:customStyle="1" w:styleId="WW8Num39z6">
    <w:name w:val="WW8Num39z6"/>
    <w:rsid w:val="00F94BCC"/>
  </w:style>
  <w:style w:type="character" w:customStyle="1" w:styleId="WW8Num39z7">
    <w:name w:val="WW8Num39z7"/>
    <w:rsid w:val="00F94BCC"/>
  </w:style>
  <w:style w:type="character" w:customStyle="1" w:styleId="WW8Num39z8">
    <w:name w:val="WW8Num39z8"/>
    <w:rsid w:val="00F94BCC"/>
  </w:style>
  <w:style w:type="character" w:customStyle="1" w:styleId="Domylnaczcionkaakapitu7">
    <w:name w:val="Domyślna czcionka akapitu7"/>
    <w:rsid w:val="00F94BCC"/>
  </w:style>
  <w:style w:type="character" w:customStyle="1" w:styleId="WW8Num32z1">
    <w:name w:val="WW8Num32z1"/>
    <w:rsid w:val="00F94BCC"/>
  </w:style>
  <w:style w:type="character" w:customStyle="1" w:styleId="WW8Num32z2">
    <w:name w:val="WW8Num32z2"/>
    <w:uiPriority w:val="99"/>
    <w:rsid w:val="00F94BCC"/>
  </w:style>
  <w:style w:type="character" w:customStyle="1" w:styleId="WW8Num32z3">
    <w:name w:val="WW8Num32z3"/>
    <w:uiPriority w:val="99"/>
    <w:rsid w:val="00F94BCC"/>
  </w:style>
  <w:style w:type="character" w:customStyle="1" w:styleId="WW8Num32z4">
    <w:name w:val="WW8Num32z4"/>
    <w:uiPriority w:val="99"/>
    <w:rsid w:val="00F94BCC"/>
  </w:style>
  <w:style w:type="character" w:customStyle="1" w:styleId="WW8Num32z5">
    <w:name w:val="WW8Num32z5"/>
    <w:uiPriority w:val="99"/>
    <w:rsid w:val="00F94BCC"/>
  </w:style>
  <w:style w:type="character" w:customStyle="1" w:styleId="WW8Num32z6">
    <w:name w:val="WW8Num32z6"/>
    <w:uiPriority w:val="99"/>
    <w:rsid w:val="00F94BCC"/>
  </w:style>
  <w:style w:type="character" w:customStyle="1" w:styleId="WW8Num32z7">
    <w:name w:val="WW8Num32z7"/>
    <w:uiPriority w:val="99"/>
    <w:rsid w:val="00F94BCC"/>
  </w:style>
  <w:style w:type="character" w:customStyle="1" w:styleId="WW8Num32z8">
    <w:name w:val="WW8Num32z8"/>
    <w:uiPriority w:val="99"/>
    <w:rsid w:val="00F94BCC"/>
  </w:style>
  <w:style w:type="character" w:customStyle="1" w:styleId="Domylnaczcionkaakapitu6">
    <w:name w:val="Domyślna czcionka akapitu6"/>
    <w:rsid w:val="00F94BCC"/>
  </w:style>
  <w:style w:type="character" w:customStyle="1" w:styleId="WW8Num25z1">
    <w:name w:val="WW8Num25z1"/>
    <w:uiPriority w:val="99"/>
    <w:rsid w:val="00F94BCC"/>
  </w:style>
  <w:style w:type="character" w:customStyle="1" w:styleId="WW8Num25z2">
    <w:name w:val="WW8Num25z2"/>
    <w:uiPriority w:val="99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5z3">
    <w:name w:val="WW8Num25z3"/>
    <w:uiPriority w:val="99"/>
    <w:rsid w:val="00F94BCC"/>
  </w:style>
  <w:style w:type="character" w:customStyle="1" w:styleId="WW8Num25z4">
    <w:name w:val="WW8Num25z4"/>
    <w:uiPriority w:val="99"/>
    <w:rsid w:val="00F94BCC"/>
  </w:style>
  <w:style w:type="character" w:customStyle="1" w:styleId="WW8Num25z5">
    <w:name w:val="WW8Num25z5"/>
    <w:uiPriority w:val="99"/>
    <w:rsid w:val="00F94BCC"/>
  </w:style>
  <w:style w:type="character" w:customStyle="1" w:styleId="WW8Num25z6">
    <w:name w:val="WW8Num25z6"/>
    <w:uiPriority w:val="99"/>
    <w:rsid w:val="00F94BCC"/>
  </w:style>
  <w:style w:type="character" w:customStyle="1" w:styleId="WW8Num25z7">
    <w:name w:val="WW8Num25z7"/>
    <w:uiPriority w:val="99"/>
    <w:rsid w:val="00F94BCC"/>
  </w:style>
  <w:style w:type="character" w:customStyle="1" w:styleId="WW8Num25z8">
    <w:name w:val="WW8Num25z8"/>
    <w:uiPriority w:val="99"/>
    <w:rsid w:val="00F94BCC"/>
  </w:style>
  <w:style w:type="character" w:customStyle="1" w:styleId="WW8Num30z1">
    <w:name w:val="WW8Num30z1"/>
    <w:uiPriority w:val="99"/>
    <w:rsid w:val="00F94BCC"/>
  </w:style>
  <w:style w:type="character" w:customStyle="1" w:styleId="WW8Num30z2">
    <w:name w:val="WW8Num30z2"/>
    <w:uiPriority w:val="99"/>
    <w:rsid w:val="00F94BCC"/>
  </w:style>
  <w:style w:type="character" w:customStyle="1" w:styleId="WW8Num30z3">
    <w:name w:val="WW8Num30z3"/>
    <w:uiPriority w:val="99"/>
    <w:rsid w:val="00F94BCC"/>
  </w:style>
  <w:style w:type="character" w:customStyle="1" w:styleId="WW8Num30z4">
    <w:name w:val="WW8Num30z4"/>
    <w:rsid w:val="00F94BCC"/>
  </w:style>
  <w:style w:type="character" w:customStyle="1" w:styleId="WW8Num30z5">
    <w:name w:val="WW8Num30z5"/>
    <w:uiPriority w:val="99"/>
    <w:rsid w:val="00F94BCC"/>
  </w:style>
  <w:style w:type="character" w:customStyle="1" w:styleId="WW8Num30z6">
    <w:name w:val="WW8Num30z6"/>
    <w:uiPriority w:val="99"/>
    <w:rsid w:val="00F94BCC"/>
  </w:style>
  <w:style w:type="character" w:customStyle="1" w:styleId="WW8Num30z7">
    <w:name w:val="WW8Num30z7"/>
    <w:uiPriority w:val="99"/>
    <w:rsid w:val="00F94BCC"/>
  </w:style>
  <w:style w:type="character" w:customStyle="1" w:styleId="WW8Num30z8">
    <w:name w:val="WW8Num30z8"/>
    <w:uiPriority w:val="99"/>
    <w:rsid w:val="00F94BCC"/>
  </w:style>
  <w:style w:type="character" w:customStyle="1" w:styleId="WW8Num31z1">
    <w:name w:val="WW8Num31z1"/>
    <w:uiPriority w:val="99"/>
    <w:rsid w:val="00F94BCC"/>
  </w:style>
  <w:style w:type="character" w:customStyle="1" w:styleId="WW8Num31z2">
    <w:name w:val="WW8Num31z2"/>
    <w:uiPriority w:val="99"/>
    <w:rsid w:val="00F94BCC"/>
  </w:style>
  <w:style w:type="character" w:customStyle="1" w:styleId="WW8Num31z3">
    <w:name w:val="WW8Num31z3"/>
    <w:rsid w:val="00F94BCC"/>
  </w:style>
  <w:style w:type="character" w:customStyle="1" w:styleId="WW8Num31z4">
    <w:name w:val="WW8Num31z4"/>
    <w:rsid w:val="00F94BCC"/>
  </w:style>
  <w:style w:type="character" w:customStyle="1" w:styleId="WW8Num31z5">
    <w:name w:val="WW8Num31z5"/>
    <w:rsid w:val="00F94BCC"/>
  </w:style>
  <w:style w:type="character" w:customStyle="1" w:styleId="WW8Num31z6">
    <w:name w:val="WW8Num31z6"/>
    <w:rsid w:val="00F94BCC"/>
  </w:style>
  <w:style w:type="character" w:customStyle="1" w:styleId="WW8Num31z7">
    <w:name w:val="WW8Num31z7"/>
    <w:rsid w:val="00F94BCC"/>
  </w:style>
  <w:style w:type="character" w:customStyle="1" w:styleId="WW8Num31z8">
    <w:name w:val="WW8Num31z8"/>
    <w:rsid w:val="00F94BCC"/>
  </w:style>
  <w:style w:type="character" w:customStyle="1" w:styleId="Domylnaczcionkaakapitu5">
    <w:name w:val="Domyślna czcionka akapitu5"/>
    <w:rsid w:val="00F94BCC"/>
  </w:style>
  <w:style w:type="character" w:customStyle="1" w:styleId="WW8Num5z1">
    <w:name w:val="WW8Num5z1"/>
    <w:rsid w:val="00F94BCC"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5z2">
    <w:name w:val="WW8Num5z2"/>
    <w:rsid w:val="00F94BCC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5z3">
    <w:name w:val="WW8Num5z3"/>
    <w:rsid w:val="00F94BCC"/>
  </w:style>
  <w:style w:type="character" w:customStyle="1" w:styleId="WW8Num5z4">
    <w:name w:val="WW8Num5z4"/>
    <w:rsid w:val="00F94BCC"/>
  </w:style>
  <w:style w:type="character" w:customStyle="1" w:styleId="WW8Num5z5">
    <w:name w:val="WW8Num5z5"/>
    <w:rsid w:val="00F94BCC"/>
  </w:style>
  <w:style w:type="character" w:customStyle="1" w:styleId="WW8Num5z6">
    <w:name w:val="WW8Num5z6"/>
    <w:rsid w:val="00F94BCC"/>
  </w:style>
  <w:style w:type="character" w:customStyle="1" w:styleId="WW8Num5z7">
    <w:name w:val="WW8Num5z7"/>
    <w:rsid w:val="00F94BCC"/>
  </w:style>
  <w:style w:type="character" w:customStyle="1" w:styleId="WW8Num5z8">
    <w:name w:val="WW8Num5z8"/>
    <w:rsid w:val="00F94BCC"/>
  </w:style>
  <w:style w:type="character" w:customStyle="1" w:styleId="WW8Num9z2">
    <w:name w:val="WW8Num9z2"/>
    <w:uiPriority w:val="99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9z4">
    <w:name w:val="WW8Num9z4"/>
    <w:uiPriority w:val="99"/>
    <w:rsid w:val="00F94BCC"/>
  </w:style>
  <w:style w:type="character" w:customStyle="1" w:styleId="WW8Num9z5">
    <w:name w:val="WW8Num9z5"/>
    <w:uiPriority w:val="99"/>
    <w:rsid w:val="00F94BCC"/>
  </w:style>
  <w:style w:type="character" w:customStyle="1" w:styleId="WW8Num9z6">
    <w:name w:val="WW8Num9z6"/>
    <w:uiPriority w:val="99"/>
    <w:rsid w:val="00F94BCC"/>
  </w:style>
  <w:style w:type="character" w:customStyle="1" w:styleId="WW8Num9z7">
    <w:name w:val="WW8Num9z7"/>
    <w:uiPriority w:val="99"/>
    <w:rsid w:val="00F94BCC"/>
  </w:style>
  <w:style w:type="character" w:customStyle="1" w:styleId="WW8Num9z8">
    <w:name w:val="WW8Num9z8"/>
    <w:uiPriority w:val="99"/>
    <w:rsid w:val="00F94BCC"/>
  </w:style>
  <w:style w:type="character" w:customStyle="1" w:styleId="WW8Num11z1">
    <w:name w:val="WW8Num11z1"/>
    <w:uiPriority w:val="99"/>
    <w:rsid w:val="00F94BCC"/>
    <w:rPr>
      <w:rFonts w:ascii="OpenSymbol" w:hAnsi="OpenSymbol" w:cs="Courier New"/>
    </w:rPr>
  </w:style>
  <w:style w:type="character" w:customStyle="1" w:styleId="WW8Num11z3">
    <w:name w:val="WW8Num11z3"/>
    <w:uiPriority w:val="99"/>
    <w:rsid w:val="00F94BCC"/>
    <w:rPr>
      <w:rFonts w:ascii="Symbol" w:hAnsi="Symbol" w:cs="Symbol"/>
    </w:rPr>
  </w:style>
  <w:style w:type="character" w:customStyle="1" w:styleId="WW8Num17z2">
    <w:name w:val="WW8Num17z2"/>
    <w:uiPriority w:val="99"/>
    <w:rsid w:val="00F94BCC"/>
    <w:rPr>
      <w:b w:val="0"/>
    </w:rPr>
  </w:style>
  <w:style w:type="character" w:customStyle="1" w:styleId="WW8Num17z3">
    <w:name w:val="WW8Num17z3"/>
    <w:uiPriority w:val="99"/>
    <w:rsid w:val="00F94BCC"/>
  </w:style>
  <w:style w:type="character" w:customStyle="1" w:styleId="WW8Num17z4">
    <w:name w:val="WW8Num17z4"/>
    <w:uiPriority w:val="99"/>
    <w:rsid w:val="00F94BCC"/>
  </w:style>
  <w:style w:type="character" w:customStyle="1" w:styleId="WW8Num17z5">
    <w:name w:val="WW8Num17z5"/>
    <w:uiPriority w:val="99"/>
    <w:rsid w:val="00F94BCC"/>
  </w:style>
  <w:style w:type="character" w:customStyle="1" w:styleId="WW8Num17z6">
    <w:name w:val="WW8Num17z6"/>
    <w:uiPriority w:val="99"/>
    <w:rsid w:val="00F94BCC"/>
  </w:style>
  <w:style w:type="character" w:customStyle="1" w:styleId="WW8Num17z7">
    <w:name w:val="WW8Num17z7"/>
    <w:uiPriority w:val="99"/>
    <w:rsid w:val="00F94BCC"/>
  </w:style>
  <w:style w:type="character" w:customStyle="1" w:styleId="WW8Num17z8">
    <w:name w:val="WW8Num17z8"/>
    <w:uiPriority w:val="99"/>
    <w:rsid w:val="00F94BCC"/>
  </w:style>
  <w:style w:type="character" w:customStyle="1" w:styleId="WW8Num26z1">
    <w:name w:val="WW8Num26z1"/>
    <w:rsid w:val="00F94BCC"/>
  </w:style>
  <w:style w:type="character" w:customStyle="1" w:styleId="WW8Num26z2">
    <w:name w:val="WW8Num26z2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6z3">
    <w:name w:val="WW8Num26z3"/>
    <w:rsid w:val="00F94BCC"/>
  </w:style>
  <w:style w:type="character" w:customStyle="1" w:styleId="WW8Num26z4">
    <w:name w:val="WW8Num26z4"/>
    <w:rsid w:val="00F94BCC"/>
  </w:style>
  <w:style w:type="character" w:customStyle="1" w:styleId="WW8Num26z5">
    <w:name w:val="WW8Num26z5"/>
    <w:rsid w:val="00F94BCC"/>
  </w:style>
  <w:style w:type="character" w:customStyle="1" w:styleId="WW8Num26z6">
    <w:name w:val="WW8Num26z6"/>
    <w:rsid w:val="00F94BCC"/>
  </w:style>
  <w:style w:type="character" w:customStyle="1" w:styleId="WW8Num26z7">
    <w:name w:val="WW8Num26z7"/>
    <w:rsid w:val="00F94BCC"/>
  </w:style>
  <w:style w:type="character" w:customStyle="1" w:styleId="WW8Num26z8">
    <w:name w:val="WW8Num26z8"/>
    <w:rsid w:val="00F94BCC"/>
  </w:style>
  <w:style w:type="character" w:customStyle="1" w:styleId="WW8Num3z1">
    <w:name w:val="WW8Num3z1"/>
    <w:rsid w:val="00F94BCC"/>
    <w:rPr>
      <w:rFonts w:ascii="OpenSymbol" w:hAnsi="OpenSymbol" w:cs="Courier New"/>
    </w:rPr>
  </w:style>
  <w:style w:type="character" w:customStyle="1" w:styleId="WW8Num3z3">
    <w:name w:val="WW8Num3z3"/>
    <w:rsid w:val="00F94BCC"/>
    <w:rPr>
      <w:rFonts w:ascii="Symbol" w:hAnsi="Symbol" w:cs="Symbol"/>
      <w:b/>
      <w:color w:val="FF950E"/>
      <w:spacing w:val="-4"/>
      <w:sz w:val="22"/>
      <w:szCs w:val="22"/>
    </w:rPr>
  </w:style>
  <w:style w:type="character" w:customStyle="1" w:styleId="WW8Num4z2">
    <w:name w:val="WW8Num4z2"/>
    <w:uiPriority w:val="99"/>
    <w:rsid w:val="00F94BCC"/>
  </w:style>
  <w:style w:type="character" w:customStyle="1" w:styleId="WW8Num4z4">
    <w:name w:val="WW8Num4z4"/>
    <w:uiPriority w:val="99"/>
    <w:rsid w:val="00F94BCC"/>
  </w:style>
  <w:style w:type="character" w:customStyle="1" w:styleId="WW8Num4z5">
    <w:name w:val="WW8Num4z5"/>
    <w:uiPriority w:val="99"/>
    <w:rsid w:val="00F94BCC"/>
  </w:style>
  <w:style w:type="character" w:customStyle="1" w:styleId="WW8Num4z6">
    <w:name w:val="WW8Num4z6"/>
    <w:uiPriority w:val="99"/>
    <w:rsid w:val="00F94BCC"/>
  </w:style>
  <w:style w:type="character" w:customStyle="1" w:styleId="WW8Num4z7">
    <w:name w:val="WW8Num4z7"/>
    <w:uiPriority w:val="99"/>
    <w:rsid w:val="00F94BCC"/>
  </w:style>
  <w:style w:type="character" w:customStyle="1" w:styleId="WW8Num4z8">
    <w:name w:val="WW8Num4z8"/>
    <w:uiPriority w:val="99"/>
    <w:rsid w:val="00F94BCC"/>
  </w:style>
  <w:style w:type="character" w:customStyle="1" w:styleId="WW8Num11z2">
    <w:name w:val="WW8Num11z2"/>
    <w:uiPriority w:val="99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11z4">
    <w:name w:val="WW8Num11z4"/>
    <w:uiPriority w:val="99"/>
    <w:rsid w:val="00F94BCC"/>
  </w:style>
  <w:style w:type="character" w:customStyle="1" w:styleId="WW8Num11z5">
    <w:name w:val="WW8Num11z5"/>
    <w:uiPriority w:val="99"/>
    <w:rsid w:val="00F94BCC"/>
  </w:style>
  <w:style w:type="character" w:customStyle="1" w:styleId="WW8Num11z6">
    <w:name w:val="WW8Num11z6"/>
    <w:uiPriority w:val="99"/>
    <w:rsid w:val="00F94BCC"/>
  </w:style>
  <w:style w:type="character" w:customStyle="1" w:styleId="WW8Num11z7">
    <w:name w:val="WW8Num11z7"/>
    <w:uiPriority w:val="99"/>
    <w:rsid w:val="00F94BCC"/>
  </w:style>
  <w:style w:type="character" w:customStyle="1" w:styleId="WW8Num11z8">
    <w:name w:val="WW8Num11z8"/>
    <w:uiPriority w:val="99"/>
    <w:rsid w:val="00F94BCC"/>
  </w:style>
  <w:style w:type="character" w:customStyle="1" w:styleId="WW8Num12z1">
    <w:name w:val="WW8Num12z1"/>
    <w:uiPriority w:val="99"/>
    <w:rsid w:val="00F94BCC"/>
    <w:rPr>
      <w:rFonts w:ascii="OpenSymbol" w:hAnsi="OpenSymbol" w:cs="Courier New"/>
      <w:sz w:val="22"/>
      <w:szCs w:val="22"/>
    </w:rPr>
  </w:style>
  <w:style w:type="character" w:customStyle="1" w:styleId="WW8Num12z3">
    <w:name w:val="WW8Num12z3"/>
    <w:rsid w:val="00F94BCC"/>
    <w:rPr>
      <w:rFonts w:ascii="Symbol" w:hAnsi="Symbol" w:cs="Symbol"/>
      <w:color w:val="FF0000"/>
    </w:rPr>
  </w:style>
  <w:style w:type="character" w:customStyle="1" w:styleId="WW8Num13z1">
    <w:name w:val="WW8Num13z1"/>
    <w:uiPriority w:val="99"/>
    <w:rsid w:val="00F94BCC"/>
    <w:rPr>
      <w:rFonts w:ascii="OpenSymbol" w:hAnsi="OpenSymbol" w:cs="Courier New"/>
    </w:rPr>
  </w:style>
  <w:style w:type="character" w:customStyle="1" w:styleId="WW8Num13z3">
    <w:name w:val="WW8Num13z3"/>
    <w:uiPriority w:val="99"/>
    <w:rsid w:val="00F94BCC"/>
    <w:rPr>
      <w:rFonts w:ascii="Symbol" w:hAnsi="Symbol" w:cs="Symbol"/>
    </w:rPr>
  </w:style>
  <w:style w:type="character" w:customStyle="1" w:styleId="WW8Num18z1">
    <w:name w:val="WW8Num18z1"/>
    <w:uiPriority w:val="99"/>
    <w:rsid w:val="00F94BCC"/>
    <w:rPr>
      <w:rFonts w:ascii="Times New Roman" w:hAnsi="Times New Roman" w:cs="Times New Roman"/>
    </w:rPr>
  </w:style>
  <w:style w:type="character" w:customStyle="1" w:styleId="WW8Num18z2">
    <w:name w:val="WW8Num18z2"/>
    <w:uiPriority w:val="99"/>
    <w:rsid w:val="00F94BCC"/>
    <w:rPr>
      <w:rFonts w:ascii="Times New Roman" w:eastAsia="Times New Roman" w:hAnsi="Times New Roman" w:cs="Times New Roman"/>
      <w:b/>
      <w:i w:val="0"/>
      <w:sz w:val="22"/>
      <w:szCs w:val="22"/>
    </w:rPr>
  </w:style>
  <w:style w:type="character" w:customStyle="1" w:styleId="WW8Num18z3">
    <w:name w:val="WW8Num18z3"/>
    <w:uiPriority w:val="99"/>
    <w:rsid w:val="00F94BCC"/>
    <w:rPr>
      <w:rFonts w:ascii="Times New Roman" w:hAnsi="Times New Roman" w:cs="Times New Roman"/>
      <w:b w:val="0"/>
      <w:strike w:val="0"/>
      <w:dstrike w:val="0"/>
      <w:color w:val="000000"/>
      <w:sz w:val="22"/>
      <w:szCs w:val="22"/>
    </w:rPr>
  </w:style>
  <w:style w:type="character" w:customStyle="1" w:styleId="WW8Num18z4">
    <w:name w:val="WW8Num18z4"/>
    <w:uiPriority w:val="99"/>
    <w:rsid w:val="00F94BCC"/>
    <w:rPr>
      <w:rFonts w:ascii="Times New Roman" w:hAnsi="Times New Roman" w:cs="Times New Roman"/>
    </w:rPr>
  </w:style>
  <w:style w:type="character" w:customStyle="1" w:styleId="WW8Num18z5">
    <w:name w:val="WW8Num18z5"/>
    <w:uiPriority w:val="99"/>
    <w:rsid w:val="00F94BCC"/>
  </w:style>
  <w:style w:type="character" w:customStyle="1" w:styleId="WW8Num18z6">
    <w:name w:val="WW8Num18z6"/>
    <w:uiPriority w:val="99"/>
    <w:rsid w:val="00F94BCC"/>
  </w:style>
  <w:style w:type="character" w:customStyle="1" w:styleId="WW8Num18z7">
    <w:name w:val="WW8Num18z7"/>
    <w:uiPriority w:val="99"/>
    <w:rsid w:val="00F94BCC"/>
  </w:style>
  <w:style w:type="character" w:customStyle="1" w:styleId="WW8Num18z8">
    <w:name w:val="WW8Num18z8"/>
    <w:uiPriority w:val="99"/>
    <w:rsid w:val="00F94BCC"/>
  </w:style>
  <w:style w:type="character" w:customStyle="1" w:styleId="WW8Num20z1">
    <w:name w:val="WW8Num20z1"/>
    <w:uiPriority w:val="99"/>
    <w:rsid w:val="00F94BCC"/>
  </w:style>
  <w:style w:type="character" w:customStyle="1" w:styleId="WW8Num20z2">
    <w:name w:val="WW8Num20z2"/>
    <w:uiPriority w:val="99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0z3">
    <w:name w:val="WW8Num20z3"/>
    <w:uiPriority w:val="99"/>
    <w:rsid w:val="00F94BCC"/>
  </w:style>
  <w:style w:type="character" w:customStyle="1" w:styleId="WW8Num20z4">
    <w:name w:val="WW8Num20z4"/>
    <w:uiPriority w:val="99"/>
    <w:rsid w:val="00F94BCC"/>
  </w:style>
  <w:style w:type="character" w:customStyle="1" w:styleId="WW8Num20z5">
    <w:name w:val="WW8Num20z5"/>
    <w:uiPriority w:val="99"/>
    <w:rsid w:val="00F94BCC"/>
  </w:style>
  <w:style w:type="character" w:customStyle="1" w:styleId="WW8Num20z6">
    <w:name w:val="WW8Num20z6"/>
    <w:uiPriority w:val="99"/>
    <w:rsid w:val="00F94BCC"/>
  </w:style>
  <w:style w:type="character" w:customStyle="1" w:styleId="WW8Num20z7">
    <w:name w:val="WW8Num20z7"/>
    <w:uiPriority w:val="99"/>
    <w:rsid w:val="00F94BCC"/>
  </w:style>
  <w:style w:type="character" w:customStyle="1" w:styleId="WW8Num20z8">
    <w:name w:val="WW8Num20z8"/>
    <w:uiPriority w:val="99"/>
    <w:rsid w:val="00F94BCC"/>
  </w:style>
  <w:style w:type="character" w:customStyle="1" w:styleId="WW8Num21z1">
    <w:name w:val="WW8Num21z1"/>
    <w:uiPriority w:val="99"/>
    <w:rsid w:val="00F94BCC"/>
    <w:rPr>
      <w:rFonts w:ascii="Times New Roman" w:hAnsi="Times New Roman" w:cs="Times New Roman"/>
      <w:b/>
      <w:color w:val="000000"/>
      <w:sz w:val="22"/>
      <w:szCs w:val="22"/>
    </w:rPr>
  </w:style>
  <w:style w:type="character" w:customStyle="1" w:styleId="WW8Num21z2">
    <w:name w:val="WW8Num21z2"/>
    <w:uiPriority w:val="99"/>
    <w:rsid w:val="00F94BCC"/>
    <w:rPr>
      <w:b/>
      <w:i w:val="0"/>
      <w:sz w:val="22"/>
      <w:szCs w:val="22"/>
    </w:rPr>
  </w:style>
  <w:style w:type="character" w:customStyle="1" w:styleId="WW8Num21z3">
    <w:name w:val="WW8Num21z3"/>
    <w:uiPriority w:val="99"/>
    <w:rsid w:val="00F94BCC"/>
    <w:rPr>
      <w:rFonts w:ascii="Times New Roman" w:hAnsi="Times New Roman" w:cs="Times New Roman"/>
      <w:b/>
      <w:strike w:val="0"/>
      <w:dstrike w:val="0"/>
      <w:color w:val="000000"/>
      <w:sz w:val="22"/>
      <w:szCs w:val="22"/>
    </w:rPr>
  </w:style>
  <w:style w:type="character" w:customStyle="1" w:styleId="WW8Num21z4">
    <w:name w:val="WW8Num21z4"/>
    <w:uiPriority w:val="99"/>
    <w:rsid w:val="00F94BCC"/>
  </w:style>
  <w:style w:type="character" w:customStyle="1" w:styleId="WW8Num21z5">
    <w:name w:val="WW8Num21z5"/>
    <w:uiPriority w:val="99"/>
    <w:rsid w:val="00F94BCC"/>
  </w:style>
  <w:style w:type="character" w:customStyle="1" w:styleId="WW8Num21z6">
    <w:name w:val="WW8Num21z6"/>
    <w:uiPriority w:val="99"/>
    <w:rsid w:val="00F94BCC"/>
  </w:style>
  <w:style w:type="character" w:customStyle="1" w:styleId="WW8Num21z7">
    <w:name w:val="WW8Num21z7"/>
    <w:uiPriority w:val="99"/>
    <w:rsid w:val="00F94BCC"/>
  </w:style>
  <w:style w:type="character" w:customStyle="1" w:styleId="WW8Num21z8">
    <w:name w:val="WW8Num21z8"/>
    <w:uiPriority w:val="99"/>
    <w:rsid w:val="00F94BCC"/>
  </w:style>
  <w:style w:type="character" w:customStyle="1" w:styleId="WW8Num22z1">
    <w:name w:val="WW8Num22z1"/>
    <w:uiPriority w:val="99"/>
    <w:rsid w:val="00F94BCC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F94BCC"/>
    <w:rPr>
      <w:b w:val="0"/>
    </w:rPr>
  </w:style>
  <w:style w:type="character" w:customStyle="1" w:styleId="WW8Num22z3">
    <w:name w:val="WW8Num22z3"/>
    <w:rsid w:val="00F94BCC"/>
  </w:style>
  <w:style w:type="character" w:customStyle="1" w:styleId="WW8Num22z4">
    <w:name w:val="WW8Num22z4"/>
    <w:rsid w:val="00F94BCC"/>
  </w:style>
  <w:style w:type="character" w:customStyle="1" w:styleId="WW8Num22z5">
    <w:name w:val="WW8Num22z5"/>
    <w:rsid w:val="00F94BCC"/>
  </w:style>
  <w:style w:type="character" w:customStyle="1" w:styleId="WW8Num22z6">
    <w:name w:val="WW8Num22z6"/>
    <w:rsid w:val="00F94BCC"/>
  </w:style>
  <w:style w:type="character" w:customStyle="1" w:styleId="WW8Num22z7">
    <w:name w:val="WW8Num22z7"/>
    <w:rsid w:val="00F94BCC"/>
  </w:style>
  <w:style w:type="character" w:customStyle="1" w:styleId="WW8Num22z8">
    <w:name w:val="WW8Num22z8"/>
    <w:rsid w:val="00F94BCC"/>
  </w:style>
  <w:style w:type="character" w:customStyle="1" w:styleId="WW8Num40z0">
    <w:name w:val="WW8Num40z0"/>
    <w:uiPriority w:val="99"/>
    <w:rsid w:val="00F94BCC"/>
  </w:style>
  <w:style w:type="character" w:customStyle="1" w:styleId="WW8Num40z1">
    <w:name w:val="WW8Num40z1"/>
    <w:rsid w:val="00F94BCC"/>
  </w:style>
  <w:style w:type="character" w:customStyle="1" w:styleId="WW8Num40z2">
    <w:name w:val="WW8Num40z2"/>
    <w:uiPriority w:val="99"/>
    <w:rsid w:val="00F94BCC"/>
  </w:style>
  <w:style w:type="character" w:customStyle="1" w:styleId="WW8Num40z3">
    <w:name w:val="WW8Num40z3"/>
    <w:uiPriority w:val="99"/>
    <w:rsid w:val="00F94BCC"/>
  </w:style>
  <w:style w:type="character" w:customStyle="1" w:styleId="WW8Num40z4">
    <w:name w:val="WW8Num40z4"/>
    <w:uiPriority w:val="99"/>
    <w:rsid w:val="00F94BCC"/>
  </w:style>
  <w:style w:type="character" w:customStyle="1" w:styleId="WW8Num40z5">
    <w:name w:val="WW8Num40z5"/>
    <w:uiPriority w:val="99"/>
    <w:rsid w:val="00F94BCC"/>
  </w:style>
  <w:style w:type="character" w:customStyle="1" w:styleId="WW8Num40z6">
    <w:name w:val="WW8Num40z6"/>
    <w:uiPriority w:val="99"/>
    <w:rsid w:val="00F94BCC"/>
  </w:style>
  <w:style w:type="character" w:customStyle="1" w:styleId="WW8Num40z7">
    <w:name w:val="WW8Num40z7"/>
    <w:uiPriority w:val="99"/>
    <w:rsid w:val="00F94BCC"/>
  </w:style>
  <w:style w:type="character" w:customStyle="1" w:styleId="WW8Num40z8">
    <w:name w:val="WW8Num40z8"/>
    <w:uiPriority w:val="99"/>
    <w:rsid w:val="00F94BCC"/>
  </w:style>
  <w:style w:type="character" w:customStyle="1" w:styleId="WW8Num41z0">
    <w:name w:val="WW8Num41z0"/>
    <w:uiPriority w:val="99"/>
    <w:rsid w:val="00F94BCC"/>
  </w:style>
  <w:style w:type="character" w:customStyle="1" w:styleId="WW8Num41z1">
    <w:name w:val="WW8Num41z1"/>
    <w:rsid w:val="00F94BCC"/>
  </w:style>
  <w:style w:type="character" w:customStyle="1" w:styleId="WW8Num41z2">
    <w:name w:val="WW8Num41z2"/>
    <w:rsid w:val="00F94BCC"/>
  </w:style>
  <w:style w:type="character" w:customStyle="1" w:styleId="WW8Num41z3">
    <w:name w:val="WW8Num41z3"/>
    <w:rsid w:val="00F94BCC"/>
  </w:style>
  <w:style w:type="character" w:customStyle="1" w:styleId="WW8Num41z4">
    <w:name w:val="WW8Num41z4"/>
    <w:rsid w:val="00F94BCC"/>
  </w:style>
  <w:style w:type="character" w:customStyle="1" w:styleId="WW8Num41z5">
    <w:name w:val="WW8Num41z5"/>
    <w:rsid w:val="00F94BCC"/>
  </w:style>
  <w:style w:type="character" w:customStyle="1" w:styleId="WW8Num41z6">
    <w:name w:val="WW8Num41z6"/>
    <w:rsid w:val="00F94BCC"/>
  </w:style>
  <w:style w:type="character" w:customStyle="1" w:styleId="WW8Num41z7">
    <w:name w:val="WW8Num41z7"/>
    <w:rsid w:val="00F94BCC"/>
  </w:style>
  <w:style w:type="character" w:customStyle="1" w:styleId="WW8Num41z8">
    <w:name w:val="WW8Num41z8"/>
    <w:rsid w:val="00F94BCC"/>
  </w:style>
  <w:style w:type="character" w:customStyle="1" w:styleId="WW8Num42z0">
    <w:name w:val="WW8Num42z0"/>
    <w:uiPriority w:val="99"/>
    <w:rsid w:val="00F94BCC"/>
  </w:style>
  <w:style w:type="character" w:customStyle="1" w:styleId="WW8Num42z1">
    <w:name w:val="WW8Num42z1"/>
    <w:uiPriority w:val="99"/>
    <w:rsid w:val="00F94BCC"/>
  </w:style>
  <w:style w:type="character" w:customStyle="1" w:styleId="WW8Num42z2">
    <w:name w:val="WW8Num42z2"/>
    <w:uiPriority w:val="99"/>
    <w:rsid w:val="00F94BCC"/>
  </w:style>
  <w:style w:type="character" w:customStyle="1" w:styleId="WW8Num42z3">
    <w:name w:val="WW8Num42z3"/>
    <w:rsid w:val="00F94BCC"/>
  </w:style>
  <w:style w:type="character" w:customStyle="1" w:styleId="WW8Num42z4">
    <w:name w:val="WW8Num42z4"/>
    <w:rsid w:val="00F94BCC"/>
  </w:style>
  <w:style w:type="character" w:customStyle="1" w:styleId="WW8Num42z5">
    <w:name w:val="WW8Num42z5"/>
    <w:rsid w:val="00F94BCC"/>
  </w:style>
  <w:style w:type="character" w:customStyle="1" w:styleId="WW8Num42z6">
    <w:name w:val="WW8Num42z6"/>
    <w:rsid w:val="00F94BCC"/>
  </w:style>
  <w:style w:type="character" w:customStyle="1" w:styleId="WW8Num42z7">
    <w:name w:val="WW8Num42z7"/>
    <w:rsid w:val="00F94BCC"/>
  </w:style>
  <w:style w:type="character" w:customStyle="1" w:styleId="WW8Num42z8">
    <w:name w:val="WW8Num42z8"/>
    <w:rsid w:val="00F94BCC"/>
  </w:style>
  <w:style w:type="character" w:customStyle="1" w:styleId="Domylnaczcionkaakapitu4">
    <w:name w:val="Domyślna czcionka akapitu4"/>
    <w:rsid w:val="00F94BCC"/>
  </w:style>
  <w:style w:type="character" w:customStyle="1" w:styleId="WW8Num1zfalse">
    <w:name w:val="WW8Num1zfalse"/>
    <w:rsid w:val="00F94BCC"/>
  </w:style>
  <w:style w:type="character" w:customStyle="1" w:styleId="WW8Num1ztrue">
    <w:name w:val="WW8Num1ztrue"/>
    <w:rsid w:val="00F94BCC"/>
  </w:style>
  <w:style w:type="character" w:customStyle="1" w:styleId="WW-WW8Num1ztrue">
    <w:name w:val="WW-WW8Num1ztrue"/>
    <w:rsid w:val="00F94BCC"/>
  </w:style>
  <w:style w:type="character" w:customStyle="1" w:styleId="WW-WW8Num1ztrue1">
    <w:name w:val="WW-WW8Num1ztrue1"/>
    <w:rsid w:val="00F94BCC"/>
  </w:style>
  <w:style w:type="character" w:customStyle="1" w:styleId="WW-WW8Num1ztrue2">
    <w:name w:val="WW-WW8Num1ztrue2"/>
    <w:rsid w:val="00F94BCC"/>
  </w:style>
  <w:style w:type="character" w:customStyle="1" w:styleId="WW-WW8Num1ztrue3">
    <w:name w:val="WW-WW8Num1ztrue3"/>
    <w:rsid w:val="00F94BCC"/>
  </w:style>
  <w:style w:type="character" w:customStyle="1" w:styleId="WW-WW8Num1ztrue4">
    <w:name w:val="WW-WW8Num1ztrue4"/>
    <w:rsid w:val="00F94BCC"/>
  </w:style>
  <w:style w:type="character" w:customStyle="1" w:styleId="WW-WW8Num1ztrue5">
    <w:name w:val="WW-WW8Num1ztrue5"/>
    <w:rsid w:val="00F94BCC"/>
  </w:style>
  <w:style w:type="character" w:customStyle="1" w:styleId="WW-WW8Num1ztrue6">
    <w:name w:val="WW-WW8Num1ztrue6"/>
    <w:rsid w:val="00F94BCC"/>
  </w:style>
  <w:style w:type="character" w:customStyle="1" w:styleId="WW8Num6zfalse">
    <w:name w:val="WW8Num6zfalse"/>
    <w:rsid w:val="00F94BCC"/>
  </w:style>
  <w:style w:type="character" w:customStyle="1" w:styleId="WW8Num6ztrue">
    <w:name w:val="WW8Num6ztrue"/>
    <w:rsid w:val="00F94BCC"/>
    <w:rPr>
      <w:rFonts w:ascii="Times New Roman" w:hAnsi="Times New Roman" w:cs="Times New Roman"/>
    </w:rPr>
  </w:style>
  <w:style w:type="character" w:customStyle="1" w:styleId="WW-WW8Num6ztrue">
    <w:name w:val="WW-WW8Num6ztrue"/>
    <w:rsid w:val="00F94BCC"/>
  </w:style>
  <w:style w:type="character" w:customStyle="1" w:styleId="WW-WW8Num6ztrue1">
    <w:name w:val="WW-WW8Num6ztrue1"/>
    <w:rsid w:val="00F94BCC"/>
  </w:style>
  <w:style w:type="character" w:customStyle="1" w:styleId="WW-WW8Num6ztrue2">
    <w:name w:val="WW-WW8Num6ztrue2"/>
    <w:rsid w:val="00F94BCC"/>
  </w:style>
  <w:style w:type="character" w:customStyle="1" w:styleId="WW-WW8Num6ztrue3">
    <w:name w:val="WW-WW8Num6ztrue3"/>
    <w:rsid w:val="00F94BCC"/>
  </w:style>
  <w:style w:type="character" w:customStyle="1" w:styleId="WW-WW8Num6ztrue4">
    <w:name w:val="WW-WW8Num6ztrue4"/>
    <w:rsid w:val="00F94BCC"/>
  </w:style>
  <w:style w:type="character" w:customStyle="1" w:styleId="WW-WW8Num6ztrue5">
    <w:name w:val="WW-WW8Num6ztrue5"/>
    <w:rsid w:val="00F94BCC"/>
  </w:style>
  <w:style w:type="character" w:customStyle="1" w:styleId="WW8Num10z2">
    <w:name w:val="WW8Num10z2"/>
    <w:uiPriority w:val="99"/>
    <w:rsid w:val="00F94BCC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0ztrue">
    <w:name w:val="WW8Num10ztrue"/>
    <w:rsid w:val="00F94BCC"/>
  </w:style>
  <w:style w:type="character" w:customStyle="1" w:styleId="WW-WW8Num10ztrue">
    <w:name w:val="WW-WW8Num10ztrue"/>
    <w:rsid w:val="00F94BCC"/>
  </w:style>
  <w:style w:type="character" w:customStyle="1" w:styleId="WW-WW8Num10ztrue1">
    <w:name w:val="WW-WW8Num10ztrue1"/>
    <w:rsid w:val="00F94BCC"/>
  </w:style>
  <w:style w:type="character" w:customStyle="1" w:styleId="WW-WW8Num10ztrue2">
    <w:name w:val="WW-WW8Num10ztrue2"/>
    <w:rsid w:val="00F94BCC"/>
  </w:style>
  <w:style w:type="character" w:customStyle="1" w:styleId="WW-WW8Num10ztrue3">
    <w:name w:val="WW-WW8Num10ztrue3"/>
    <w:rsid w:val="00F94BCC"/>
  </w:style>
  <w:style w:type="character" w:customStyle="1" w:styleId="WW-WW8Num10ztrue4">
    <w:name w:val="WW-WW8Num10ztrue4"/>
    <w:rsid w:val="00F94BCC"/>
  </w:style>
  <w:style w:type="character" w:customStyle="1" w:styleId="WW8Num31ztrue">
    <w:name w:val="WW8Num31ztrue"/>
    <w:rsid w:val="00F94BCC"/>
  </w:style>
  <w:style w:type="character" w:customStyle="1" w:styleId="WW-WW8Num31ztrue">
    <w:name w:val="WW-WW8Num31ztrue"/>
    <w:rsid w:val="00F94BCC"/>
  </w:style>
  <w:style w:type="character" w:customStyle="1" w:styleId="WW-WW8Num31ztrue1">
    <w:name w:val="WW-WW8Num31ztrue1"/>
    <w:rsid w:val="00F94BCC"/>
  </w:style>
  <w:style w:type="character" w:customStyle="1" w:styleId="WW-WW8Num31ztrue2">
    <w:name w:val="WW-WW8Num31ztrue2"/>
    <w:rsid w:val="00F94BCC"/>
  </w:style>
  <w:style w:type="character" w:customStyle="1" w:styleId="WW-WW8Num31ztrue3">
    <w:name w:val="WW-WW8Num31ztrue3"/>
    <w:rsid w:val="00F94BCC"/>
  </w:style>
  <w:style w:type="character" w:customStyle="1" w:styleId="WW-WW8Num31ztrue4">
    <w:name w:val="WW-WW8Num31ztrue4"/>
    <w:rsid w:val="00F94BCC"/>
  </w:style>
  <w:style w:type="character" w:customStyle="1" w:styleId="WW8Num35zfalse">
    <w:name w:val="WW8Num35zfalse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38ztrue">
    <w:name w:val="WW8Num38ztrue"/>
    <w:rsid w:val="00F94BCC"/>
  </w:style>
  <w:style w:type="character" w:customStyle="1" w:styleId="WW-WW8Num38ztrue">
    <w:name w:val="WW-WW8Num38ztrue"/>
    <w:rsid w:val="00F94BCC"/>
  </w:style>
  <w:style w:type="character" w:customStyle="1" w:styleId="WW-WW8Num38ztrue1">
    <w:name w:val="WW-WW8Num38ztrue1"/>
    <w:rsid w:val="00F94BCC"/>
  </w:style>
  <w:style w:type="character" w:customStyle="1" w:styleId="WW-WW8Num38ztrue2">
    <w:name w:val="WW-WW8Num38ztrue2"/>
    <w:rsid w:val="00F94BCC"/>
  </w:style>
  <w:style w:type="character" w:customStyle="1" w:styleId="WW-WW8Num38ztrue3">
    <w:name w:val="WW-WW8Num38ztrue3"/>
    <w:rsid w:val="00F94BCC"/>
  </w:style>
  <w:style w:type="character" w:customStyle="1" w:styleId="WW-WW8Num38ztrue4">
    <w:name w:val="WW-WW8Num38ztrue4"/>
    <w:rsid w:val="00F94BCC"/>
  </w:style>
  <w:style w:type="character" w:customStyle="1" w:styleId="WW8Num40ztrue">
    <w:name w:val="WW8Num40ztrue"/>
    <w:rsid w:val="00F94BCC"/>
  </w:style>
  <w:style w:type="character" w:customStyle="1" w:styleId="WW-WW8Num40ztrue">
    <w:name w:val="WW-WW8Num40ztrue"/>
    <w:rsid w:val="00F94BCC"/>
  </w:style>
  <w:style w:type="character" w:customStyle="1" w:styleId="WW-WW8Num40ztrue1">
    <w:name w:val="WW-WW8Num40ztrue1"/>
    <w:rsid w:val="00F94BCC"/>
  </w:style>
  <w:style w:type="character" w:customStyle="1" w:styleId="WW-WW8Num40ztrue2">
    <w:name w:val="WW-WW8Num40ztrue2"/>
    <w:rsid w:val="00F94BCC"/>
  </w:style>
  <w:style w:type="character" w:customStyle="1" w:styleId="WW-WW8Num40ztrue3">
    <w:name w:val="WW-WW8Num40ztrue3"/>
    <w:rsid w:val="00F94BCC"/>
  </w:style>
  <w:style w:type="character" w:customStyle="1" w:styleId="WW-WW8Num40ztrue4">
    <w:name w:val="WW-WW8Num40ztrue4"/>
    <w:rsid w:val="00F94BCC"/>
  </w:style>
  <w:style w:type="character" w:customStyle="1" w:styleId="WW-WW8Num40ztrue5">
    <w:name w:val="WW-WW8Num40ztrue5"/>
    <w:rsid w:val="00F94BCC"/>
  </w:style>
  <w:style w:type="character" w:customStyle="1" w:styleId="WW-WW8Num40ztrue6">
    <w:name w:val="WW-WW8Num40ztrue6"/>
    <w:rsid w:val="00F94BCC"/>
  </w:style>
  <w:style w:type="character" w:customStyle="1" w:styleId="WW8Num41ztrue">
    <w:name w:val="WW8Num41ztrue"/>
    <w:rsid w:val="00F94BCC"/>
  </w:style>
  <w:style w:type="character" w:customStyle="1" w:styleId="WW-WW8Num41ztrue">
    <w:name w:val="WW-WW8Num41ztrue"/>
    <w:rsid w:val="00F94BCC"/>
  </w:style>
  <w:style w:type="character" w:customStyle="1" w:styleId="WW-WW8Num41ztrue1">
    <w:name w:val="WW-WW8Num41ztrue1"/>
    <w:rsid w:val="00F94BCC"/>
  </w:style>
  <w:style w:type="character" w:customStyle="1" w:styleId="WW-WW8Num41ztrue2">
    <w:name w:val="WW-WW8Num41ztrue2"/>
    <w:rsid w:val="00F94BCC"/>
  </w:style>
  <w:style w:type="character" w:customStyle="1" w:styleId="WW-WW8Num41ztrue3">
    <w:name w:val="WW-WW8Num41ztrue3"/>
    <w:rsid w:val="00F94BCC"/>
  </w:style>
  <w:style w:type="character" w:customStyle="1" w:styleId="WW8Num42zfalse">
    <w:name w:val="WW8Num42zfalse"/>
    <w:rsid w:val="00F94BCC"/>
    <w:rPr>
      <w:rFonts w:ascii="Times New Roman" w:hAnsi="Times New Roman" w:cs="Times New Roman"/>
    </w:rPr>
  </w:style>
  <w:style w:type="character" w:customStyle="1" w:styleId="WW8Num42ztrue">
    <w:name w:val="WW8Num42ztrue"/>
    <w:rsid w:val="00F94BCC"/>
  </w:style>
  <w:style w:type="character" w:customStyle="1" w:styleId="WW-WW8Num42ztrue">
    <w:name w:val="WW-WW8Num42ztrue"/>
    <w:rsid w:val="00F94BCC"/>
  </w:style>
  <w:style w:type="character" w:customStyle="1" w:styleId="WW-WW8Num42ztrue1">
    <w:name w:val="WW-WW8Num42ztrue1"/>
    <w:rsid w:val="00F94BCC"/>
  </w:style>
  <w:style w:type="character" w:customStyle="1" w:styleId="WW-WW8Num42ztrue2">
    <w:name w:val="WW-WW8Num42ztrue2"/>
    <w:rsid w:val="00F94BCC"/>
  </w:style>
  <w:style w:type="character" w:customStyle="1" w:styleId="WW-WW8Num42ztrue3">
    <w:name w:val="WW-WW8Num42ztrue3"/>
    <w:rsid w:val="00F94BCC"/>
  </w:style>
  <w:style w:type="character" w:customStyle="1" w:styleId="WW-WW8Num42ztrue4">
    <w:name w:val="WW-WW8Num42ztrue4"/>
    <w:rsid w:val="00F94BCC"/>
  </w:style>
  <w:style w:type="character" w:customStyle="1" w:styleId="WW-WW8Num42ztrue5">
    <w:name w:val="WW-WW8Num42ztrue5"/>
    <w:rsid w:val="00F94BCC"/>
  </w:style>
  <w:style w:type="character" w:customStyle="1" w:styleId="WW-WW8Num42ztrue6">
    <w:name w:val="WW-WW8Num42ztrue6"/>
    <w:rsid w:val="00F94BCC"/>
  </w:style>
  <w:style w:type="character" w:customStyle="1" w:styleId="WW8Num43z0">
    <w:name w:val="WW8Num43z0"/>
    <w:rsid w:val="00F94BCC"/>
    <w:rPr>
      <w:rFonts w:ascii="Times New Roman" w:hAnsi="Times New Roman" w:cs="Times New Roman"/>
      <w:b/>
      <w:strike w:val="0"/>
      <w:dstrike w:val="0"/>
      <w:color w:val="auto"/>
      <w:sz w:val="22"/>
      <w:szCs w:val="22"/>
    </w:rPr>
  </w:style>
  <w:style w:type="character" w:customStyle="1" w:styleId="WW8Num43ztrue">
    <w:name w:val="WW8Num43ztrue"/>
    <w:rsid w:val="00F94BCC"/>
  </w:style>
  <w:style w:type="character" w:customStyle="1" w:styleId="WW-WW8Num43ztrue">
    <w:name w:val="WW-WW8Num43ztrue"/>
    <w:rsid w:val="00F94BCC"/>
  </w:style>
  <w:style w:type="character" w:customStyle="1" w:styleId="WW-WW8Num43ztrue1">
    <w:name w:val="WW-WW8Num43ztrue1"/>
    <w:rsid w:val="00F94BCC"/>
  </w:style>
  <w:style w:type="character" w:customStyle="1" w:styleId="WW-WW8Num43ztrue2">
    <w:name w:val="WW-WW8Num43ztrue2"/>
    <w:rsid w:val="00F94BCC"/>
  </w:style>
  <w:style w:type="character" w:customStyle="1" w:styleId="WW-WW8Num43ztrue3">
    <w:name w:val="WW-WW8Num43ztrue3"/>
    <w:rsid w:val="00F94BCC"/>
  </w:style>
  <w:style w:type="character" w:customStyle="1" w:styleId="WW-WW8Num43ztrue4">
    <w:name w:val="WW-WW8Num43ztrue4"/>
    <w:rsid w:val="00F94BCC"/>
  </w:style>
  <w:style w:type="character" w:customStyle="1" w:styleId="WW-WW8Num43ztrue5">
    <w:name w:val="WW-WW8Num43ztrue5"/>
    <w:rsid w:val="00F94BCC"/>
  </w:style>
  <w:style w:type="character" w:customStyle="1" w:styleId="WW-WW8Num43ztrue6">
    <w:name w:val="WW-WW8Num43ztrue6"/>
    <w:rsid w:val="00F94BCC"/>
  </w:style>
  <w:style w:type="character" w:customStyle="1" w:styleId="WW8Num44zfalse">
    <w:name w:val="WW8Num44zfalse"/>
    <w:rsid w:val="00F94BCC"/>
    <w:rPr>
      <w:rFonts w:ascii="Times New Roman" w:hAnsi="Times New Roman" w:cs="Times New Roman"/>
      <w:b/>
      <w:color w:val="92D050"/>
      <w:sz w:val="22"/>
      <w:szCs w:val="22"/>
    </w:rPr>
  </w:style>
  <w:style w:type="character" w:customStyle="1" w:styleId="WW8Num44ztrue">
    <w:name w:val="WW8Num44ztrue"/>
    <w:rsid w:val="00F94BCC"/>
  </w:style>
  <w:style w:type="character" w:customStyle="1" w:styleId="WW-WW8Num44ztrue">
    <w:name w:val="WW-WW8Num44ztrue"/>
    <w:rsid w:val="00F94BCC"/>
    <w:rPr>
      <w:rFonts w:ascii="Times New Roman" w:hAnsi="Times New Roman" w:cs="Times New Roman"/>
      <w:color w:val="FF0000"/>
    </w:rPr>
  </w:style>
  <w:style w:type="character" w:customStyle="1" w:styleId="WW-WW8Num44ztrue1">
    <w:name w:val="WW-WW8Num44ztrue1"/>
    <w:rsid w:val="00F94BCC"/>
  </w:style>
  <w:style w:type="character" w:customStyle="1" w:styleId="WW-WW8Num44ztrue2">
    <w:name w:val="WW-WW8Num44ztrue2"/>
    <w:rsid w:val="00F94BCC"/>
  </w:style>
  <w:style w:type="character" w:customStyle="1" w:styleId="WW-WW8Num44ztrue3">
    <w:name w:val="WW-WW8Num44ztrue3"/>
    <w:rsid w:val="00F94BCC"/>
  </w:style>
  <w:style w:type="character" w:customStyle="1" w:styleId="WW-WW8Num44ztrue4">
    <w:name w:val="WW-WW8Num44ztrue4"/>
    <w:rsid w:val="00F94BCC"/>
  </w:style>
  <w:style w:type="character" w:customStyle="1" w:styleId="WW-WW8Num44ztrue5">
    <w:name w:val="WW-WW8Num44ztrue5"/>
    <w:rsid w:val="00F94BCC"/>
  </w:style>
  <w:style w:type="character" w:customStyle="1" w:styleId="WW-WW8Num44ztrue6">
    <w:name w:val="WW-WW8Num44ztrue6"/>
    <w:rsid w:val="00F94BCC"/>
  </w:style>
  <w:style w:type="character" w:customStyle="1" w:styleId="WW8Num45z0">
    <w:name w:val="WW8Num45z0"/>
    <w:rsid w:val="00F94BCC"/>
    <w:rPr>
      <w:rFonts w:ascii="Times New Roman" w:hAnsi="Times New Roman" w:cs="Times New Roman"/>
      <w:b/>
      <w:sz w:val="22"/>
      <w:szCs w:val="22"/>
    </w:rPr>
  </w:style>
  <w:style w:type="character" w:customStyle="1" w:styleId="WW8Num45z1">
    <w:name w:val="WW8Num45z1"/>
    <w:rsid w:val="00F94BCC"/>
    <w:rPr>
      <w:rFonts w:ascii="Times New Roman" w:hAnsi="Times New Roman" w:cs="Times New Roman"/>
      <w:b/>
      <w:color w:val="000000"/>
      <w:sz w:val="22"/>
      <w:szCs w:val="22"/>
    </w:rPr>
  </w:style>
  <w:style w:type="character" w:customStyle="1" w:styleId="WW8Num45z2">
    <w:name w:val="WW8Num45z2"/>
    <w:rsid w:val="00F94BCC"/>
    <w:rPr>
      <w:b/>
      <w:i w:val="0"/>
      <w:sz w:val="22"/>
      <w:szCs w:val="22"/>
    </w:rPr>
  </w:style>
  <w:style w:type="character" w:customStyle="1" w:styleId="WW8Num45z3">
    <w:name w:val="WW8Num45z3"/>
    <w:rsid w:val="00F94BCC"/>
    <w:rPr>
      <w:rFonts w:ascii="Times New Roman" w:hAnsi="Times New Roman" w:cs="Times New Roman"/>
      <w:b/>
      <w:strike w:val="0"/>
      <w:dstrike w:val="0"/>
      <w:color w:val="000000"/>
      <w:sz w:val="22"/>
      <w:szCs w:val="22"/>
    </w:rPr>
  </w:style>
  <w:style w:type="character" w:customStyle="1" w:styleId="WW8Num45ztrue">
    <w:name w:val="WW8Num45ztrue"/>
    <w:rsid w:val="00F94BCC"/>
  </w:style>
  <w:style w:type="character" w:customStyle="1" w:styleId="WW-WW8Num45ztrue">
    <w:name w:val="WW-WW8Num45ztrue"/>
    <w:rsid w:val="00F94BCC"/>
  </w:style>
  <w:style w:type="character" w:customStyle="1" w:styleId="WW-WW8Num45ztrue1">
    <w:name w:val="WW-WW8Num45ztrue1"/>
    <w:rsid w:val="00F94BCC"/>
  </w:style>
  <w:style w:type="character" w:customStyle="1" w:styleId="WW-WW8Num45ztrue2">
    <w:name w:val="WW-WW8Num45ztrue2"/>
    <w:rsid w:val="00F94BCC"/>
  </w:style>
  <w:style w:type="character" w:customStyle="1" w:styleId="WW-WW8Num45ztrue3">
    <w:name w:val="WW-WW8Num45ztrue3"/>
    <w:rsid w:val="00F94BCC"/>
  </w:style>
  <w:style w:type="character" w:customStyle="1" w:styleId="WW8Num46zfalse">
    <w:name w:val="WW8Num46zfalse"/>
    <w:rsid w:val="00F94BCC"/>
    <w:rPr>
      <w:rFonts w:ascii="Times New Roman" w:hAnsi="Times New Roman" w:cs="Times New Roman"/>
    </w:rPr>
  </w:style>
  <w:style w:type="character" w:customStyle="1" w:styleId="WW8Num46ztrue">
    <w:name w:val="WW8Num46ztrue"/>
    <w:rsid w:val="00F94BCC"/>
    <w:rPr>
      <w:rFonts w:ascii="Times New Roman" w:hAnsi="Times New Roman" w:cs="Times New Roman"/>
    </w:rPr>
  </w:style>
  <w:style w:type="character" w:customStyle="1" w:styleId="WW8Num46z2">
    <w:name w:val="WW8Num46z2"/>
    <w:rsid w:val="00F94BCC"/>
    <w:rPr>
      <w:b w:val="0"/>
    </w:rPr>
  </w:style>
  <w:style w:type="character" w:customStyle="1" w:styleId="WW-WW8Num46ztrue">
    <w:name w:val="WW-WW8Num46ztrue"/>
    <w:rsid w:val="00F94BCC"/>
  </w:style>
  <w:style w:type="character" w:customStyle="1" w:styleId="WW-WW8Num46ztrue1">
    <w:name w:val="WW-WW8Num46ztrue1"/>
    <w:rsid w:val="00F94BCC"/>
  </w:style>
  <w:style w:type="character" w:customStyle="1" w:styleId="WW-WW8Num46ztrue2">
    <w:name w:val="WW-WW8Num46ztrue2"/>
    <w:rsid w:val="00F94BCC"/>
  </w:style>
  <w:style w:type="character" w:customStyle="1" w:styleId="WW-WW8Num46ztrue3">
    <w:name w:val="WW-WW8Num46ztrue3"/>
    <w:rsid w:val="00F94BCC"/>
  </w:style>
  <w:style w:type="character" w:customStyle="1" w:styleId="WW-WW8Num46ztrue4">
    <w:name w:val="WW-WW8Num46ztrue4"/>
    <w:rsid w:val="00F94BCC"/>
  </w:style>
  <w:style w:type="character" w:customStyle="1" w:styleId="WW-WW8Num46ztrue5">
    <w:name w:val="WW-WW8Num46ztrue5"/>
    <w:rsid w:val="00F94BCC"/>
  </w:style>
  <w:style w:type="character" w:customStyle="1" w:styleId="WW8Num47zfalse">
    <w:name w:val="WW8Num47zfalse"/>
    <w:rsid w:val="00F94BCC"/>
    <w:rPr>
      <w:rFonts w:ascii="Times New Roman" w:hAnsi="Times New Roman" w:cs="Times New Roman"/>
    </w:rPr>
  </w:style>
  <w:style w:type="character" w:customStyle="1" w:styleId="WW8Num47ztrue">
    <w:name w:val="WW8Num47ztrue"/>
    <w:rsid w:val="00F94BCC"/>
  </w:style>
  <w:style w:type="character" w:customStyle="1" w:styleId="WW-WW8Num47ztrue">
    <w:name w:val="WW-WW8Num47ztrue"/>
    <w:rsid w:val="00F94BCC"/>
  </w:style>
  <w:style w:type="character" w:customStyle="1" w:styleId="WW-WW8Num47ztrue1">
    <w:name w:val="WW-WW8Num47ztrue1"/>
    <w:rsid w:val="00F94BCC"/>
  </w:style>
  <w:style w:type="character" w:customStyle="1" w:styleId="WW-WW8Num47ztrue2">
    <w:name w:val="WW-WW8Num47ztrue2"/>
    <w:rsid w:val="00F94BCC"/>
  </w:style>
  <w:style w:type="character" w:customStyle="1" w:styleId="WW-WW8Num47ztrue3">
    <w:name w:val="WW-WW8Num47ztrue3"/>
    <w:rsid w:val="00F94BCC"/>
  </w:style>
  <w:style w:type="character" w:customStyle="1" w:styleId="WW-WW8Num47ztrue4">
    <w:name w:val="WW-WW8Num47ztrue4"/>
    <w:rsid w:val="00F94BCC"/>
  </w:style>
  <w:style w:type="character" w:customStyle="1" w:styleId="WW-WW8Num47ztrue5">
    <w:name w:val="WW-WW8Num47ztrue5"/>
    <w:rsid w:val="00F94BCC"/>
  </w:style>
  <w:style w:type="character" w:customStyle="1" w:styleId="WW-WW8Num47ztrue6">
    <w:name w:val="WW-WW8Num47ztrue6"/>
    <w:rsid w:val="00F94BCC"/>
  </w:style>
  <w:style w:type="character" w:customStyle="1" w:styleId="WW8Num48zfalse">
    <w:name w:val="WW8Num48zfalse"/>
    <w:rsid w:val="00F94BCC"/>
    <w:rPr>
      <w:rFonts w:ascii="Times New Roman" w:hAnsi="Times New Roman" w:cs="Times New Roman"/>
    </w:rPr>
  </w:style>
  <w:style w:type="character" w:customStyle="1" w:styleId="WW8Num48ztrue">
    <w:name w:val="WW8Num48ztrue"/>
    <w:rsid w:val="00F94BCC"/>
  </w:style>
  <w:style w:type="character" w:customStyle="1" w:styleId="WW-WW8Num48ztrue">
    <w:name w:val="WW-WW8Num48ztrue"/>
    <w:rsid w:val="00F94BCC"/>
  </w:style>
  <w:style w:type="character" w:customStyle="1" w:styleId="WW-WW8Num48ztrue1">
    <w:name w:val="WW-WW8Num48ztrue1"/>
    <w:rsid w:val="00F94BCC"/>
  </w:style>
  <w:style w:type="character" w:customStyle="1" w:styleId="WW-WW8Num48ztrue2">
    <w:name w:val="WW-WW8Num48ztrue2"/>
    <w:rsid w:val="00F94BCC"/>
  </w:style>
  <w:style w:type="character" w:customStyle="1" w:styleId="WW-WW8Num48ztrue3">
    <w:name w:val="WW-WW8Num48ztrue3"/>
    <w:rsid w:val="00F94BCC"/>
  </w:style>
  <w:style w:type="character" w:customStyle="1" w:styleId="WW-WW8Num48ztrue4">
    <w:name w:val="WW-WW8Num48ztrue4"/>
    <w:rsid w:val="00F94BCC"/>
  </w:style>
  <w:style w:type="character" w:customStyle="1" w:styleId="WW-WW8Num48ztrue5">
    <w:name w:val="WW-WW8Num48ztrue5"/>
    <w:rsid w:val="00F94BCC"/>
  </w:style>
  <w:style w:type="character" w:customStyle="1" w:styleId="WW-WW8Num48ztrue6">
    <w:name w:val="WW-WW8Num48ztrue6"/>
    <w:rsid w:val="00F94BCC"/>
  </w:style>
  <w:style w:type="character" w:customStyle="1" w:styleId="WW8Num49z0">
    <w:name w:val="WW8Num49z0"/>
    <w:rsid w:val="00F94BCC"/>
    <w:rPr>
      <w:rFonts w:ascii="Symbol" w:hAnsi="Symbol" w:cs="Symbol"/>
      <w:b/>
    </w:rPr>
  </w:style>
  <w:style w:type="character" w:customStyle="1" w:styleId="WW8Num49z1">
    <w:name w:val="WW8Num49z1"/>
    <w:rsid w:val="00F94BCC"/>
    <w:rPr>
      <w:rFonts w:ascii="Courier New" w:hAnsi="Courier New" w:cs="Courier New"/>
    </w:rPr>
  </w:style>
  <w:style w:type="character" w:customStyle="1" w:styleId="WW8Num49z2">
    <w:name w:val="WW8Num49z2"/>
    <w:rsid w:val="00F94BCC"/>
    <w:rPr>
      <w:rFonts w:ascii="Wingdings" w:hAnsi="Wingdings" w:cs="Wingdings"/>
    </w:rPr>
  </w:style>
  <w:style w:type="character" w:customStyle="1" w:styleId="WW8Num49z3">
    <w:name w:val="WW8Num49z3"/>
    <w:rsid w:val="00F94BCC"/>
    <w:rPr>
      <w:rFonts w:ascii="Symbol" w:hAnsi="Symbol" w:cs="Symbol"/>
    </w:rPr>
  </w:style>
  <w:style w:type="character" w:customStyle="1" w:styleId="WW8Num50z0">
    <w:name w:val="WW8Num50z0"/>
    <w:rsid w:val="00F94BCC"/>
    <w:rPr>
      <w:rFonts w:ascii="Times New Roman" w:hAnsi="Times New Roman" w:cs="Times New Roman"/>
      <w:b w:val="0"/>
      <w:i w:val="0"/>
      <w:iCs w:val="0"/>
      <w:color w:val="000000"/>
      <w:sz w:val="22"/>
      <w:szCs w:val="22"/>
    </w:rPr>
  </w:style>
  <w:style w:type="character" w:customStyle="1" w:styleId="WW8Num50z1">
    <w:name w:val="WW8Num50z1"/>
    <w:rsid w:val="00F94BCC"/>
    <w:rPr>
      <w:rFonts w:ascii="OpenSymbol" w:hAnsi="OpenSymbol" w:cs="OpenSymbol"/>
    </w:rPr>
  </w:style>
  <w:style w:type="character" w:customStyle="1" w:styleId="WW8Num50ztrue">
    <w:name w:val="WW8Num50ztrue"/>
    <w:rsid w:val="00F94BCC"/>
  </w:style>
  <w:style w:type="character" w:customStyle="1" w:styleId="WW-WW8Num50ztrue">
    <w:name w:val="WW-WW8Num50ztrue"/>
    <w:rsid w:val="00F94BCC"/>
  </w:style>
  <w:style w:type="character" w:customStyle="1" w:styleId="WW-WW8Num50ztrue1">
    <w:name w:val="WW-WW8Num50ztrue1"/>
    <w:rsid w:val="00F94BCC"/>
  </w:style>
  <w:style w:type="character" w:customStyle="1" w:styleId="WW-WW8Num50ztrue2">
    <w:name w:val="WW-WW8Num50ztrue2"/>
    <w:rsid w:val="00F94BCC"/>
  </w:style>
  <w:style w:type="character" w:customStyle="1" w:styleId="WW-WW8Num50ztrue3">
    <w:name w:val="WW-WW8Num50ztrue3"/>
    <w:rsid w:val="00F94BCC"/>
  </w:style>
  <w:style w:type="character" w:customStyle="1" w:styleId="WW-WW8Num50ztrue4">
    <w:name w:val="WW-WW8Num50ztrue4"/>
    <w:rsid w:val="00F94BCC"/>
  </w:style>
  <w:style w:type="character" w:customStyle="1" w:styleId="WW8Num51zfalse">
    <w:name w:val="WW8Num51zfalse"/>
    <w:rsid w:val="00F94BCC"/>
  </w:style>
  <w:style w:type="character" w:customStyle="1" w:styleId="WW8Num51ztrue">
    <w:name w:val="WW8Num51ztrue"/>
    <w:rsid w:val="00F94BCC"/>
  </w:style>
  <w:style w:type="character" w:customStyle="1" w:styleId="WW-WW8Num51ztrue">
    <w:name w:val="WW-WW8Num51ztrue"/>
    <w:rsid w:val="00F94BCC"/>
  </w:style>
  <w:style w:type="character" w:customStyle="1" w:styleId="WW-WW8Num51ztrue1">
    <w:name w:val="WW-WW8Num51ztrue1"/>
    <w:rsid w:val="00F94BCC"/>
  </w:style>
  <w:style w:type="character" w:customStyle="1" w:styleId="WW-WW8Num51ztrue2">
    <w:name w:val="WW-WW8Num51ztrue2"/>
    <w:rsid w:val="00F94BCC"/>
  </w:style>
  <w:style w:type="character" w:customStyle="1" w:styleId="WW-WW8Num51ztrue3">
    <w:name w:val="WW-WW8Num51ztrue3"/>
    <w:rsid w:val="00F94BCC"/>
  </w:style>
  <w:style w:type="character" w:customStyle="1" w:styleId="WW-WW8Num51ztrue4">
    <w:name w:val="WW-WW8Num51ztrue4"/>
    <w:rsid w:val="00F94BCC"/>
  </w:style>
  <w:style w:type="character" w:customStyle="1" w:styleId="WW-WW8Num51ztrue5">
    <w:name w:val="WW-WW8Num51ztrue5"/>
    <w:rsid w:val="00F94BCC"/>
  </w:style>
  <w:style w:type="character" w:customStyle="1" w:styleId="WW-WW8Num51ztrue6">
    <w:name w:val="WW-WW8Num51ztrue6"/>
    <w:rsid w:val="00F94BCC"/>
  </w:style>
  <w:style w:type="character" w:customStyle="1" w:styleId="WW8Num52z0">
    <w:name w:val="WW8Num52z0"/>
    <w:rsid w:val="00F94BCC"/>
    <w:rPr>
      <w:sz w:val="24"/>
      <w:szCs w:val="24"/>
    </w:rPr>
  </w:style>
  <w:style w:type="character" w:customStyle="1" w:styleId="WW8Num52ztrue">
    <w:name w:val="WW8Num52ztrue"/>
    <w:rsid w:val="00F94BCC"/>
  </w:style>
  <w:style w:type="character" w:customStyle="1" w:styleId="WW-WW8Num52ztrue">
    <w:name w:val="WW-WW8Num52ztrue"/>
    <w:rsid w:val="00F94BCC"/>
  </w:style>
  <w:style w:type="character" w:customStyle="1" w:styleId="WW-WW8Num52ztrue1">
    <w:name w:val="WW-WW8Num52ztrue1"/>
    <w:rsid w:val="00F94BCC"/>
  </w:style>
  <w:style w:type="character" w:customStyle="1" w:styleId="WW-WW8Num52ztrue2">
    <w:name w:val="WW-WW8Num52ztrue2"/>
    <w:rsid w:val="00F94BCC"/>
  </w:style>
  <w:style w:type="character" w:customStyle="1" w:styleId="WW-WW8Num52ztrue3">
    <w:name w:val="WW-WW8Num52ztrue3"/>
    <w:rsid w:val="00F94BCC"/>
  </w:style>
  <w:style w:type="character" w:customStyle="1" w:styleId="WW-WW8Num52ztrue4">
    <w:name w:val="WW-WW8Num52ztrue4"/>
    <w:rsid w:val="00F94BCC"/>
  </w:style>
  <w:style w:type="character" w:customStyle="1" w:styleId="WW-WW8Num52ztrue5">
    <w:name w:val="WW-WW8Num52ztrue5"/>
    <w:rsid w:val="00F94BCC"/>
  </w:style>
  <w:style w:type="character" w:customStyle="1" w:styleId="WW-WW8Num52ztrue6">
    <w:name w:val="WW-WW8Num52ztrue6"/>
    <w:rsid w:val="00F94BCC"/>
  </w:style>
  <w:style w:type="character" w:customStyle="1" w:styleId="WW8Num53z0">
    <w:name w:val="WW8Num53z0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53z1">
    <w:name w:val="WW8Num53z1"/>
    <w:rsid w:val="00F94BCC"/>
    <w:rPr>
      <w:rFonts w:ascii="Courier New" w:hAnsi="Courier New" w:cs="Courier New"/>
    </w:rPr>
  </w:style>
  <w:style w:type="character" w:customStyle="1" w:styleId="WW8Num53z2">
    <w:name w:val="WW8Num53z2"/>
    <w:rsid w:val="00F94BCC"/>
    <w:rPr>
      <w:rFonts w:ascii="Wingdings" w:hAnsi="Wingdings" w:cs="Wingdings"/>
    </w:rPr>
  </w:style>
  <w:style w:type="character" w:customStyle="1" w:styleId="WW8Num53z3">
    <w:name w:val="WW8Num53z3"/>
    <w:rsid w:val="00F94BCC"/>
    <w:rPr>
      <w:rFonts w:ascii="Symbol" w:hAnsi="Symbol" w:cs="Symbol"/>
    </w:rPr>
  </w:style>
  <w:style w:type="character" w:customStyle="1" w:styleId="WW8Num54zfalse">
    <w:name w:val="WW8Num54zfalse"/>
    <w:rsid w:val="00F94BCC"/>
    <w:rPr>
      <w:rFonts w:ascii="Times New Roman" w:hAnsi="Times New Roman" w:cs="Times New Roman"/>
    </w:rPr>
  </w:style>
  <w:style w:type="character" w:customStyle="1" w:styleId="WW8Num54ztrue">
    <w:name w:val="WW8Num54ztrue"/>
    <w:rsid w:val="00F94BCC"/>
  </w:style>
  <w:style w:type="character" w:customStyle="1" w:styleId="WW-WW8Num54ztrue">
    <w:name w:val="WW-WW8Num54ztrue"/>
    <w:rsid w:val="00F94BCC"/>
  </w:style>
  <w:style w:type="character" w:customStyle="1" w:styleId="WW-WW8Num54ztrue1">
    <w:name w:val="WW-WW8Num54ztrue1"/>
    <w:rsid w:val="00F94BCC"/>
  </w:style>
  <w:style w:type="character" w:customStyle="1" w:styleId="WW-WW8Num54ztrue2">
    <w:name w:val="WW-WW8Num54ztrue2"/>
    <w:rsid w:val="00F94BCC"/>
  </w:style>
  <w:style w:type="character" w:customStyle="1" w:styleId="WW-WW8Num54ztrue3">
    <w:name w:val="WW-WW8Num54ztrue3"/>
    <w:rsid w:val="00F94BCC"/>
  </w:style>
  <w:style w:type="character" w:customStyle="1" w:styleId="WW-WW8Num54ztrue4">
    <w:name w:val="WW-WW8Num54ztrue4"/>
    <w:rsid w:val="00F94BCC"/>
  </w:style>
  <w:style w:type="character" w:customStyle="1" w:styleId="WW-WW8Num54ztrue5">
    <w:name w:val="WW-WW8Num54ztrue5"/>
    <w:rsid w:val="00F94BCC"/>
  </w:style>
  <w:style w:type="character" w:customStyle="1" w:styleId="WW-WW8Num54ztrue6">
    <w:name w:val="WW-WW8Num54ztrue6"/>
    <w:rsid w:val="00F94BCC"/>
  </w:style>
  <w:style w:type="character" w:customStyle="1" w:styleId="WW8Num55z0">
    <w:name w:val="WW8Num55z0"/>
    <w:rsid w:val="00F94BCC"/>
    <w:rPr>
      <w:b w:val="0"/>
    </w:rPr>
  </w:style>
  <w:style w:type="character" w:customStyle="1" w:styleId="WW8Num55ztrue">
    <w:name w:val="WW8Num55ztrue"/>
    <w:rsid w:val="00F94BCC"/>
  </w:style>
  <w:style w:type="character" w:customStyle="1" w:styleId="WW-WW8Num55ztrue">
    <w:name w:val="WW-WW8Num55ztrue"/>
    <w:rsid w:val="00F94BCC"/>
  </w:style>
  <w:style w:type="character" w:customStyle="1" w:styleId="WW-WW8Num55ztrue1">
    <w:name w:val="WW-WW8Num55ztrue1"/>
    <w:rsid w:val="00F94BCC"/>
  </w:style>
  <w:style w:type="character" w:customStyle="1" w:styleId="WW-WW8Num55ztrue2">
    <w:name w:val="WW-WW8Num55ztrue2"/>
    <w:rsid w:val="00F94BCC"/>
  </w:style>
  <w:style w:type="character" w:customStyle="1" w:styleId="WW-WW8Num55ztrue3">
    <w:name w:val="WW-WW8Num55ztrue3"/>
    <w:rsid w:val="00F94BCC"/>
  </w:style>
  <w:style w:type="character" w:customStyle="1" w:styleId="WW-WW8Num55ztrue4">
    <w:name w:val="WW-WW8Num55ztrue4"/>
    <w:rsid w:val="00F94BCC"/>
  </w:style>
  <w:style w:type="character" w:customStyle="1" w:styleId="WW-WW8Num55ztrue5">
    <w:name w:val="WW-WW8Num55ztrue5"/>
    <w:rsid w:val="00F94BCC"/>
  </w:style>
  <w:style w:type="character" w:customStyle="1" w:styleId="WW-WW8Num55ztrue6">
    <w:name w:val="WW-WW8Num55ztrue6"/>
    <w:rsid w:val="00F94BCC"/>
  </w:style>
  <w:style w:type="character" w:customStyle="1" w:styleId="WW8Num56zfalse">
    <w:name w:val="WW8Num56zfalse"/>
    <w:rsid w:val="00F94BCC"/>
  </w:style>
  <w:style w:type="character" w:customStyle="1" w:styleId="WW8Num56ztrue">
    <w:name w:val="WW8Num56ztrue"/>
    <w:rsid w:val="00F94BCC"/>
  </w:style>
  <w:style w:type="character" w:customStyle="1" w:styleId="WW-WW8Num56ztrue">
    <w:name w:val="WW-WW8Num56ztrue"/>
    <w:rsid w:val="00F94BCC"/>
  </w:style>
  <w:style w:type="character" w:customStyle="1" w:styleId="WW-WW8Num56ztrue1">
    <w:name w:val="WW-WW8Num56ztrue1"/>
    <w:rsid w:val="00F94BCC"/>
  </w:style>
  <w:style w:type="character" w:customStyle="1" w:styleId="WW-WW8Num56ztrue2">
    <w:name w:val="WW-WW8Num56ztrue2"/>
    <w:rsid w:val="00F94BCC"/>
  </w:style>
  <w:style w:type="character" w:customStyle="1" w:styleId="WW-WW8Num56ztrue3">
    <w:name w:val="WW-WW8Num56ztrue3"/>
    <w:rsid w:val="00F94BCC"/>
  </w:style>
  <w:style w:type="character" w:customStyle="1" w:styleId="WW-WW8Num56ztrue4">
    <w:name w:val="WW-WW8Num56ztrue4"/>
    <w:rsid w:val="00F94BCC"/>
  </w:style>
  <w:style w:type="character" w:customStyle="1" w:styleId="WW-WW8Num56ztrue5">
    <w:name w:val="WW-WW8Num56ztrue5"/>
    <w:rsid w:val="00F94BCC"/>
  </w:style>
  <w:style w:type="character" w:customStyle="1" w:styleId="WW-WW8Num56ztrue6">
    <w:name w:val="WW-WW8Num56ztrue6"/>
    <w:rsid w:val="00F94BCC"/>
  </w:style>
  <w:style w:type="character" w:customStyle="1" w:styleId="WW8Num57zfalse">
    <w:name w:val="WW8Num57zfalse"/>
    <w:rsid w:val="00F94BCC"/>
  </w:style>
  <w:style w:type="character" w:customStyle="1" w:styleId="WW8Num57ztrue">
    <w:name w:val="WW8Num57ztrue"/>
    <w:rsid w:val="00F94BCC"/>
  </w:style>
  <w:style w:type="character" w:customStyle="1" w:styleId="WW-WW8Num57ztrue">
    <w:name w:val="WW-WW8Num57ztrue"/>
    <w:rsid w:val="00F94BCC"/>
  </w:style>
  <w:style w:type="character" w:customStyle="1" w:styleId="WW-WW8Num57ztrue1">
    <w:name w:val="WW-WW8Num57ztrue1"/>
    <w:rsid w:val="00F94BCC"/>
  </w:style>
  <w:style w:type="character" w:customStyle="1" w:styleId="WW-WW8Num57ztrue2">
    <w:name w:val="WW-WW8Num57ztrue2"/>
    <w:rsid w:val="00F94BCC"/>
  </w:style>
  <w:style w:type="character" w:customStyle="1" w:styleId="WW-WW8Num57ztrue3">
    <w:name w:val="WW-WW8Num57ztrue3"/>
    <w:rsid w:val="00F94BCC"/>
  </w:style>
  <w:style w:type="character" w:customStyle="1" w:styleId="WW-WW8Num57ztrue4">
    <w:name w:val="WW-WW8Num57ztrue4"/>
    <w:rsid w:val="00F94BCC"/>
  </w:style>
  <w:style w:type="character" w:customStyle="1" w:styleId="WW-WW8Num57ztrue5">
    <w:name w:val="WW-WW8Num57ztrue5"/>
    <w:rsid w:val="00F94BCC"/>
  </w:style>
  <w:style w:type="character" w:customStyle="1" w:styleId="WW-WW8Num57ztrue6">
    <w:name w:val="WW-WW8Num57ztrue6"/>
    <w:rsid w:val="00F94BCC"/>
  </w:style>
  <w:style w:type="character" w:customStyle="1" w:styleId="Domylnaczcionkaakapitu3">
    <w:name w:val="Domyślna czcionka akapitu3"/>
    <w:rsid w:val="00F94BCC"/>
  </w:style>
  <w:style w:type="character" w:customStyle="1" w:styleId="WW-WW8Num1ztrue7">
    <w:name w:val="WW-WW8Num1ztrue7"/>
    <w:rsid w:val="00F94BCC"/>
  </w:style>
  <w:style w:type="character" w:customStyle="1" w:styleId="WW-WW8Num1ztrue11">
    <w:name w:val="WW-WW8Num1ztrue11"/>
    <w:rsid w:val="00F94BCC"/>
  </w:style>
  <w:style w:type="character" w:customStyle="1" w:styleId="WW-WW8Num1ztrue12">
    <w:name w:val="WW-WW8Num1ztrue12"/>
    <w:rsid w:val="00F94BCC"/>
  </w:style>
  <w:style w:type="character" w:customStyle="1" w:styleId="WW-WW8Num1ztrue123">
    <w:name w:val="WW-WW8Num1ztrue123"/>
    <w:rsid w:val="00F94BCC"/>
  </w:style>
  <w:style w:type="character" w:customStyle="1" w:styleId="WW-WW8Num1ztrue1234">
    <w:name w:val="WW-WW8Num1ztrue1234"/>
    <w:rsid w:val="00F94BCC"/>
  </w:style>
  <w:style w:type="character" w:customStyle="1" w:styleId="WW-WW8Num1ztrue12345">
    <w:name w:val="WW-WW8Num1ztrue12345"/>
    <w:rsid w:val="00F94BCC"/>
  </w:style>
  <w:style w:type="character" w:customStyle="1" w:styleId="WW-WW8Num1ztrue123456">
    <w:name w:val="WW-WW8Num1ztrue123456"/>
    <w:rsid w:val="00F94BCC"/>
  </w:style>
  <w:style w:type="character" w:customStyle="1" w:styleId="WW-WW8Num6ztrue6">
    <w:name w:val="WW-WW8Num6ztrue6"/>
    <w:rsid w:val="00F94BCC"/>
  </w:style>
  <w:style w:type="character" w:customStyle="1" w:styleId="WW-WW8Num6ztrue11">
    <w:name w:val="WW-WW8Num6ztrue11"/>
    <w:rsid w:val="00F94BCC"/>
  </w:style>
  <w:style w:type="character" w:customStyle="1" w:styleId="WW-WW8Num6ztrue12">
    <w:name w:val="WW-WW8Num6ztrue12"/>
    <w:rsid w:val="00F94BCC"/>
  </w:style>
  <w:style w:type="character" w:customStyle="1" w:styleId="WW-WW8Num6ztrue123">
    <w:name w:val="WW-WW8Num6ztrue123"/>
    <w:rsid w:val="00F94BCC"/>
  </w:style>
  <w:style w:type="character" w:customStyle="1" w:styleId="WW-WW8Num6ztrue1234">
    <w:name w:val="WW-WW8Num6ztrue1234"/>
    <w:rsid w:val="00F94BCC"/>
  </w:style>
  <w:style w:type="character" w:customStyle="1" w:styleId="WW-WW8Num6ztrue12345">
    <w:name w:val="WW-WW8Num6ztrue12345"/>
    <w:rsid w:val="00F94BCC"/>
  </w:style>
  <w:style w:type="character" w:customStyle="1" w:styleId="WW-WW8Num6ztrue123456">
    <w:name w:val="WW-WW8Num6ztrue123456"/>
    <w:rsid w:val="00F94BCC"/>
  </w:style>
  <w:style w:type="character" w:customStyle="1" w:styleId="WW-WW8Num10ztrue5">
    <w:name w:val="WW-WW8Num10ztrue5"/>
    <w:rsid w:val="00F94BCC"/>
  </w:style>
  <w:style w:type="character" w:customStyle="1" w:styleId="WW-WW8Num10ztrue11">
    <w:name w:val="WW-WW8Num10ztrue11"/>
    <w:rsid w:val="00F94BCC"/>
  </w:style>
  <w:style w:type="character" w:customStyle="1" w:styleId="WW-WW8Num10ztrue12">
    <w:name w:val="WW-WW8Num10ztrue12"/>
    <w:rsid w:val="00F94BCC"/>
  </w:style>
  <w:style w:type="character" w:customStyle="1" w:styleId="WW-WW8Num10ztrue123">
    <w:name w:val="WW-WW8Num10ztrue123"/>
    <w:rsid w:val="00F94BCC"/>
  </w:style>
  <w:style w:type="character" w:customStyle="1" w:styleId="WW-WW8Num10ztrue1234">
    <w:name w:val="WW-WW8Num10ztrue1234"/>
    <w:rsid w:val="00F94BCC"/>
  </w:style>
  <w:style w:type="character" w:customStyle="1" w:styleId="WW8Num33ztrue">
    <w:name w:val="WW8Num33ztrue"/>
    <w:rsid w:val="00F94BCC"/>
  </w:style>
  <w:style w:type="character" w:customStyle="1" w:styleId="WW-WW8Num33ztrue">
    <w:name w:val="WW-WW8Num33ztrue"/>
    <w:rsid w:val="00F94BCC"/>
  </w:style>
  <w:style w:type="character" w:customStyle="1" w:styleId="WW-WW8Num33ztrue1">
    <w:name w:val="WW-WW8Num33ztrue1"/>
    <w:rsid w:val="00F94BCC"/>
  </w:style>
  <w:style w:type="character" w:customStyle="1" w:styleId="WW-WW8Num33ztrue12">
    <w:name w:val="WW-WW8Num33ztrue12"/>
    <w:rsid w:val="00F94BCC"/>
  </w:style>
  <w:style w:type="character" w:customStyle="1" w:styleId="WW-WW8Num33ztrue123">
    <w:name w:val="WW-WW8Num33ztrue123"/>
    <w:rsid w:val="00F94BCC"/>
  </w:style>
  <w:style w:type="character" w:customStyle="1" w:styleId="WW-WW8Num33ztrue1234">
    <w:name w:val="WW-WW8Num33ztrue1234"/>
    <w:rsid w:val="00F94BCC"/>
  </w:style>
  <w:style w:type="character" w:customStyle="1" w:styleId="WW8Num38zfalse">
    <w:name w:val="WW8Num38zfalse"/>
    <w:rsid w:val="00F94BCC"/>
  </w:style>
  <w:style w:type="character" w:customStyle="1" w:styleId="WW-WW8Num41ztrue4">
    <w:name w:val="WW-WW8Num41ztrue4"/>
    <w:rsid w:val="00F94BCC"/>
  </w:style>
  <w:style w:type="character" w:customStyle="1" w:styleId="WW-WW8Num41ztrue11">
    <w:name w:val="WW-WW8Num41ztrue11"/>
    <w:rsid w:val="00F94BCC"/>
  </w:style>
  <w:style w:type="character" w:customStyle="1" w:styleId="WW-WW8Num41ztrue12">
    <w:name w:val="WW-WW8Num41ztrue12"/>
    <w:rsid w:val="00F94BCC"/>
  </w:style>
  <w:style w:type="character" w:customStyle="1" w:styleId="WW-WW8Num41ztrue123">
    <w:name w:val="WW-WW8Num41ztrue123"/>
    <w:rsid w:val="00F94BCC"/>
  </w:style>
  <w:style w:type="character" w:customStyle="1" w:styleId="WW-WW8Num41ztrue1234">
    <w:name w:val="WW-WW8Num41ztrue1234"/>
    <w:rsid w:val="00F94BCC"/>
  </w:style>
  <w:style w:type="character" w:customStyle="1" w:styleId="WW-WW8Num43ztrue7">
    <w:name w:val="WW-WW8Num43ztrue7"/>
    <w:rsid w:val="00F94BCC"/>
  </w:style>
  <w:style w:type="character" w:customStyle="1" w:styleId="WW-WW8Num43ztrue11">
    <w:name w:val="WW-WW8Num43ztrue11"/>
    <w:rsid w:val="00F94BCC"/>
  </w:style>
  <w:style w:type="character" w:customStyle="1" w:styleId="WW-WW8Num43ztrue12">
    <w:name w:val="WW-WW8Num43ztrue12"/>
    <w:rsid w:val="00F94BCC"/>
  </w:style>
  <w:style w:type="character" w:customStyle="1" w:styleId="WW-WW8Num43ztrue123">
    <w:name w:val="WW-WW8Num43ztrue123"/>
    <w:rsid w:val="00F94BCC"/>
  </w:style>
  <w:style w:type="character" w:customStyle="1" w:styleId="WW-WW8Num43ztrue1234">
    <w:name w:val="WW-WW8Num43ztrue1234"/>
    <w:rsid w:val="00F94BCC"/>
  </w:style>
  <w:style w:type="character" w:customStyle="1" w:styleId="WW-WW8Num43ztrue12345">
    <w:name w:val="WW-WW8Num43ztrue12345"/>
    <w:rsid w:val="00F94BCC"/>
  </w:style>
  <w:style w:type="character" w:customStyle="1" w:styleId="WW-WW8Num43ztrue123456">
    <w:name w:val="WW-WW8Num43ztrue123456"/>
    <w:rsid w:val="00F94BCC"/>
  </w:style>
  <w:style w:type="character" w:customStyle="1" w:styleId="WW-WW8Num1ztrue1234567">
    <w:name w:val="WW-WW8Num1ztrue1234567"/>
    <w:rsid w:val="00F94BCC"/>
  </w:style>
  <w:style w:type="character" w:customStyle="1" w:styleId="WW-WW8Num1ztrue111">
    <w:name w:val="WW-WW8Num1ztrue111"/>
    <w:rsid w:val="00F94BCC"/>
  </w:style>
  <w:style w:type="character" w:customStyle="1" w:styleId="WW-WW8Num1ztrue121">
    <w:name w:val="WW-WW8Num1ztrue121"/>
    <w:rsid w:val="00F94BCC"/>
  </w:style>
  <w:style w:type="character" w:customStyle="1" w:styleId="WW-WW8Num1ztrue1231">
    <w:name w:val="WW-WW8Num1ztrue1231"/>
    <w:rsid w:val="00F94BCC"/>
  </w:style>
  <w:style w:type="character" w:customStyle="1" w:styleId="WW-WW8Num1ztrue12341">
    <w:name w:val="WW-WW8Num1ztrue12341"/>
    <w:rsid w:val="00F94BCC"/>
  </w:style>
  <w:style w:type="character" w:customStyle="1" w:styleId="WW-WW8Num1ztrue123451">
    <w:name w:val="WW-WW8Num1ztrue123451"/>
    <w:rsid w:val="00F94BCC"/>
  </w:style>
  <w:style w:type="character" w:customStyle="1" w:styleId="WW-WW8Num1ztrue1234561">
    <w:name w:val="WW-WW8Num1ztrue1234561"/>
    <w:rsid w:val="00F94BCC"/>
  </w:style>
  <w:style w:type="character" w:customStyle="1" w:styleId="WW-WW8Num6ztrue1234567">
    <w:name w:val="WW-WW8Num6ztrue1234567"/>
    <w:rsid w:val="00F94BCC"/>
  </w:style>
  <w:style w:type="character" w:customStyle="1" w:styleId="WW-WW8Num6ztrue111">
    <w:name w:val="WW-WW8Num6ztrue111"/>
    <w:rsid w:val="00F94BCC"/>
  </w:style>
  <w:style w:type="character" w:customStyle="1" w:styleId="WW-WW8Num6ztrue121">
    <w:name w:val="WW-WW8Num6ztrue121"/>
    <w:rsid w:val="00F94BCC"/>
  </w:style>
  <w:style w:type="character" w:customStyle="1" w:styleId="WW-WW8Num6ztrue1231">
    <w:name w:val="WW-WW8Num6ztrue1231"/>
    <w:rsid w:val="00F94BCC"/>
  </w:style>
  <w:style w:type="character" w:customStyle="1" w:styleId="WW-WW8Num6ztrue12341">
    <w:name w:val="WW-WW8Num6ztrue12341"/>
    <w:rsid w:val="00F94BCC"/>
  </w:style>
  <w:style w:type="character" w:customStyle="1" w:styleId="WW-WW8Num6ztrue123451">
    <w:name w:val="WW-WW8Num6ztrue123451"/>
    <w:rsid w:val="00F94BCC"/>
  </w:style>
  <w:style w:type="character" w:customStyle="1" w:styleId="WW-WW8Num6ztrue1234561">
    <w:name w:val="WW-WW8Num6ztrue1234561"/>
    <w:rsid w:val="00F94BCC"/>
  </w:style>
  <w:style w:type="character" w:customStyle="1" w:styleId="WW-WW8Num10ztrue12345">
    <w:name w:val="WW-WW8Num10ztrue12345"/>
    <w:rsid w:val="00F94BCC"/>
  </w:style>
  <w:style w:type="character" w:customStyle="1" w:styleId="WW-WW8Num10ztrue111">
    <w:name w:val="WW-WW8Num10ztrue111"/>
    <w:rsid w:val="00F94BCC"/>
  </w:style>
  <w:style w:type="character" w:customStyle="1" w:styleId="WW-WW8Num10ztrue121">
    <w:name w:val="WW-WW8Num10ztrue121"/>
    <w:rsid w:val="00F94BCC"/>
  </w:style>
  <w:style w:type="character" w:customStyle="1" w:styleId="WW-WW8Num10ztrue1231">
    <w:name w:val="WW-WW8Num10ztrue1231"/>
    <w:rsid w:val="00F94BCC"/>
  </w:style>
  <w:style w:type="character" w:customStyle="1" w:styleId="WW-WW8Num10ztrue12341">
    <w:name w:val="WW-WW8Num10ztrue12341"/>
    <w:rsid w:val="00F94BCC"/>
  </w:style>
  <w:style w:type="character" w:customStyle="1" w:styleId="WW8Num12zfalse">
    <w:name w:val="WW8Num12zfalse"/>
    <w:rsid w:val="00F94BCC"/>
    <w:rPr>
      <w:rFonts w:ascii="Times New Roman" w:hAnsi="Times New Roman" w:cs="Times New Roman"/>
      <w:b/>
    </w:rPr>
  </w:style>
  <w:style w:type="character" w:customStyle="1" w:styleId="WW8Num36zfalse">
    <w:name w:val="WW8Num36zfalse"/>
    <w:rsid w:val="00F94BCC"/>
  </w:style>
  <w:style w:type="character" w:customStyle="1" w:styleId="WW8Num37zfalse">
    <w:name w:val="WW8Num37zfalse"/>
    <w:rsid w:val="00F94BCC"/>
  </w:style>
  <w:style w:type="character" w:customStyle="1" w:styleId="WW8Num39ztrue">
    <w:name w:val="WW8Num39ztrue"/>
    <w:rsid w:val="00F94BCC"/>
  </w:style>
  <w:style w:type="character" w:customStyle="1" w:styleId="WW-WW8Num39ztrue">
    <w:name w:val="WW-WW8Num39ztrue"/>
    <w:rsid w:val="00F94BCC"/>
  </w:style>
  <w:style w:type="character" w:customStyle="1" w:styleId="WW-WW8Num39ztrue1">
    <w:name w:val="WW-WW8Num39ztrue1"/>
    <w:rsid w:val="00F94BCC"/>
  </w:style>
  <w:style w:type="character" w:customStyle="1" w:styleId="WW-WW8Num39ztrue12">
    <w:name w:val="WW-WW8Num39ztrue12"/>
    <w:rsid w:val="00F94BCC"/>
  </w:style>
  <w:style w:type="character" w:customStyle="1" w:styleId="WW-WW8Num39ztrue123">
    <w:name w:val="WW-WW8Num39ztrue123"/>
    <w:rsid w:val="00F94BCC"/>
  </w:style>
  <w:style w:type="character" w:customStyle="1" w:styleId="WW-WW8Num39ztrue1234">
    <w:name w:val="WW-WW8Num39ztrue1234"/>
    <w:rsid w:val="00F94BCC"/>
  </w:style>
  <w:style w:type="character" w:customStyle="1" w:styleId="WW-WW8Num41ztrue12345">
    <w:name w:val="WW-WW8Num41ztrue12345"/>
    <w:rsid w:val="00F94BCC"/>
  </w:style>
  <w:style w:type="character" w:customStyle="1" w:styleId="WW-WW8Num41ztrue111">
    <w:name w:val="WW-WW8Num41ztrue111"/>
    <w:rsid w:val="00F94BCC"/>
  </w:style>
  <w:style w:type="character" w:customStyle="1" w:styleId="WW-WW8Num41ztrue121">
    <w:name w:val="WW-WW8Num41ztrue121"/>
    <w:rsid w:val="00F94BCC"/>
  </w:style>
  <w:style w:type="character" w:customStyle="1" w:styleId="WW-WW8Num41ztrue1231">
    <w:name w:val="WW-WW8Num41ztrue1231"/>
    <w:rsid w:val="00F94BCC"/>
  </w:style>
  <w:style w:type="character" w:customStyle="1" w:styleId="WW-WW8Num41ztrue12341">
    <w:name w:val="WW-WW8Num41ztrue12341"/>
    <w:rsid w:val="00F94BCC"/>
  </w:style>
  <w:style w:type="character" w:customStyle="1" w:styleId="WW-WW8Num41ztrue123451">
    <w:name w:val="WW-WW8Num41ztrue123451"/>
    <w:rsid w:val="00F94BCC"/>
  </w:style>
  <w:style w:type="character" w:customStyle="1" w:styleId="WW-WW8Num41ztrue123456">
    <w:name w:val="WW-WW8Num41ztrue123456"/>
    <w:rsid w:val="00F94BCC"/>
  </w:style>
  <w:style w:type="character" w:customStyle="1" w:styleId="WW8Num43z1">
    <w:name w:val="WW8Num43z1"/>
    <w:rsid w:val="00F94BCC"/>
    <w:rPr>
      <w:rFonts w:ascii="OpenSymbol" w:hAnsi="OpenSymbol" w:cs="OpenSymbol"/>
    </w:rPr>
  </w:style>
  <w:style w:type="character" w:customStyle="1" w:styleId="WW-WW8Num44ztrue7">
    <w:name w:val="WW-WW8Num44ztrue7"/>
    <w:rsid w:val="00F94BCC"/>
  </w:style>
  <w:style w:type="character" w:customStyle="1" w:styleId="WW-WW8Num44ztrue11">
    <w:name w:val="WW-WW8Num44ztrue11"/>
    <w:rsid w:val="00F94BCC"/>
  </w:style>
  <w:style w:type="character" w:customStyle="1" w:styleId="WW-WW8Num44ztrue12">
    <w:name w:val="WW-WW8Num44ztrue12"/>
    <w:rsid w:val="00F94BCC"/>
  </w:style>
  <w:style w:type="character" w:customStyle="1" w:styleId="WW-WW8Num44ztrue123">
    <w:name w:val="WW-WW8Num44ztrue123"/>
    <w:rsid w:val="00F94BCC"/>
  </w:style>
  <w:style w:type="character" w:customStyle="1" w:styleId="WW-WW8Num44ztrue1234">
    <w:name w:val="WW-WW8Num44ztrue1234"/>
    <w:rsid w:val="00F94BCC"/>
  </w:style>
  <w:style w:type="character" w:customStyle="1" w:styleId="WW-WW8Num44ztrue12345">
    <w:name w:val="WW-WW8Num44ztrue12345"/>
    <w:rsid w:val="00F94BCC"/>
  </w:style>
  <w:style w:type="character" w:customStyle="1" w:styleId="WW-WW8Num44ztrue123456">
    <w:name w:val="WW-WW8Num44ztrue123456"/>
    <w:rsid w:val="00F94BCC"/>
  </w:style>
  <w:style w:type="character" w:customStyle="1" w:styleId="WW-WW8Num45ztrue4">
    <w:name w:val="WW-WW8Num45ztrue4"/>
    <w:rsid w:val="00F94BCC"/>
  </w:style>
  <w:style w:type="character" w:customStyle="1" w:styleId="WW-WW8Num45ztrue11">
    <w:name w:val="WW-WW8Num45ztrue11"/>
    <w:rsid w:val="00F94BCC"/>
  </w:style>
  <w:style w:type="character" w:customStyle="1" w:styleId="WW-WW8Num45ztrue12">
    <w:name w:val="WW-WW8Num45ztrue12"/>
    <w:rsid w:val="00F94BCC"/>
  </w:style>
  <w:style w:type="character" w:customStyle="1" w:styleId="WW-WW8Num45ztrue123">
    <w:name w:val="WW-WW8Num45ztrue123"/>
    <w:rsid w:val="00F94BCC"/>
  </w:style>
  <w:style w:type="character" w:customStyle="1" w:styleId="WW-WW8Num45ztrue1234">
    <w:name w:val="WW-WW8Num45ztrue1234"/>
    <w:rsid w:val="00F94BCC"/>
  </w:style>
  <w:style w:type="character" w:customStyle="1" w:styleId="WW-WW8Num45ztrue12345">
    <w:name w:val="WW-WW8Num45ztrue12345"/>
    <w:rsid w:val="00F94BCC"/>
  </w:style>
  <w:style w:type="character" w:customStyle="1" w:styleId="WW-WW8Num45ztrue123456">
    <w:name w:val="WW-WW8Num45ztrue123456"/>
    <w:rsid w:val="00F94BCC"/>
  </w:style>
  <w:style w:type="character" w:customStyle="1" w:styleId="WW-WW8Num46ztrue6">
    <w:name w:val="WW-WW8Num46ztrue6"/>
    <w:rsid w:val="00F94BCC"/>
  </w:style>
  <w:style w:type="character" w:customStyle="1" w:styleId="WW-WW8Num46ztrue11">
    <w:name w:val="WW-WW8Num46ztrue11"/>
    <w:rsid w:val="00F94BCC"/>
  </w:style>
  <w:style w:type="character" w:customStyle="1" w:styleId="WW-WW8Num46ztrue12">
    <w:name w:val="WW-WW8Num46ztrue12"/>
    <w:rsid w:val="00F94BCC"/>
  </w:style>
  <w:style w:type="character" w:customStyle="1" w:styleId="WW-WW8Num46ztrue123">
    <w:name w:val="WW-WW8Num46ztrue123"/>
    <w:rsid w:val="00F94BCC"/>
  </w:style>
  <w:style w:type="character" w:customStyle="1" w:styleId="WW-WW8Num46ztrue1234">
    <w:name w:val="WW-WW8Num46ztrue1234"/>
    <w:rsid w:val="00F94BCC"/>
  </w:style>
  <w:style w:type="character" w:customStyle="1" w:styleId="WW-WW8Num46ztrue12345">
    <w:name w:val="WW-WW8Num46ztrue12345"/>
    <w:rsid w:val="00F94BCC"/>
  </w:style>
  <w:style w:type="character" w:customStyle="1" w:styleId="WW-WW8Num46ztrue123456">
    <w:name w:val="WW-WW8Num46ztrue123456"/>
    <w:rsid w:val="00F94BCC"/>
  </w:style>
  <w:style w:type="character" w:customStyle="1" w:styleId="WW8Num47z0">
    <w:name w:val="WW8Num47z0"/>
    <w:rsid w:val="00F94BCC"/>
    <w:rPr>
      <w:rFonts w:ascii="Times New Roman" w:hAnsi="Times New Roman" w:cs="Times New Roman"/>
      <w:color w:val="auto"/>
    </w:rPr>
  </w:style>
  <w:style w:type="character" w:customStyle="1" w:styleId="WW-WW8Num47ztrue7">
    <w:name w:val="WW-WW8Num47ztrue7"/>
    <w:rsid w:val="00F94BCC"/>
  </w:style>
  <w:style w:type="character" w:customStyle="1" w:styleId="WW-WW8Num47ztrue11">
    <w:name w:val="WW-WW8Num47ztrue11"/>
    <w:rsid w:val="00F94BCC"/>
  </w:style>
  <w:style w:type="character" w:customStyle="1" w:styleId="WW-WW8Num47ztrue12">
    <w:name w:val="WW-WW8Num47ztrue12"/>
    <w:rsid w:val="00F94BCC"/>
  </w:style>
  <w:style w:type="character" w:customStyle="1" w:styleId="WW-WW8Num47ztrue123">
    <w:name w:val="WW-WW8Num47ztrue123"/>
    <w:rsid w:val="00F94BCC"/>
  </w:style>
  <w:style w:type="character" w:customStyle="1" w:styleId="WW-WW8Num47ztrue1234">
    <w:name w:val="WW-WW8Num47ztrue1234"/>
    <w:rsid w:val="00F94BCC"/>
  </w:style>
  <w:style w:type="character" w:customStyle="1" w:styleId="WW-WW8Num47ztrue12345">
    <w:name w:val="WW-WW8Num47ztrue12345"/>
    <w:rsid w:val="00F94BCC"/>
  </w:style>
  <w:style w:type="character" w:customStyle="1" w:styleId="WW-WW8Num47ztrue123456">
    <w:name w:val="WW-WW8Num47ztrue123456"/>
    <w:rsid w:val="00F94BCC"/>
  </w:style>
  <w:style w:type="character" w:customStyle="1" w:styleId="WW8Num48z0">
    <w:name w:val="WW8Num48z0"/>
    <w:rsid w:val="00F94BCC"/>
    <w:rPr>
      <w:rFonts w:ascii="Symbol" w:eastAsia="Lucida Sans Unicode" w:hAnsi="Symbol" w:cs="Symbol"/>
      <w:color w:val="00B050"/>
    </w:rPr>
  </w:style>
  <w:style w:type="character" w:customStyle="1" w:styleId="WW-WW8Num48ztrue7">
    <w:name w:val="WW-WW8Num48ztrue7"/>
    <w:rsid w:val="00F94BCC"/>
  </w:style>
  <w:style w:type="character" w:customStyle="1" w:styleId="WW-WW8Num48ztrue11">
    <w:name w:val="WW-WW8Num48ztrue11"/>
    <w:rsid w:val="00F94BCC"/>
  </w:style>
  <w:style w:type="character" w:customStyle="1" w:styleId="WW-WW8Num48ztrue12">
    <w:name w:val="WW-WW8Num48ztrue12"/>
    <w:rsid w:val="00F94BCC"/>
  </w:style>
  <w:style w:type="character" w:customStyle="1" w:styleId="WW-WW8Num48ztrue123">
    <w:name w:val="WW-WW8Num48ztrue123"/>
    <w:rsid w:val="00F94BCC"/>
  </w:style>
  <w:style w:type="character" w:customStyle="1" w:styleId="WW-WW8Num48ztrue1234">
    <w:name w:val="WW-WW8Num48ztrue1234"/>
    <w:rsid w:val="00F94BCC"/>
  </w:style>
  <w:style w:type="character" w:customStyle="1" w:styleId="WW-WW8Num48ztrue12345">
    <w:name w:val="WW-WW8Num48ztrue12345"/>
    <w:rsid w:val="00F94BCC"/>
  </w:style>
  <w:style w:type="character" w:customStyle="1" w:styleId="WW-WW8Num48ztrue123456">
    <w:name w:val="WW-WW8Num48ztrue123456"/>
    <w:rsid w:val="00F94BCC"/>
  </w:style>
  <w:style w:type="character" w:customStyle="1" w:styleId="WW8Num49ztrue">
    <w:name w:val="WW8Num49ztrue"/>
    <w:rsid w:val="00F94BCC"/>
  </w:style>
  <w:style w:type="character" w:customStyle="1" w:styleId="WW-WW8Num49ztrue">
    <w:name w:val="WW-WW8Num49ztrue"/>
    <w:rsid w:val="00F94BCC"/>
  </w:style>
  <w:style w:type="character" w:customStyle="1" w:styleId="WW-WW8Num49ztrue1">
    <w:name w:val="WW-WW8Num49ztrue1"/>
    <w:rsid w:val="00F94BCC"/>
  </w:style>
  <w:style w:type="character" w:customStyle="1" w:styleId="WW-WW8Num49ztrue12">
    <w:name w:val="WW-WW8Num49ztrue12"/>
    <w:rsid w:val="00F94BCC"/>
  </w:style>
  <w:style w:type="character" w:customStyle="1" w:styleId="WW-WW8Num49ztrue123">
    <w:name w:val="WW-WW8Num49ztrue123"/>
    <w:rsid w:val="00F94BCC"/>
  </w:style>
  <w:style w:type="character" w:customStyle="1" w:styleId="WW-WW8Num49ztrue1234">
    <w:name w:val="WW-WW8Num49ztrue1234"/>
    <w:rsid w:val="00F94BCC"/>
  </w:style>
  <w:style w:type="character" w:customStyle="1" w:styleId="WW8Num50zfalse">
    <w:name w:val="WW8Num50zfalse"/>
    <w:rsid w:val="00F94BCC"/>
    <w:rPr>
      <w:rFonts w:ascii="Times New Roman" w:hAnsi="Times New Roman" w:cs="Times New Roman"/>
    </w:rPr>
  </w:style>
  <w:style w:type="character" w:customStyle="1" w:styleId="WW-WW8Num50ztrue5">
    <w:name w:val="WW-WW8Num50ztrue5"/>
    <w:rsid w:val="00F94BCC"/>
  </w:style>
  <w:style w:type="character" w:customStyle="1" w:styleId="WW-WW8Num50ztrue11">
    <w:name w:val="WW-WW8Num50ztrue11"/>
    <w:rsid w:val="00F94BCC"/>
  </w:style>
  <w:style w:type="character" w:customStyle="1" w:styleId="WW-WW8Num50ztrue12">
    <w:name w:val="WW-WW8Num50ztrue12"/>
    <w:rsid w:val="00F94BCC"/>
  </w:style>
  <w:style w:type="character" w:customStyle="1" w:styleId="WW-WW8Num50ztrue123">
    <w:name w:val="WW-WW8Num50ztrue123"/>
    <w:rsid w:val="00F94BCC"/>
  </w:style>
  <w:style w:type="character" w:customStyle="1" w:styleId="WW-WW8Num50ztrue1234">
    <w:name w:val="WW-WW8Num50ztrue1234"/>
    <w:rsid w:val="00F94BCC"/>
  </w:style>
  <w:style w:type="character" w:customStyle="1" w:styleId="WW-WW8Num50ztrue12345">
    <w:name w:val="WW-WW8Num50ztrue12345"/>
    <w:rsid w:val="00F94BCC"/>
  </w:style>
  <w:style w:type="character" w:customStyle="1" w:styleId="WW-WW8Num50ztrue123456">
    <w:name w:val="WW-WW8Num50ztrue123456"/>
    <w:rsid w:val="00F94BCC"/>
  </w:style>
  <w:style w:type="character" w:customStyle="1" w:styleId="Domylnaczcionkaakapitu2">
    <w:name w:val="Domyślna czcionka akapitu2"/>
    <w:rsid w:val="00F94BCC"/>
  </w:style>
  <w:style w:type="character" w:customStyle="1" w:styleId="WW-WW8Num1ztrue12345671">
    <w:name w:val="WW-WW8Num1ztrue12345671"/>
    <w:rsid w:val="00F94BCC"/>
  </w:style>
  <w:style w:type="character" w:customStyle="1" w:styleId="WW-WW8Num1ztrue1111">
    <w:name w:val="WW-WW8Num1ztrue1111"/>
    <w:rsid w:val="00F94BCC"/>
  </w:style>
  <w:style w:type="character" w:customStyle="1" w:styleId="WW-WW8Num1ztrue1211">
    <w:name w:val="WW-WW8Num1ztrue1211"/>
    <w:rsid w:val="00F94BCC"/>
  </w:style>
  <w:style w:type="character" w:customStyle="1" w:styleId="WW-WW8Num1ztrue12311">
    <w:name w:val="WW-WW8Num1ztrue12311"/>
    <w:rsid w:val="00F94BCC"/>
  </w:style>
  <w:style w:type="character" w:customStyle="1" w:styleId="WW-WW8Num1ztrue123411">
    <w:name w:val="WW-WW8Num1ztrue123411"/>
    <w:rsid w:val="00F94BCC"/>
  </w:style>
  <w:style w:type="character" w:customStyle="1" w:styleId="WW-WW8Num1ztrue1234511">
    <w:name w:val="WW-WW8Num1ztrue1234511"/>
    <w:rsid w:val="00F94BCC"/>
  </w:style>
  <w:style w:type="character" w:customStyle="1" w:styleId="WW-WW8Num1ztrue12345611">
    <w:name w:val="WW-WW8Num1ztrue12345611"/>
    <w:rsid w:val="00F94BCC"/>
  </w:style>
  <w:style w:type="character" w:customStyle="1" w:styleId="WW8Num7zfalse">
    <w:name w:val="WW8Num7zfalse"/>
    <w:rsid w:val="00F94BCC"/>
  </w:style>
  <w:style w:type="character" w:customStyle="1" w:styleId="WW8Num7ztrue">
    <w:name w:val="WW8Num7ztrue"/>
    <w:rsid w:val="00F94BCC"/>
  </w:style>
  <w:style w:type="character" w:customStyle="1" w:styleId="WW-WW8Num7ztrue">
    <w:name w:val="WW-WW8Num7ztrue"/>
    <w:rsid w:val="00F94BCC"/>
  </w:style>
  <w:style w:type="character" w:customStyle="1" w:styleId="WW-WW8Num7ztrue1">
    <w:name w:val="WW-WW8Num7ztrue1"/>
    <w:rsid w:val="00F94BCC"/>
  </w:style>
  <w:style w:type="character" w:customStyle="1" w:styleId="WW-WW8Num7ztrue12">
    <w:name w:val="WW-WW8Num7ztrue12"/>
    <w:rsid w:val="00F94BCC"/>
  </w:style>
  <w:style w:type="character" w:customStyle="1" w:styleId="WW-WW8Num7ztrue123">
    <w:name w:val="WW-WW8Num7ztrue123"/>
    <w:rsid w:val="00F94BCC"/>
  </w:style>
  <w:style w:type="character" w:customStyle="1" w:styleId="WW-WW8Num7ztrue1234">
    <w:name w:val="WW-WW8Num7ztrue1234"/>
    <w:rsid w:val="00F94BCC"/>
  </w:style>
  <w:style w:type="character" w:customStyle="1" w:styleId="WW-WW8Num7ztrue12345">
    <w:name w:val="WW-WW8Num7ztrue12345"/>
    <w:rsid w:val="00F94BCC"/>
  </w:style>
  <w:style w:type="character" w:customStyle="1" w:styleId="WW-WW8Num7ztrue123456">
    <w:name w:val="WW-WW8Num7ztrue123456"/>
    <w:rsid w:val="00F94BCC"/>
  </w:style>
  <w:style w:type="character" w:customStyle="1" w:styleId="WW8Num11ztrue">
    <w:name w:val="WW8Num11ztrue"/>
    <w:rsid w:val="00F94BCC"/>
  </w:style>
  <w:style w:type="character" w:customStyle="1" w:styleId="WW-WW8Num11ztrue">
    <w:name w:val="WW-WW8Num11ztrue"/>
    <w:rsid w:val="00F94BCC"/>
  </w:style>
  <w:style w:type="character" w:customStyle="1" w:styleId="WW-WW8Num11ztrue1">
    <w:name w:val="WW-WW8Num11ztrue1"/>
    <w:rsid w:val="00F94BCC"/>
  </w:style>
  <w:style w:type="character" w:customStyle="1" w:styleId="WW-WW8Num11ztrue12">
    <w:name w:val="WW-WW8Num11ztrue12"/>
    <w:rsid w:val="00F94BCC"/>
  </w:style>
  <w:style w:type="character" w:customStyle="1" w:styleId="WW-WW8Num11ztrue123">
    <w:name w:val="WW-WW8Num11ztrue123"/>
    <w:rsid w:val="00F94BCC"/>
  </w:style>
  <w:style w:type="character" w:customStyle="1" w:styleId="WW-WW8Num11ztrue1234">
    <w:name w:val="WW-WW8Num11ztrue1234"/>
    <w:rsid w:val="00F94BCC"/>
  </w:style>
  <w:style w:type="character" w:customStyle="1" w:styleId="WW8Num13zfalse">
    <w:name w:val="WW8Num13zfalse"/>
    <w:rsid w:val="00F94BCC"/>
  </w:style>
  <w:style w:type="character" w:customStyle="1" w:styleId="WW8Num28zfalse">
    <w:name w:val="WW8Num28zfalse"/>
    <w:rsid w:val="00F94BCC"/>
    <w:rPr>
      <w:b/>
    </w:rPr>
  </w:style>
  <w:style w:type="character" w:customStyle="1" w:styleId="WW-WW8Num40ztrue7">
    <w:name w:val="WW-WW8Num40ztrue7"/>
    <w:rsid w:val="00F94BCC"/>
  </w:style>
  <w:style w:type="character" w:customStyle="1" w:styleId="WW-WW8Num40ztrue11">
    <w:name w:val="WW-WW8Num40ztrue11"/>
    <w:rsid w:val="00F94BCC"/>
  </w:style>
  <w:style w:type="character" w:customStyle="1" w:styleId="WW-WW8Num40ztrue12">
    <w:name w:val="WW-WW8Num40ztrue12"/>
    <w:rsid w:val="00F94BCC"/>
  </w:style>
  <w:style w:type="character" w:customStyle="1" w:styleId="WW-WW8Num40ztrue123">
    <w:name w:val="WW-WW8Num40ztrue123"/>
    <w:rsid w:val="00F94BCC"/>
  </w:style>
  <w:style w:type="character" w:customStyle="1" w:styleId="WW-WW8Num40ztrue1234">
    <w:name w:val="WW-WW8Num40ztrue1234"/>
    <w:rsid w:val="00F94BCC"/>
  </w:style>
  <w:style w:type="character" w:customStyle="1" w:styleId="WW-WW8Num42ztrue7">
    <w:name w:val="WW-WW8Num42ztrue7"/>
    <w:rsid w:val="00F94BCC"/>
  </w:style>
  <w:style w:type="character" w:customStyle="1" w:styleId="WW-WW8Num42ztrue11">
    <w:name w:val="WW-WW8Num42ztrue11"/>
    <w:rsid w:val="00F94BCC"/>
  </w:style>
  <w:style w:type="character" w:customStyle="1" w:styleId="WW-WW8Num42ztrue12">
    <w:name w:val="WW-WW8Num42ztrue12"/>
    <w:rsid w:val="00F94BCC"/>
  </w:style>
  <w:style w:type="character" w:customStyle="1" w:styleId="WW-WW8Num42ztrue123">
    <w:name w:val="WW-WW8Num42ztrue123"/>
    <w:rsid w:val="00F94BCC"/>
  </w:style>
  <w:style w:type="character" w:customStyle="1" w:styleId="WW-WW8Num42ztrue1234">
    <w:name w:val="WW-WW8Num42ztrue1234"/>
    <w:rsid w:val="00F94BCC"/>
  </w:style>
  <w:style w:type="character" w:customStyle="1" w:styleId="WW-WW8Num42ztrue12345">
    <w:name w:val="WW-WW8Num42ztrue12345"/>
    <w:rsid w:val="00F94BCC"/>
  </w:style>
  <w:style w:type="character" w:customStyle="1" w:styleId="WW-WW8Num42ztrue123456">
    <w:name w:val="WW-WW8Num42ztrue123456"/>
    <w:rsid w:val="00F94BCC"/>
  </w:style>
  <w:style w:type="character" w:customStyle="1" w:styleId="WW8Num2zfalse">
    <w:name w:val="WW8Num2zfalse"/>
    <w:rsid w:val="00F94BCC"/>
  </w:style>
  <w:style w:type="character" w:customStyle="1" w:styleId="WW8Num3zfalse">
    <w:name w:val="WW8Num3zfalse"/>
    <w:rsid w:val="00F94BCC"/>
  </w:style>
  <w:style w:type="character" w:customStyle="1" w:styleId="WW8Num5zfalse">
    <w:name w:val="WW8Num5zfalse"/>
    <w:rsid w:val="00F94BCC"/>
  </w:style>
  <w:style w:type="character" w:customStyle="1" w:styleId="WW-WW8Num6ztrue12345671">
    <w:name w:val="WW-WW8Num6ztrue12345671"/>
    <w:rsid w:val="00F94BCC"/>
  </w:style>
  <w:style w:type="character" w:customStyle="1" w:styleId="WW-WW8Num6ztrue1111">
    <w:name w:val="WW-WW8Num6ztrue1111"/>
    <w:rsid w:val="00F94BCC"/>
  </w:style>
  <w:style w:type="character" w:customStyle="1" w:styleId="WW-WW8Num6ztrue1211">
    <w:name w:val="WW-WW8Num6ztrue1211"/>
    <w:rsid w:val="00F94BCC"/>
  </w:style>
  <w:style w:type="character" w:customStyle="1" w:styleId="WW-WW8Num6ztrue12311">
    <w:name w:val="WW-WW8Num6ztrue12311"/>
    <w:rsid w:val="00F94BCC"/>
  </w:style>
  <w:style w:type="character" w:customStyle="1" w:styleId="WW-WW8Num6ztrue123411">
    <w:name w:val="WW-WW8Num6ztrue123411"/>
    <w:rsid w:val="00F94BCC"/>
  </w:style>
  <w:style w:type="character" w:customStyle="1" w:styleId="WW-WW8Num6ztrue1234511">
    <w:name w:val="WW-WW8Num6ztrue1234511"/>
    <w:rsid w:val="00F94BCC"/>
  </w:style>
  <w:style w:type="character" w:customStyle="1" w:styleId="WW-WW8Num6ztrue12345611">
    <w:name w:val="WW-WW8Num6ztrue12345611"/>
    <w:rsid w:val="00F94BCC"/>
  </w:style>
  <w:style w:type="character" w:customStyle="1" w:styleId="WW-WW8Num7ztrue1234567">
    <w:name w:val="WW-WW8Num7ztrue1234567"/>
    <w:rsid w:val="00F94BCC"/>
  </w:style>
  <w:style w:type="character" w:customStyle="1" w:styleId="WW-WW8Num7ztrue11">
    <w:name w:val="WW-WW8Num7ztrue11"/>
    <w:rsid w:val="00F94BCC"/>
  </w:style>
  <w:style w:type="character" w:customStyle="1" w:styleId="WW-WW8Num7ztrue121">
    <w:name w:val="WW-WW8Num7ztrue121"/>
    <w:rsid w:val="00F94BCC"/>
  </w:style>
  <w:style w:type="character" w:customStyle="1" w:styleId="WW-WW8Num7ztrue1231">
    <w:name w:val="WW-WW8Num7ztrue1231"/>
    <w:rsid w:val="00F94BCC"/>
  </w:style>
  <w:style w:type="character" w:customStyle="1" w:styleId="WW-WW8Num7ztrue12341">
    <w:name w:val="WW-WW8Num7ztrue12341"/>
    <w:rsid w:val="00F94BCC"/>
  </w:style>
  <w:style w:type="character" w:customStyle="1" w:styleId="WW-WW8Num7ztrue123451">
    <w:name w:val="WW-WW8Num7ztrue123451"/>
    <w:rsid w:val="00F94BCC"/>
  </w:style>
  <w:style w:type="character" w:customStyle="1" w:styleId="WW-WW8Num7ztrue1234561">
    <w:name w:val="WW-WW8Num7ztrue1234561"/>
    <w:rsid w:val="00F94BCC"/>
  </w:style>
  <w:style w:type="character" w:customStyle="1" w:styleId="WW8Num8zfalse">
    <w:name w:val="WW8Num8zfalse"/>
    <w:rsid w:val="00F94BCC"/>
  </w:style>
  <w:style w:type="character" w:customStyle="1" w:styleId="WW8Num8ztrue">
    <w:name w:val="WW8Num8ztrue"/>
    <w:rsid w:val="00F94BCC"/>
  </w:style>
  <w:style w:type="character" w:customStyle="1" w:styleId="WW-WW8Num8ztrue">
    <w:name w:val="WW-WW8Num8ztrue"/>
    <w:rsid w:val="00F94BCC"/>
  </w:style>
  <w:style w:type="character" w:customStyle="1" w:styleId="WW-WW8Num8ztrue1">
    <w:name w:val="WW-WW8Num8ztrue1"/>
    <w:rsid w:val="00F94BCC"/>
  </w:style>
  <w:style w:type="character" w:customStyle="1" w:styleId="WW-WW8Num8ztrue12">
    <w:name w:val="WW-WW8Num8ztrue12"/>
    <w:rsid w:val="00F94BCC"/>
  </w:style>
  <w:style w:type="character" w:customStyle="1" w:styleId="WW-WW8Num8ztrue123">
    <w:name w:val="WW-WW8Num8ztrue123"/>
    <w:rsid w:val="00F94BCC"/>
  </w:style>
  <w:style w:type="character" w:customStyle="1" w:styleId="WW-WW8Num8ztrue1234">
    <w:name w:val="WW-WW8Num8ztrue1234"/>
    <w:rsid w:val="00F94BCC"/>
  </w:style>
  <w:style w:type="character" w:customStyle="1" w:styleId="WW-WW8Num8ztrue12345">
    <w:name w:val="WW-WW8Num8ztrue12345"/>
    <w:rsid w:val="00F94BCC"/>
  </w:style>
  <w:style w:type="character" w:customStyle="1" w:styleId="WW-WW8Num8ztrue123456">
    <w:name w:val="WW-WW8Num8ztrue123456"/>
    <w:rsid w:val="00F94BCC"/>
  </w:style>
  <w:style w:type="character" w:customStyle="1" w:styleId="WW-WW8Num10ztrue123451">
    <w:name w:val="WW-WW8Num10ztrue123451"/>
    <w:rsid w:val="00F94BCC"/>
  </w:style>
  <w:style w:type="character" w:customStyle="1" w:styleId="WW-WW8Num10ztrue1111">
    <w:name w:val="WW-WW8Num10ztrue1111"/>
    <w:rsid w:val="00F94BCC"/>
  </w:style>
  <w:style w:type="character" w:customStyle="1" w:styleId="WW-WW8Num10ztrue1211">
    <w:name w:val="WW-WW8Num10ztrue1211"/>
    <w:rsid w:val="00F94BCC"/>
  </w:style>
  <w:style w:type="character" w:customStyle="1" w:styleId="WW-WW8Num10ztrue12311">
    <w:name w:val="WW-WW8Num10ztrue12311"/>
    <w:rsid w:val="00F94BCC"/>
  </w:style>
  <w:style w:type="character" w:customStyle="1" w:styleId="WW-WW8Num10ztrue123411">
    <w:name w:val="WW-WW8Num10ztrue123411"/>
    <w:rsid w:val="00F94BCC"/>
  </w:style>
  <w:style w:type="character" w:customStyle="1" w:styleId="WW-WW8Num10ztrue1234511">
    <w:name w:val="WW-WW8Num10ztrue1234511"/>
    <w:rsid w:val="00F94BCC"/>
  </w:style>
  <w:style w:type="character" w:customStyle="1" w:styleId="WW-WW8Num10ztrue123456">
    <w:name w:val="WW-WW8Num10ztrue123456"/>
    <w:rsid w:val="00F94BCC"/>
  </w:style>
  <w:style w:type="character" w:customStyle="1" w:styleId="WW-WW8Num11ztrue12345">
    <w:name w:val="WW-WW8Num11ztrue12345"/>
    <w:rsid w:val="00F94BCC"/>
  </w:style>
  <w:style w:type="character" w:customStyle="1" w:styleId="WW-WW8Num11ztrue11">
    <w:name w:val="WW-WW8Num11ztrue11"/>
    <w:rsid w:val="00F94BCC"/>
  </w:style>
  <w:style w:type="character" w:customStyle="1" w:styleId="WW-WW8Num11ztrue121">
    <w:name w:val="WW-WW8Num11ztrue121"/>
    <w:rsid w:val="00F94BCC"/>
  </w:style>
  <w:style w:type="character" w:customStyle="1" w:styleId="WW-WW8Num11ztrue1231">
    <w:name w:val="WW-WW8Num11ztrue1231"/>
    <w:rsid w:val="00F94BCC"/>
  </w:style>
  <w:style w:type="character" w:customStyle="1" w:styleId="WW-WW8Num11ztrue12341">
    <w:name w:val="WW-WW8Num11ztrue12341"/>
    <w:rsid w:val="00F94BCC"/>
  </w:style>
  <w:style w:type="character" w:customStyle="1" w:styleId="WW-WW8Num11ztrue123451">
    <w:name w:val="WW-WW8Num11ztrue123451"/>
    <w:rsid w:val="00F94BCC"/>
  </w:style>
  <w:style w:type="character" w:customStyle="1" w:styleId="WW-WW8Num11ztrue123456">
    <w:name w:val="WW-WW8Num11ztrue123456"/>
    <w:rsid w:val="00F94BCC"/>
  </w:style>
  <w:style w:type="character" w:customStyle="1" w:styleId="WW8Num12z2">
    <w:name w:val="WW8Num12z2"/>
    <w:uiPriority w:val="99"/>
    <w:rsid w:val="00F94BCC"/>
    <w:rPr>
      <w:rFonts w:ascii="Wingdings" w:hAnsi="Wingdings" w:cs="Wingdings"/>
    </w:rPr>
  </w:style>
  <w:style w:type="character" w:customStyle="1" w:styleId="WW8Num13ztrue">
    <w:name w:val="WW8Num13ztrue"/>
    <w:rsid w:val="00F94BCC"/>
  </w:style>
  <w:style w:type="character" w:customStyle="1" w:styleId="WW-WW8Num13ztrue">
    <w:name w:val="WW-WW8Num13ztrue"/>
    <w:rsid w:val="00F94BCC"/>
  </w:style>
  <w:style w:type="character" w:customStyle="1" w:styleId="WW-WW8Num13ztrue1">
    <w:name w:val="WW-WW8Num13ztrue1"/>
    <w:rsid w:val="00F94BCC"/>
  </w:style>
  <w:style w:type="character" w:customStyle="1" w:styleId="WW-WW8Num13ztrue12">
    <w:name w:val="WW-WW8Num13ztrue12"/>
    <w:rsid w:val="00F94BCC"/>
  </w:style>
  <w:style w:type="character" w:customStyle="1" w:styleId="WW-WW8Num13ztrue123">
    <w:name w:val="WW-WW8Num13ztrue123"/>
    <w:rsid w:val="00F94BCC"/>
  </w:style>
  <w:style w:type="character" w:customStyle="1" w:styleId="WW-WW8Num13ztrue1234">
    <w:name w:val="WW-WW8Num13ztrue1234"/>
    <w:rsid w:val="00F94BCC"/>
  </w:style>
  <w:style w:type="character" w:customStyle="1" w:styleId="WW-WW8Num13ztrue12345">
    <w:name w:val="WW-WW8Num13ztrue12345"/>
    <w:rsid w:val="00F94BCC"/>
  </w:style>
  <w:style w:type="character" w:customStyle="1" w:styleId="WW-WW8Num13ztrue123456">
    <w:name w:val="WW-WW8Num13ztrue123456"/>
    <w:rsid w:val="00F94BCC"/>
  </w:style>
  <w:style w:type="character" w:customStyle="1" w:styleId="WW8Num16ztrue">
    <w:name w:val="WW8Num16ztrue"/>
    <w:rsid w:val="00F94BCC"/>
  </w:style>
  <w:style w:type="character" w:customStyle="1" w:styleId="WW-WW8Num16ztrue">
    <w:name w:val="WW-WW8Num16ztrue"/>
    <w:rsid w:val="00F94BCC"/>
  </w:style>
  <w:style w:type="character" w:customStyle="1" w:styleId="WW-WW8Num16ztrue1">
    <w:name w:val="WW-WW8Num16ztrue1"/>
    <w:rsid w:val="00F94BCC"/>
  </w:style>
  <w:style w:type="character" w:customStyle="1" w:styleId="WW-WW8Num16ztrue12">
    <w:name w:val="WW-WW8Num16ztrue12"/>
    <w:rsid w:val="00F94BCC"/>
  </w:style>
  <w:style w:type="character" w:customStyle="1" w:styleId="WW-WW8Num16ztrue123">
    <w:name w:val="WW-WW8Num16ztrue123"/>
    <w:rsid w:val="00F94BCC"/>
  </w:style>
  <w:style w:type="character" w:customStyle="1" w:styleId="WW-WW8Num16ztrue1234">
    <w:name w:val="WW-WW8Num16ztrue1234"/>
    <w:rsid w:val="00F94BCC"/>
  </w:style>
  <w:style w:type="character" w:customStyle="1" w:styleId="WW-WW8Num16ztrue12345">
    <w:name w:val="WW-WW8Num16ztrue12345"/>
    <w:rsid w:val="00F94BCC"/>
  </w:style>
  <w:style w:type="character" w:customStyle="1" w:styleId="WW-WW8Num16ztrue123456">
    <w:name w:val="WW-WW8Num16ztrue123456"/>
    <w:rsid w:val="00F94BCC"/>
  </w:style>
  <w:style w:type="character" w:customStyle="1" w:styleId="WW8Num17ztrue">
    <w:name w:val="WW8Num17ztrue"/>
    <w:rsid w:val="00F94BCC"/>
    <w:rPr>
      <w:sz w:val="22"/>
      <w:szCs w:val="22"/>
    </w:rPr>
  </w:style>
  <w:style w:type="character" w:customStyle="1" w:styleId="WW-WW8Num17ztrue">
    <w:name w:val="WW-WW8Num17ztrue"/>
    <w:rsid w:val="00F94BCC"/>
    <w:rPr>
      <w:sz w:val="22"/>
      <w:szCs w:val="22"/>
    </w:rPr>
  </w:style>
  <w:style w:type="character" w:customStyle="1" w:styleId="WW-WW8Num17ztrue1">
    <w:name w:val="WW-WW8Num17ztrue1"/>
    <w:rsid w:val="00F94BCC"/>
  </w:style>
  <w:style w:type="character" w:customStyle="1" w:styleId="WW-WW8Num17ztrue12">
    <w:name w:val="WW-WW8Num17ztrue12"/>
    <w:rsid w:val="00F94BCC"/>
  </w:style>
  <w:style w:type="character" w:customStyle="1" w:styleId="WW-WW8Num17ztrue123">
    <w:name w:val="WW-WW8Num17ztrue123"/>
    <w:rsid w:val="00F94BCC"/>
  </w:style>
  <w:style w:type="character" w:customStyle="1" w:styleId="WW-WW8Num17ztrue1234">
    <w:name w:val="WW-WW8Num17ztrue1234"/>
    <w:rsid w:val="00F94BCC"/>
  </w:style>
  <w:style w:type="character" w:customStyle="1" w:styleId="WW-WW8Num17ztrue12345">
    <w:name w:val="WW-WW8Num17ztrue12345"/>
    <w:rsid w:val="00F94BCC"/>
  </w:style>
  <w:style w:type="character" w:customStyle="1" w:styleId="WW-WW8Num17ztrue123456">
    <w:name w:val="WW-WW8Num17ztrue123456"/>
    <w:rsid w:val="00F94BCC"/>
  </w:style>
  <w:style w:type="character" w:customStyle="1" w:styleId="WW8Num18zfalse">
    <w:name w:val="WW8Num18zfalse"/>
    <w:rsid w:val="00F94BCC"/>
  </w:style>
  <w:style w:type="character" w:customStyle="1" w:styleId="WW8Num18ztrue">
    <w:name w:val="WW8Num18ztrue"/>
    <w:rsid w:val="00F94BCC"/>
  </w:style>
  <w:style w:type="character" w:customStyle="1" w:styleId="WW-WW8Num18ztrue">
    <w:name w:val="WW-WW8Num18ztrue"/>
    <w:rsid w:val="00F94BCC"/>
  </w:style>
  <w:style w:type="character" w:customStyle="1" w:styleId="WW-WW8Num18ztrue1">
    <w:name w:val="WW-WW8Num18ztrue1"/>
    <w:rsid w:val="00F94BCC"/>
  </w:style>
  <w:style w:type="character" w:customStyle="1" w:styleId="WW-WW8Num18ztrue12">
    <w:name w:val="WW-WW8Num18ztrue12"/>
    <w:rsid w:val="00F94BCC"/>
  </w:style>
  <w:style w:type="character" w:customStyle="1" w:styleId="WW-WW8Num18ztrue123">
    <w:name w:val="WW-WW8Num18ztrue123"/>
    <w:rsid w:val="00F94BCC"/>
  </w:style>
  <w:style w:type="character" w:customStyle="1" w:styleId="WW-WW8Num18ztrue1234">
    <w:name w:val="WW-WW8Num18ztrue1234"/>
    <w:rsid w:val="00F94BCC"/>
  </w:style>
  <w:style w:type="character" w:customStyle="1" w:styleId="WW-WW8Num18ztrue12345">
    <w:name w:val="WW-WW8Num18ztrue12345"/>
    <w:rsid w:val="00F94BCC"/>
  </w:style>
  <w:style w:type="character" w:customStyle="1" w:styleId="WW-WW8Num18ztrue123456">
    <w:name w:val="WW-WW8Num18ztrue123456"/>
    <w:rsid w:val="00F94BCC"/>
  </w:style>
  <w:style w:type="character" w:customStyle="1" w:styleId="WW8Num19zfalse">
    <w:name w:val="WW8Num19zfalse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19ztrue">
    <w:name w:val="WW8Num19ztrue"/>
    <w:rsid w:val="00F94BCC"/>
  </w:style>
  <w:style w:type="character" w:customStyle="1" w:styleId="WW-WW8Num19ztrue">
    <w:name w:val="WW-WW8Num19ztrue"/>
    <w:rsid w:val="00F94BCC"/>
  </w:style>
  <w:style w:type="character" w:customStyle="1" w:styleId="WW-WW8Num19ztrue1">
    <w:name w:val="WW-WW8Num19ztrue1"/>
    <w:rsid w:val="00F94BCC"/>
  </w:style>
  <w:style w:type="character" w:customStyle="1" w:styleId="WW-WW8Num19ztrue12">
    <w:name w:val="WW-WW8Num19ztrue12"/>
    <w:rsid w:val="00F94BCC"/>
  </w:style>
  <w:style w:type="character" w:customStyle="1" w:styleId="WW-WW8Num19ztrue123">
    <w:name w:val="WW-WW8Num19ztrue123"/>
    <w:rsid w:val="00F94BCC"/>
  </w:style>
  <w:style w:type="character" w:customStyle="1" w:styleId="WW-WW8Num19ztrue1234">
    <w:name w:val="WW-WW8Num19ztrue1234"/>
    <w:rsid w:val="00F94BCC"/>
  </w:style>
  <w:style w:type="character" w:customStyle="1" w:styleId="WW-WW8Num19ztrue12345">
    <w:name w:val="WW-WW8Num19ztrue12345"/>
    <w:rsid w:val="00F94BCC"/>
  </w:style>
  <w:style w:type="character" w:customStyle="1" w:styleId="WW-WW8Num19ztrue123456">
    <w:name w:val="WW-WW8Num19ztrue123456"/>
    <w:rsid w:val="00F94BCC"/>
  </w:style>
  <w:style w:type="character" w:customStyle="1" w:styleId="WW8Num20zfalse">
    <w:name w:val="WW8Num20zfalse"/>
    <w:rsid w:val="00F94BCC"/>
  </w:style>
  <w:style w:type="character" w:customStyle="1" w:styleId="WW8Num20ztrue">
    <w:name w:val="WW8Num20ztrue"/>
    <w:rsid w:val="00F94BCC"/>
  </w:style>
  <w:style w:type="character" w:customStyle="1" w:styleId="WW-WW8Num20ztrue">
    <w:name w:val="WW-WW8Num20ztrue"/>
    <w:rsid w:val="00F94BCC"/>
  </w:style>
  <w:style w:type="character" w:customStyle="1" w:styleId="WW-WW8Num20ztrue1">
    <w:name w:val="WW-WW8Num20ztrue1"/>
    <w:rsid w:val="00F94BCC"/>
  </w:style>
  <w:style w:type="character" w:customStyle="1" w:styleId="WW-WW8Num20ztrue12">
    <w:name w:val="WW-WW8Num20ztrue12"/>
    <w:rsid w:val="00F94BCC"/>
  </w:style>
  <w:style w:type="character" w:customStyle="1" w:styleId="WW-WW8Num20ztrue123">
    <w:name w:val="WW-WW8Num20ztrue123"/>
    <w:rsid w:val="00F94BCC"/>
  </w:style>
  <w:style w:type="character" w:customStyle="1" w:styleId="WW-WW8Num20ztrue1234">
    <w:name w:val="WW-WW8Num20ztrue1234"/>
    <w:rsid w:val="00F94BCC"/>
  </w:style>
  <w:style w:type="character" w:customStyle="1" w:styleId="WW-WW8Num20ztrue12345">
    <w:name w:val="WW-WW8Num20ztrue12345"/>
    <w:rsid w:val="00F94BCC"/>
  </w:style>
  <w:style w:type="character" w:customStyle="1" w:styleId="WW-WW8Num20ztrue123456">
    <w:name w:val="WW-WW8Num20ztrue123456"/>
    <w:rsid w:val="00F94BCC"/>
  </w:style>
  <w:style w:type="character" w:customStyle="1" w:styleId="WW8Num21zfalse">
    <w:name w:val="WW8Num21zfalse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21ztrue">
    <w:name w:val="WW8Num21ztrue"/>
    <w:rsid w:val="00F94BCC"/>
  </w:style>
  <w:style w:type="character" w:customStyle="1" w:styleId="WW-WW8Num21ztrue">
    <w:name w:val="WW-WW8Num21ztrue"/>
    <w:rsid w:val="00F94BCC"/>
  </w:style>
  <w:style w:type="character" w:customStyle="1" w:styleId="WW-WW8Num21ztrue1">
    <w:name w:val="WW-WW8Num21ztrue1"/>
    <w:rsid w:val="00F94BCC"/>
  </w:style>
  <w:style w:type="character" w:customStyle="1" w:styleId="WW-WW8Num21ztrue12">
    <w:name w:val="WW-WW8Num21ztrue12"/>
    <w:rsid w:val="00F94BCC"/>
  </w:style>
  <w:style w:type="character" w:customStyle="1" w:styleId="WW-WW8Num21ztrue123">
    <w:name w:val="WW-WW8Num21ztrue123"/>
    <w:rsid w:val="00F94BCC"/>
  </w:style>
  <w:style w:type="character" w:customStyle="1" w:styleId="WW-WW8Num21ztrue1234">
    <w:name w:val="WW-WW8Num21ztrue1234"/>
    <w:rsid w:val="00F94BCC"/>
  </w:style>
  <w:style w:type="character" w:customStyle="1" w:styleId="WW-WW8Num21ztrue12345">
    <w:name w:val="WW-WW8Num21ztrue12345"/>
    <w:rsid w:val="00F94BCC"/>
  </w:style>
  <w:style w:type="character" w:customStyle="1" w:styleId="WW-WW8Num21ztrue123456">
    <w:name w:val="WW-WW8Num21ztrue123456"/>
    <w:rsid w:val="00F94BCC"/>
  </w:style>
  <w:style w:type="character" w:customStyle="1" w:styleId="WW8Num23ztrue">
    <w:name w:val="WW8Num23ztrue"/>
    <w:rsid w:val="00F94BCC"/>
  </w:style>
  <w:style w:type="character" w:customStyle="1" w:styleId="WW-WW8Num23ztrue">
    <w:name w:val="WW-WW8Num23ztrue"/>
    <w:rsid w:val="00F94BCC"/>
  </w:style>
  <w:style w:type="character" w:customStyle="1" w:styleId="WW-WW8Num23ztrue1">
    <w:name w:val="WW-WW8Num23ztrue1"/>
    <w:rsid w:val="00F94BCC"/>
  </w:style>
  <w:style w:type="character" w:customStyle="1" w:styleId="WW-WW8Num23ztrue12">
    <w:name w:val="WW-WW8Num23ztrue12"/>
    <w:rsid w:val="00F94BCC"/>
  </w:style>
  <w:style w:type="character" w:customStyle="1" w:styleId="WW-WW8Num23ztrue123">
    <w:name w:val="WW-WW8Num23ztrue123"/>
    <w:rsid w:val="00F94BCC"/>
  </w:style>
  <w:style w:type="character" w:customStyle="1" w:styleId="WW-WW8Num23ztrue1234">
    <w:name w:val="WW-WW8Num23ztrue1234"/>
    <w:rsid w:val="00F94BCC"/>
  </w:style>
  <w:style w:type="character" w:customStyle="1" w:styleId="WW-WW8Num23ztrue12345">
    <w:name w:val="WW-WW8Num23ztrue12345"/>
    <w:rsid w:val="00F94BCC"/>
  </w:style>
  <w:style w:type="character" w:customStyle="1" w:styleId="WW-WW8Num23ztrue123456">
    <w:name w:val="WW-WW8Num23ztrue123456"/>
    <w:rsid w:val="00F94BCC"/>
  </w:style>
  <w:style w:type="character" w:customStyle="1" w:styleId="WW8Num24zfalse">
    <w:name w:val="WW8Num24zfalse"/>
    <w:rsid w:val="00F94BCC"/>
    <w:rPr>
      <w:sz w:val="22"/>
      <w:szCs w:val="22"/>
    </w:rPr>
  </w:style>
  <w:style w:type="character" w:customStyle="1" w:styleId="WW8Num24ztrue">
    <w:name w:val="WW8Num24ztrue"/>
    <w:rsid w:val="00F94BCC"/>
  </w:style>
  <w:style w:type="character" w:customStyle="1" w:styleId="WW-WW8Num24ztrue">
    <w:name w:val="WW-WW8Num24ztrue"/>
    <w:rsid w:val="00F94BCC"/>
  </w:style>
  <w:style w:type="character" w:customStyle="1" w:styleId="WW-WW8Num24ztrue1">
    <w:name w:val="WW-WW8Num24ztrue1"/>
    <w:rsid w:val="00F94BCC"/>
  </w:style>
  <w:style w:type="character" w:customStyle="1" w:styleId="WW-WW8Num24ztrue12">
    <w:name w:val="WW-WW8Num24ztrue12"/>
    <w:rsid w:val="00F94BCC"/>
  </w:style>
  <w:style w:type="character" w:customStyle="1" w:styleId="WW-WW8Num24ztrue123">
    <w:name w:val="WW-WW8Num24ztrue123"/>
    <w:rsid w:val="00F94BCC"/>
  </w:style>
  <w:style w:type="character" w:customStyle="1" w:styleId="WW-WW8Num24ztrue1234">
    <w:name w:val="WW-WW8Num24ztrue1234"/>
    <w:rsid w:val="00F94BCC"/>
  </w:style>
  <w:style w:type="character" w:customStyle="1" w:styleId="WW-WW8Num24ztrue12345">
    <w:name w:val="WW-WW8Num24ztrue12345"/>
    <w:rsid w:val="00F94BCC"/>
  </w:style>
  <w:style w:type="character" w:customStyle="1" w:styleId="WW-WW8Num24ztrue123456">
    <w:name w:val="WW-WW8Num24ztrue123456"/>
    <w:rsid w:val="00F94BCC"/>
  </w:style>
  <w:style w:type="character" w:customStyle="1" w:styleId="WW8Num26ztrue">
    <w:name w:val="WW8Num26ztrue"/>
    <w:rsid w:val="00F94BCC"/>
  </w:style>
  <w:style w:type="character" w:customStyle="1" w:styleId="WW-WW8Num26ztrue">
    <w:name w:val="WW-WW8Num26ztrue"/>
    <w:rsid w:val="00F94BCC"/>
  </w:style>
  <w:style w:type="character" w:customStyle="1" w:styleId="WW-WW8Num26ztrue1">
    <w:name w:val="WW-WW8Num26ztrue1"/>
    <w:rsid w:val="00F94BCC"/>
  </w:style>
  <w:style w:type="character" w:customStyle="1" w:styleId="WW-WW8Num26ztrue12">
    <w:name w:val="WW-WW8Num26ztrue12"/>
    <w:rsid w:val="00F94BCC"/>
  </w:style>
  <w:style w:type="character" w:customStyle="1" w:styleId="WW-WW8Num26ztrue123">
    <w:name w:val="WW-WW8Num26ztrue123"/>
    <w:rsid w:val="00F94BCC"/>
  </w:style>
  <w:style w:type="character" w:customStyle="1" w:styleId="WW-WW8Num26ztrue1234">
    <w:name w:val="WW-WW8Num26ztrue1234"/>
    <w:rsid w:val="00F94BCC"/>
  </w:style>
  <w:style w:type="character" w:customStyle="1" w:styleId="WW-WW8Num26ztrue12345">
    <w:name w:val="WW-WW8Num26ztrue12345"/>
    <w:rsid w:val="00F94BCC"/>
  </w:style>
  <w:style w:type="character" w:customStyle="1" w:styleId="WW-WW8Num26ztrue123456">
    <w:name w:val="WW-WW8Num26ztrue123456"/>
    <w:rsid w:val="00F94BCC"/>
  </w:style>
  <w:style w:type="character" w:customStyle="1" w:styleId="WW8Num27z1">
    <w:name w:val="WW8Num27z1"/>
    <w:uiPriority w:val="99"/>
    <w:rsid w:val="00F94BCC"/>
    <w:rPr>
      <w:rFonts w:ascii="Courier New" w:hAnsi="Courier New" w:cs="Courier New"/>
    </w:rPr>
  </w:style>
  <w:style w:type="character" w:customStyle="1" w:styleId="WW8Num27z2">
    <w:name w:val="WW8Num27z2"/>
    <w:rsid w:val="00F94BCC"/>
    <w:rPr>
      <w:rFonts w:ascii="Wingdings" w:hAnsi="Wingdings" w:cs="Wingdings"/>
    </w:rPr>
  </w:style>
  <w:style w:type="character" w:customStyle="1" w:styleId="WW8Num29ztrue">
    <w:name w:val="WW8Num29ztrue"/>
    <w:rsid w:val="00F94BCC"/>
  </w:style>
  <w:style w:type="character" w:customStyle="1" w:styleId="WW-WW8Num29ztrue">
    <w:name w:val="WW-WW8Num29ztrue"/>
    <w:rsid w:val="00F94BCC"/>
  </w:style>
  <w:style w:type="character" w:customStyle="1" w:styleId="WW-WW8Num29ztrue1">
    <w:name w:val="WW-WW8Num29ztrue1"/>
    <w:rsid w:val="00F94BCC"/>
  </w:style>
  <w:style w:type="character" w:customStyle="1" w:styleId="WW-WW8Num29ztrue12">
    <w:name w:val="WW-WW8Num29ztrue12"/>
    <w:rsid w:val="00F94BCC"/>
  </w:style>
  <w:style w:type="character" w:customStyle="1" w:styleId="WW-WW8Num29ztrue123">
    <w:name w:val="WW-WW8Num29ztrue123"/>
    <w:rsid w:val="00F94BCC"/>
  </w:style>
  <w:style w:type="character" w:customStyle="1" w:styleId="WW-WW8Num29ztrue1234">
    <w:name w:val="WW-WW8Num29ztrue1234"/>
    <w:rsid w:val="00F94BCC"/>
  </w:style>
  <w:style w:type="character" w:customStyle="1" w:styleId="WW-WW8Num29ztrue12345">
    <w:name w:val="WW-WW8Num29ztrue12345"/>
    <w:rsid w:val="00F94BCC"/>
  </w:style>
  <w:style w:type="character" w:customStyle="1" w:styleId="WW-WW8Num29ztrue123456">
    <w:name w:val="WW-WW8Num29ztrue123456"/>
    <w:rsid w:val="00F94BCC"/>
  </w:style>
  <w:style w:type="character" w:customStyle="1" w:styleId="WW8Num30ztrue">
    <w:name w:val="WW8Num30ztrue"/>
    <w:rsid w:val="00F94BCC"/>
  </w:style>
  <w:style w:type="character" w:customStyle="1" w:styleId="WW-WW8Num30ztrue">
    <w:name w:val="WW-WW8Num30ztrue"/>
    <w:rsid w:val="00F94BCC"/>
  </w:style>
  <w:style w:type="character" w:customStyle="1" w:styleId="WW-WW8Num30ztrue1">
    <w:name w:val="WW-WW8Num30ztrue1"/>
    <w:rsid w:val="00F94BCC"/>
  </w:style>
  <w:style w:type="character" w:customStyle="1" w:styleId="WW-WW8Num30ztrue12">
    <w:name w:val="WW-WW8Num30ztrue12"/>
    <w:rsid w:val="00F94BCC"/>
  </w:style>
  <w:style w:type="character" w:customStyle="1" w:styleId="WW-WW8Num30ztrue123">
    <w:name w:val="WW-WW8Num30ztrue123"/>
    <w:rsid w:val="00F94BCC"/>
  </w:style>
  <w:style w:type="character" w:customStyle="1" w:styleId="WW-WW8Num30ztrue1234">
    <w:name w:val="WW-WW8Num30ztrue1234"/>
    <w:rsid w:val="00F94BCC"/>
  </w:style>
  <w:style w:type="character" w:customStyle="1" w:styleId="WW-WW8Num30ztrue12345">
    <w:name w:val="WW-WW8Num30ztrue12345"/>
    <w:rsid w:val="00F94BCC"/>
  </w:style>
  <w:style w:type="character" w:customStyle="1" w:styleId="WW-WW8Num30ztrue123456">
    <w:name w:val="WW-WW8Num30ztrue123456"/>
    <w:rsid w:val="00F94BCC"/>
  </w:style>
  <w:style w:type="character" w:customStyle="1" w:styleId="WW8Num31zfalse">
    <w:name w:val="WW8Num31zfalse"/>
    <w:rsid w:val="00F94BCC"/>
  </w:style>
  <w:style w:type="character" w:customStyle="1" w:styleId="WW-WW8Num31ztrue5">
    <w:name w:val="WW-WW8Num31ztrue5"/>
    <w:rsid w:val="00F94BCC"/>
  </w:style>
  <w:style w:type="character" w:customStyle="1" w:styleId="WW-WW8Num31ztrue11">
    <w:name w:val="WW-WW8Num31ztrue11"/>
    <w:rsid w:val="00F94BCC"/>
  </w:style>
  <w:style w:type="character" w:customStyle="1" w:styleId="WW-WW8Num31ztrue12">
    <w:name w:val="WW-WW8Num31ztrue12"/>
    <w:rsid w:val="00F94BCC"/>
  </w:style>
  <w:style w:type="character" w:customStyle="1" w:styleId="WW-WW8Num31ztrue123">
    <w:name w:val="WW-WW8Num31ztrue123"/>
    <w:rsid w:val="00F94BCC"/>
  </w:style>
  <w:style w:type="character" w:customStyle="1" w:styleId="WW-WW8Num31ztrue1234">
    <w:name w:val="WW-WW8Num31ztrue1234"/>
    <w:rsid w:val="00F94BCC"/>
  </w:style>
  <w:style w:type="character" w:customStyle="1" w:styleId="WW-WW8Num31ztrue12345">
    <w:name w:val="WW-WW8Num31ztrue12345"/>
    <w:rsid w:val="00F94BCC"/>
  </w:style>
  <w:style w:type="character" w:customStyle="1" w:styleId="WW-WW8Num31ztrue123456">
    <w:name w:val="WW-WW8Num31ztrue123456"/>
    <w:rsid w:val="00F94BCC"/>
  </w:style>
  <w:style w:type="character" w:customStyle="1" w:styleId="WW-WW8Num33ztrue12345">
    <w:name w:val="WW-WW8Num33ztrue12345"/>
    <w:rsid w:val="00F94BCC"/>
  </w:style>
  <w:style w:type="character" w:customStyle="1" w:styleId="WW-WW8Num33ztrue11">
    <w:name w:val="WW-WW8Num33ztrue11"/>
    <w:rsid w:val="00F94BCC"/>
  </w:style>
  <w:style w:type="character" w:customStyle="1" w:styleId="WW-WW8Num33ztrue121">
    <w:name w:val="WW-WW8Num33ztrue121"/>
    <w:rsid w:val="00F94BCC"/>
  </w:style>
  <w:style w:type="character" w:customStyle="1" w:styleId="WW-WW8Num33ztrue1231">
    <w:name w:val="WW-WW8Num33ztrue1231"/>
    <w:rsid w:val="00F94BCC"/>
  </w:style>
  <w:style w:type="character" w:customStyle="1" w:styleId="WW-WW8Num33ztrue12341">
    <w:name w:val="WW-WW8Num33ztrue12341"/>
    <w:rsid w:val="00F94BCC"/>
  </w:style>
  <w:style w:type="character" w:customStyle="1" w:styleId="WW-WW8Num33ztrue123451">
    <w:name w:val="WW-WW8Num33ztrue123451"/>
    <w:rsid w:val="00F94BCC"/>
  </w:style>
  <w:style w:type="character" w:customStyle="1" w:styleId="WW-WW8Num33ztrue123456">
    <w:name w:val="WW-WW8Num33ztrue123456"/>
    <w:rsid w:val="00F94BCC"/>
  </w:style>
  <w:style w:type="character" w:customStyle="1" w:styleId="WW8Num35ztrue">
    <w:name w:val="WW8Num35ztrue"/>
    <w:rsid w:val="00F94BCC"/>
  </w:style>
  <w:style w:type="character" w:customStyle="1" w:styleId="WW-WW8Num35ztrue">
    <w:name w:val="WW-WW8Num35ztrue"/>
    <w:rsid w:val="00F94BCC"/>
  </w:style>
  <w:style w:type="character" w:customStyle="1" w:styleId="WW-WW8Num35ztrue1">
    <w:name w:val="WW-WW8Num35ztrue1"/>
    <w:rsid w:val="00F94BCC"/>
  </w:style>
  <w:style w:type="character" w:customStyle="1" w:styleId="WW-WW8Num35ztrue12">
    <w:name w:val="WW-WW8Num35ztrue12"/>
    <w:rsid w:val="00F94BCC"/>
  </w:style>
  <w:style w:type="character" w:customStyle="1" w:styleId="WW-WW8Num35ztrue123">
    <w:name w:val="WW-WW8Num35ztrue123"/>
    <w:rsid w:val="00F94BCC"/>
  </w:style>
  <w:style w:type="character" w:customStyle="1" w:styleId="WW-WW8Num35ztrue1234">
    <w:name w:val="WW-WW8Num35ztrue1234"/>
    <w:rsid w:val="00F94BCC"/>
  </w:style>
  <w:style w:type="character" w:customStyle="1" w:styleId="WW-WW8Num35ztrue12345">
    <w:name w:val="WW-WW8Num35ztrue12345"/>
    <w:rsid w:val="00F94BCC"/>
  </w:style>
  <w:style w:type="character" w:customStyle="1" w:styleId="WW-WW8Num35ztrue123456">
    <w:name w:val="WW-WW8Num35ztrue123456"/>
    <w:rsid w:val="00F94BCC"/>
  </w:style>
  <w:style w:type="character" w:customStyle="1" w:styleId="WW8Num36ztrue">
    <w:name w:val="WW8Num36ztrue"/>
    <w:rsid w:val="00F94BCC"/>
  </w:style>
  <w:style w:type="character" w:customStyle="1" w:styleId="WW-WW8Num36ztrue">
    <w:name w:val="WW-WW8Num36ztrue"/>
    <w:rsid w:val="00F94BCC"/>
  </w:style>
  <w:style w:type="character" w:customStyle="1" w:styleId="WW-WW8Num36ztrue1">
    <w:name w:val="WW-WW8Num36ztrue1"/>
    <w:rsid w:val="00F94BCC"/>
  </w:style>
  <w:style w:type="character" w:customStyle="1" w:styleId="WW-WW8Num36ztrue12">
    <w:name w:val="WW-WW8Num36ztrue12"/>
    <w:rsid w:val="00F94BCC"/>
  </w:style>
  <w:style w:type="character" w:customStyle="1" w:styleId="WW-WW8Num36ztrue123">
    <w:name w:val="WW-WW8Num36ztrue123"/>
    <w:rsid w:val="00F94BCC"/>
  </w:style>
  <w:style w:type="character" w:customStyle="1" w:styleId="WW-WW8Num36ztrue1234">
    <w:name w:val="WW-WW8Num36ztrue1234"/>
    <w:rsid w:val="00F94BCC"/>
  </w:style>
  <w:style w:type="character" w:customStyle="1" w:styleId="WW-WW8Num36ztrue12345">
    <w:name w:val="WW-WW8Num36ztrue12345"/>
    <w:rsid w:val="00F94BCC"/>
  </w:style>
  <w:style w:type="character" w:customStyle="1" w:styleId="WW-WW8Num36ztrue123456">
    <w:name w:val="WW-WW8Num36ztrue123456"/>
    <w:rsid w:val="00F94BCC"/>
  </w:style>
  <w:style w:type="character" w:customStyle="1" w:styleId="WW8Num37ztrue">
    <w:name w:val="WW8Num37ztrue"/>
    <w:rsid w:val="00F94BCC"/>
  </w:style>
  <w:style w:type="character" w:customStyle="1" w:styleId="WW-WW8Num37ztrue">
    <w:name w:val="WW-WW8Num37ztrue"/>
    <w:rsid w:val="00F94BCC"/>
  </w:style>
  <w:style w:type="character" w:customStyle="1" w:styleId="WW-WW8Num37ztrue1">
    <w:name w:val="WW-WW8Num37ztrue1"/>
    <w:rsid w:val="00F94BCC"/>
  </w:style>
  <w:style w:type="character" w:customStyle="1" w:styleId="WW-WW8Num37ztrue12">
    <w:name w:val="WW-WW8Num37ztrue12"/>
    <w:rsid w:val="00F94BCC"/>
  </w:style>
  <w:style w:type="character" w:customStyle="1" w:styleId="WW-WW8Num37ztrue123">
    <w:name w:val="WW-WW8Num37ztrue123"/>
    <w:rsid w:val="00F94BCC"/>
  </w:style>
  <w:style w:type="character" w:customStyle="1" w:styleId="WW-WW8Num37ztrue1234">
    <w:name w:val="WW-WW8Num37ztrue1234"/>
    <w:rsid w:val="00F94BCC"/>
  </w:style>
  <w:style w:type="character" w:customStyle="1" w:styleId="WW-WW8Num37ztrue12345">
    <w:name w:val="WW-WW8Num37ztrue12345"/>
    <w:rsid w:val="00F94BCC"/>
  </w:style>
  <w:style w:type="character" w:customStyle="1" w:styleId="WW-WW8Num37ztrue123456">
    <w:name w:val="WW-WW8Num37ztrue123456"/>
    <w:rsid w:val="00F94BCC"/>
  </w:style>
  <w:style w:type="character" w:customStyle="1" w:styleId="WW8Num39zfalse">
    <w:name w:val="WW8Num39zfalse"/>
    <w:rsid w:val="00F94BCC"/>
  </w:style>
  <w:style w:type="character" w:customStyle="1" w:styleId="WW-WW8Num39ztrue12345">
    <w:name w:val="WW-WW8Num39ztrue12345"/>
    <w:rsid w:val="00F94BCC"/>
  </w:style>
  <w:style w:type="character" w:customStyle="1" w:styleId="WW-WW8Num39ztrue11">
    <w:name w:val="WW-WW8Num39ztrue11"/>
    <w:rsid w:val="00F94BCC"/>
  </w:style>
  <w:style w:type="character" w:customStyle="1" w:styleId="WW-WW8Num39ztrue121">
    <w:name w:val="WW-WW8Num39ztrue121"/>
    <w:rsid w:val="00F94BCC"/>
  </w:style>
  <w:style w:type="character" w:customStyle="1" w:styleId="WW-WW8Num39ztrue1231">
    <w:name w:val="WW-WW8Num39ztrue1231"/>
    <w:rsid w:val="00F94BCC"/>
  </w:style>
  <w:style w:type="character" w:customStyle="1" w:styleId="WW-WW8Num39ztrue12341">
    <w:name w:val="WW-WW8Num39ztrue12341"/>
    <w:rsid w:val="00F94BCC"/>
  </w:style>
  <w:style w:type="character" w:customStyle="1" w:styleId="WW-WW8Num39ztrue123451">
    <w:name w:val="WW-WW8Num39ztrue123451"/>
    <w:rsid w:val="00F94BCC"/>
  </w:style>
  <w:style w:type="character" w:customStyle="1" w:styleId="WW-WW8Num39ztrue123456">
    <w:name w:val="WW-WW8Num39ztrue123456"/>
    <w:rsid w:val="00F94BCC"/>
  </w:style>
  <w:style w:type="character" w:customStyle="1" w:styleId="WW-WW8Num41ztrue1234567">
    <w:name w:val="WW-WW8Num41ztrue1234567"/>
    <w:rsid w:val="00F94BCC"/>
  </w:style>
  <w:style w:type="character" w:customStyle="1" w:styleId="WW-WW8Num41ztrue1111">
    <w:name w:val="WW-WW8Num41ztrue1111"/>
    <w:rsid w:val="00F94BCC"/>
  </w:style>
  <w:style w:type="character" w:customStyle="1" w:styleId="WW-WW8Num41ztrue1211">
    <w:name w:val="WW-WW8Num41ztrue1211"/>
    <w:rsid w:val="00F94BCC"/>
  </w:style>
  <w:style w:type="character" w:customStyle="1" w:styleId="WW-WW8Num41ztrue12311">
    <w:name w:val="WW-WW8Num41ztrue12311"/>
    <w:rsid w:val="00F94BCC"/>
  </w:style>
  <w:style w:type="character" w:customStyle="1" w:styleId="WW-WW8Num41ztrue123411">
    <w:name w:val="WW-WW8Num41ztrue123411"/>
    <w:rsid w:val="00F94BCC"/>
  </w:style>
  <w:style w:type="character" w:customStyle="1" w:styleId="WW-WW8Num41ztrue1234511">
    <w:name w:val="WW-WW8Num41ztrue1234511"/>
    <w:rsid w:val="00F94BCC"/>
  </w:style>
  <w:style w:type="character" w:customStyle="1" w:styleId="WW-WW8Num41ztrue1234561">
    <w:name w:val="WW-WW8Num41ztrue1234561"/>
    <w:rsid w:val="00F94BCC"/>
  </w:style>
  <w:style w:type="character" w:customStyle="1" w:styleId="WW-WW8Num42ztrue1234567">
    <w:name w:val="WW-WW8Num42ztrue1234567"/>
    <w:rsid w:val="00F94BCC"/>
  </w:style>
  <w:style w:type="character" w:customStyle="1" w:styleId="WW-WW8Num42ztrue111">
    <w:name w:val="WW-WW8Num42ztrue111"/>
    <w:rsid w:val="00F94BCC"/>
  </w:style>
  <w:style w:type="character" w:customStyle="1" w:styleId="WW-WW8Num42ztrue121">
    <w:name w:val="WW-WW8Num42ztrue121"/>
    <w:rsid w:val="00F94BCC"/>
  </w:style>
  <w:style w:type="character" w:customStyle="1" w:styleId="WW-WW8Num42ztrue1231">
    <w:name w:val="WW-WW8Num42ztrue1231"/>
    <w:rsid w:val="00F94BCC"/>
  </w:style>
  <w:style w:type="character" w:customStyle="1" w:styleId="WW-WW8Num42ztrue12341">
    <w:name w:val="WW-WW8Num42ztrue12341"/>
    <w:rsid w:val="00F94BCC"/>
  </w:style>
  <w:style w:type="character" w:customStyle="1" w:styleId="WW-WW8Num42ztrue123451">
    <w:name w:val="WW-WW8Num42ztrue123451"/>
    <w:rsid w:val="00F94BCC"/>
  </w:style>
  <w:style w:type="character" w:customStyle="1" w:styleId="WW-WW8Num42ztrue1234561">
    <w:name w:val="WW-WW8Num42ztrue1234561"/>
    <w:rsid w:val="00F94BCC"/>
  </w:style>
  <w:style w:type="character" w:customStyle="1" w:styleId="WW-WW8Num43ztrue1234567">
    <w:name w:val="WW-WW8Num43ztrue1234567"/>
    <w:rsid w:val="00F94BCC"/>
  </w:style>
  <w:style w:type="character" w:customStyle="1" w:styleId="WW-WW8Num43ztrue111">
    <w:name w:val="WW-WW8Num43ztrue111"/>
    <w:rsid w:val="00F94BCC"/>
  </w:style>
  <w:style w:type="character" w:customStyle="1" w:styleId="WW-WW8Num43ztrue121">
    <w:name w:val="WW-WW8Num43ztrue121"/>
    <w:rsid w:val="00F94BCC"/>
  </w:style>
  <w:style w:type="character" w:customStyle="1" w:styleId="WW-WW8Num43ztrue1231">
    <w:name w:val="WW-WW8Num43ztrue1231"/>
    <w:rsid w:val="00F94BCC"/>
  </w:style>
  <w:style w:type="character" w:customStyle="1" w:styleId="WW-WW8Num43ztrue12341">
    <w:name w:val="WW-WW8Num43ztrue12341"/>
    <w:rsid w:val="00F94BCC"/>
  </w:style>
  <w:style w:type="character" w:customStyle="1" w:styleId="WW-WW8Num43ztrue123451">
    <w:name w:val="WW-WW8Num43ztrue123451"/>
    <w:rsid w:val="00F94BCC"/>
  </w:style>
  <w:style w:type="character" w:customStyle="1" w:styleId="WW-WW8Num43ztrue1234561">
    <w:name w:val="WW-WW8Num43ztrue1234561"/>
    <w:rsid w:val="00F94BCC"/>
  </w:style>
  <w:style w:type="character" w:customStyle="1" w:styleId="WW-WW8Num44ztrue1234567">
    <w:name w:val="WW-WW8Num44ztrue1234567"/>
    <w:rsid w:val="00F94BCC"/>
  </w:style>
  <w:style w:type="character" w:customStyle="1" w:styleId="WW-WW8Num44ztrue111">
    <w:name w:val="WW-WW8Num44ztrue111"/>
    <w:rsid w:val="00F94BCC"/>
  </w:style>
  <w:style w:type="character" w:customStyle="1" w:styleId="WW-WW8Num44ztrue121">
    <w:name w:val="WW-WW8Num44ztrue121"/>
    <w:rsid w:val="00F94BCC"/>
  </w:style>
  <w:style w:type="character" w:customStyle="1" w:styleId="WW-WW8Num44ztrue1231">
    <w:name w:val="WW-WW8Num44ztrue1231"/>
    <w:rsid w:val="00F94BCC"/>
  </w:style>
  <w:style w:type="character" w:customStyle="1" w:styleId="WW-WW8Num44ztrue12341">
    <w:name w:val="WW-WW8Num44ztrue12341"/>
    <w:rsid w:val="00F94BCC"/>
  </w:style>
  <w:style w:type="character" w:customStyle="1" w:styleId="WW-WW8Num44ztrue123451">
    <w:name w:val="WW-WW8Num44ztrue123451"/>
    <w:rsid w:val="00F94BCC"/>
  </w:style>
  <w:style w:type="character" w:customStyle="1" w:styleId="WW-WW8Num44ztrue1234561">
    <w:name w:val="WW-WW8Num44ztrue1234561"/>
    <w:rsid w:val="00F94BCC"/>
  </w:style>
  <w:style w:type="character" w:customStyle="1" w:styleId="WW-WW8Num45ztrue1234567">
    <w:name w:val="WW-WW8Num45ztrue1234567"/>
    <w:rsid w:val="00F94BCC"/>
  </w:style>
  <w:style w:type="character" w:customStyle="1" w:styleId="WW-WW8Num45ztrue111">
    <w:name w:val="WW-WW8Num45ztrue111"/>
    <w:rsid w:val="00F94BCC"/>
  </w:style>
  <w:style w:type="character" w:customStyle="1" w:styleId="WW-WW8Num45ztrue121">
    <w:name w:val="WW-WW8Num45ztrue121"/>
    <w:rsid w:val="00F94BCC"/>
  </w:style>
  <w:style w:type="character" w:customStyle="1" w:styleId="WW-WW8Num45ztrue1231">
    <w:name w:val="WW-WW8Num45ztrue1231"/>
    <w:rsid w:val="00F94BCC"/>
  </w:style>
  <w:style w:type="character" w:customStyle="1" w:styleId="WW-WW8Num45ztrue12341">
    <w:name w:val="WW-WW8Num45ztrue12341"/>
    <w:rsid w:val="00F94BCC"/>
  </w:style>
  <w:style w:type="character" w:customStyle="1" w:styleId="WW-WW8Num45ztrue123451">
    <w:name w:val="WW-WW8Num45ztrue123451"/>
    <w:rsid w:val="00F94BCC"/>
  </w:style>
  <w:style w:type="character" w:customStyle="1" w:styleId="WW-WW8Num45ztrue1234561">
    <w:name w:val="WW-WW8Num45ztrue1234561"/>
    <w:rsid w:val="00F94BCC"/>
  </w:style>
  <w:style w:type="character" w:customStyle="1" w:styleId="WW8Num46z0">
    <w:name w:val="WW8Num46z0"/>
    <w:rsid w:val="00F94BCC"/>
    <w:rPr>
      <w:color w:val="auto"/>
    </w:rPr>
  </w:style>
  <w:style w:type="character" w:customStyle="1" w:styleId="WW-WW8Num46ztrue1234567">
    <w:name w:val="WW-WW8Num46ztrue1234567"/>
    <w:rsid w:val="00F94BCC"/>
  </w:style>
  <w:style w:type="character" w:customStyle="1" w:styleId="WW-WW8Num46ztrue111">
    <w:name w:val="WW-WW8Num46ztrue111"/>
    <w:rsid w:val="00F94BCC"/>
  </w:style>
  <w:style w:type="character" w:customStyle="1" w:styleId="WW-WW8Num46ztrue121">
    <w:name w:val="WW-WW8Num46ztrue121"/>
    <w:rsid w:val="00F94BCC"/>
  </w:style>
  <w:style w:type="character" w:customStyle="1" w:styleId="WW-WW8Num46ztrue1231">
    <w:name w:val="WW-WW8Num46ztrue1231"/>
    <w:rsid w:val="00F94BCC"/>
  </w:style>
  <w:style w:type="character" w:customStyle="1" w:styleId="WW-WW8Num46ztrue12341">
    <w:name w:val="WW-WW8Num46ztrue12341"/>
    <w:rsid w:val="00F94BCC"/>
  </w:style>
  <w:style w:type="character" w:customStyle="1" w:styleId="WW-WW8Num46ztrue123451">
    <w:name w:val="WW-WW8Num46ztrue123451"/>
    <w:rsid w:val="00F94BCC"/>
  </w:style>
  <w:style w:type="character" w:customStyle="1" w:styleId="WW-WW8Num46ztrue1234561">
    <w:name w:val="WW-WW8Num46ztrue1234561"/>
    <w:rsid w:val="00F94BCC"/>
  </w:style>
  <w:style w:type="character" w:customStyle="1" w:styleId="WW-WW8Num47ztrue1234567">
    <w:name w:val="WW-WW8Num47ztrue1234567"/>
    <w:rsid w:val="00F94BCC"/>
  </w:style>
  <w:style w:type="character" w:customStyle="1" w:styleId="WW-WW8Num47ztrue111">
    <w:name w:val="WW-WW8Num47ztrue111"/>
    <w:rsid w:val="00F94BCC"/>
  </w:style>
  <w:style w:type="character" w:customStyle="1" w:styleId="WW-WW8Num47ztrue121">
    <w:name w:val="WW-WW8Num47ztrue121"/>
    <w:rsid w:val="00F94BCC"/>
  </w:style>
  <w:style w:type="character" w:customStyle="1" w:styleId="WW-WW8Num47ztrue1231">
    <w:name w:val="WW-WW8Num47ztrue1231"/>
    <w:rsid w:val="00F94BCC"/>
  </w:style>
  <w:style w:type="character" w:customStyle="1" w:styleId="WW-WW8Num47ztrue12341">
    <w:name w:val="WW-WW8Num47ztrue12341"/>
    <w:rsid w:val="00F94BCC"/>
  </w:style>
  <w:style w:type="character" w:customStyle="1" w:styleId="WW-WW8Num47ztrue123451">
    <w:name w:val="WW-WW8Num47ztrue123451"/>
    <w:rsid w:val="00F94BCC"/>
  </w:style>
  <w:style w:type="character" w:customStyle="1" w:styleId="WW-WW8Num47ztrue1234561">
    <w:name w:val="WW-WW8Num47ztrue1234561"/>
    <w:rsid w:val="00F94BCC"/>
  </w:style>
  <w:style w:type="character" w:customStyle="1" w:styleId="WW8Num48z1">
    <w:name w:val="WW8Num48z1"/>
    <w:rsid w:val="00F94BCC"/>
    <w:rPr>
      <w:rFonts w:ascii="Courier New" w:hAnsi="Courier New" w:cs="Courier New"/>
    </w:rPr>
  </w:style>
  <w:style w:type="character" w:customStyle="1" w:styleId="WW8Num48z2">
    <w:name w:val="WW8Num48z2"/>
    <w:rsid w:val="00F94BCC"/>
    <w:rPr>
      <w:rFonts w:ascii="Wingdings" w:hAnsi="Wingdings" w:cs="Wingdings"/>
    </w:rPr>
  </w:style>
  <w:style w:type="character" w:customStyle="1" w:styleId="WW-WW8Num50ztrue1234567">
    <w:name w:val="WW-WW8Num50ztrue1234567"/>
    <w:rsid w:val="00F94BCC"/>
  </w:style>
  <w:style w:type="character" w:customStyle="1" w:styleId="WW-WW8Num50ztrue111">
    <w:name w:val="WW-WW8Num50ztrue111"/>
    <w:rsid w:val="00F94BCC"/>
  </w:style>
  <w:style w:type="character" w:customStyle="1" w:styleId="WW-WW8Num50ztrue121">
    <w:name w:val="WW-WW8Num50ztrue121"/>
    <w:rsid w:val="00F94BCC"/>
  </w:style>
  <w:style w:type="character" w:customStyle="1" w:styleId="WW-WW8Num50ztrue1231">
    <w:name w:val="WW-WW8Num50ztrue1231"/>
    <w:rsid w:val="00F94BCC"/>
  </w:style>
  <w:style w:type="character" w:customStyle="1" w:styleId="WW-WW8Num50ztrue12341">
    <w:name w:val="WW-WW8Num50ztrue12341"/>
    <w:rsid w:val="00F94BCC"/>
  </w:style>
  <w:style w:type="character" w:customStyle="1" w:styleId="WW-WW8Num50ztrue123451">
    <w:name w:val="WW-WW8Num50ztrue123451"/>
    <w:rsid w:val="00F94BCC"/>
  </w:style>
  <w:style w:type="character" w:customStyle="1" w:styleId="WW-WW8Num50ztrue1234561">
    <w:name w:val="WW-WW8Num50ztrue1234561"/>
    <w:rsid w:val="00F94BCC"/>
  </w:style>
  <w:style w:type="character" w:customStyle="1" w:styleId="WW-WW8Num51ztrue7">
    <w:name w:val="WW-WW8Num51ztrue7"/>
    <w:rsid w:val="00F94BCC"/>
  </w:style>
  <w:style w:type="character" w:customStyle="1" w:styleId="WW-WW8Num51ztrue11">
    <w:name w:val="WW-WW8Num51ztrue11"/>
    <w:rsid w:val="00F94BCC"/>
  </w:style>
  <w:style w:type="character" w:customStyle="1" w:styleId="WW-WW8Num51ztrue12">
    <w:name w:val="WW-WW8Num51ztrue12"/>
    <w:rsid w:val="00F94BCC"/>
  </w:style>
  <w:style w:type="character" w:customStyle="1" w:styleId="WW-WW8Num51ztrue123">
    <w:name w:val="WW-WW8Num51ztrue123"/>
    <w:rsid w:val="00F94BCC"/>
  </w:style>
  <w:style w:type="character" w:customStyle="1" w:styleId="WW-WW8Num51ztrue1234">
    <w:name w:val="WW-WW8Num51ztrue1234"/>
    <w:rsid w:val="00F94BCC"/>
  </w:style>
  <w:style w:type="character" w:customStyle="1" w:styleId="WW-WW8Num51ztrue12345">
    <w:name w:val="WW-WW8Num51ztrue12345"/>
    <w:rsid w:val="00F94BCC"/>
  </w:style>
  <w:style w:type="character" w:customStyle="1" w:styleId="WW-WW8Num51ztrue123456">
    <w:name w:val="WW-WW8Num51ztrue123456"/>
    <w:rsid w:val="00F94BCC"/>
  </w:style>
  <w:style w:type="character" w:customStyle="1" w:styleId="WW8NumSt3z0">
    <w:name w:val="WW8NumSt3z0"/>
    <w:rsid w:val="00F94BCC"/>
    <w:rPr>
      <w:rFonts w:ascii="Symbol" w:hAnsi="Symbol" w:cs="Symbol"/>
      <w:sz w:val="22"/>
      <w:szCs w:val="22"/>
    </w:rPr>
  </w:style>
  <w:style w:type="character" w:customStyle="1" w:styleId="WW8NumSt3z1">
    <w:name w:val="WW8NumSt3z1"/>
    <w:rsid w:val="00F94BCC"/>
    <w:rPr>
      <w:rFonts w:ascii="Courier New" w:hAnsi="Courier New" w:cs="Courier New"/>
    </w:rPr>
  </w:style>
  <w:style w:type="character" w:customStyle="1" w:styleId="WW8NumSt3z2">
    <w:name w:val="WW8NumSt3z2"/>
    <w:rsid w:val="00F94BCC"/>
    <w:rPr>
      <w:rFonts w:ascii="Wingdings" w:hAnsi="Wingdings" w:cs="Wingdings"/>
    </w:rPr>
  </w:style>
  <w:style w:type="character" w:customStyle="1" w:styleId="Domylnaczcionkaakapitu1">
    <w:name w:val="Domyślna czcionka akapitu1"/>
    <w:uiPriority w:val="99"/>
    <w:rsid w:val="00F94BCC"/>
  </w:style>
  <w:style w:type="character" w:customStyle="1" w:styleId="Odwoaniedokomentarza1">
    <w:name w:val="Odwołanie do komentarza1"/>
    <w:rsid w:val="00F94BCC"/>
    <w:rPr>
      <w:sz w:val="16"/>
      <w:szCs w:val="16"/>
    </w:rPr>
  </w:style>
  <w:style w:type="character" w:customStyle="1" w:styleId="Znakiprzypiswkocowych">
    <w:name w:val="Znaki przypisów końcowych"/>
    <w:uiPriority w:val="99"/>
    <w:rsid w:val="00F94BCC"/>
    <w:rPr>
      <w:vertAlign w:val="superscript"/>
    </w:rPr>
  </w:style>
  <w:style w:type="character" w:customStyle="1" w:styleId="Symbolewypunktowania">
    <w:name w:val="Symbole wypunktowania"/>
    <w:rsid w:val="00F94BCC"/>
    <w:rPr>
      <w:rFonts w:ascii="OpenSymbol" w:eastAsia="OpenSymbol" w:hAnsi="OpenSymbol" w:cs="OpenSymbol"/>
    </w:rPr>
  </w:style>
  <w:style w:type="character" w:customStyle="1" w:styleId="Znakinumeracji">
    <w:name w:val="Znaki numeracji"/>
    <w:rsid w:val="00F94BCC"/>
  </w:style>
  <w:style w:type="character" w:customStyle="1" w:styleId="Odwoanieprzypisukocowego1">
    <w:name w:val="Odwołanie przypisu końcowego1"/>
    <w:rsid w:val="00F94BCC"/>
    <w:rPr>
      <w:vertAlign w:val="superscript"/>
    </w:rPr>
  </w:style>
  <w:style w:type="character" w:customStyle="1" w:styleId="Odwoaniedokomentarza2">
    <w:name w:val="Odwołanie do komentarza2"/>
    <w:rsid w:val="00F94BCC"/>
    <w:rPr>
      <w:sz w:val="16"/>
      <w:szCs w:val="16"/>
    </w:rPr>
  </w:style>
  <w:style w:type="character" w:customStyle="1" w:styleId="WW8Num58z0">
    <w:name w:val="WW8Num58z0"/>
    <w:rsid w:val="00F94BCC"/>
    <w:rPr>
      <w:b/>
    </w:rPr>
  </w:style>
  <w:style w:type="character" w:customStyle="1" w:styleId="WW8Num58z1">
    <w:name w:val="WW8Num58z1"/>
    <w:rsid w:val="00F94BCC"/>
  </w:style>
  <w:style w:type="character" w:customStyle="1" w:styleId="WW8Num58z2">
    <w:name w:val="WW8Num58z2"/>
    <w:rsid w:val="00F94BCC"/>
  </w:style>
  <w:style w:type="character" w:customStyle="1" w:styleId="WW8Num58z3">
    <w:name w:val="WW8Num58z3"/>
    <w:rsid w:val="00F94BCC"/>
  </w:style>
  <w:style w:type="character" w:customStyle="1" w:styleId="WW8Num58z4">
    <w:name w:val="WW8Num58z4"/>
    <w:rsid w:val="00F94BCC"/>
  </w:style>
  <w:style w:type="character" w:customStyle="1" w:styleId="WW8Num58z5">
    <w:name w:val="WW8Num58z5"/>
    <w:rsid w:val="00F94BCC"/>
  </w:style>
  <w:style w:type="character" w:customStyle="1" w:styleId="WW8Num58z6">
    <w:name w:val="WW8Num58z6"/>
    <w:rsid w:val="00F94BCC"/>
  </w:style>
  <w:style w:type="character" w:customStyle="1" w:styleId="WW8Num58z7">
    <w:name w:val="WW8Num58z7"/>
    <w:rsid w:val="00F94BCC"/>
  </w:style>
  <w:style w:type="character" w:customStyle="1" w:styleId="WW8Num58z8">
    <w:name w:val="WW8Num58z8"/>
    <w:rsid w:val="00F94BCC"/>
  </w:style>
  <w:style w:type="character" w:customStyle="1" w:styleId="WW8Num63z0">
    <w:name w:val="WW8Num63z0"/>
    <w:rsid w:val="00F94BCC"/>
  </w:style>
  <w:style w:type="character" w:customStyle="1" w:styleId="WW8Num63z1">
    <w:name w:val="WW8Num63z1"/>
    <w:rsid w:val="00F94BCC"/>
  </w:style>
  <w:style w:type="character" w:customStyle="1" w:styleId="WW8Num63z2">
    <w:name w:val="WW8Num63z2"/>
    <w:rsid w:val="00F94BCC"/>
  </w:style>
  <w:style w:type="character" w:customStyle="1" w:styleId="WW8Num63z3">
    <w:name w:val="WW8Num63z3"/>
    <w:rsid w:val="00F94BCC"/>
    <w:rPr>
      <w:rFonts w:ascii="Times New Roman" w:eastAsia="Times New Roman" w:hAnsi="Times New Roman" w:cs="Times New Roman"/>
      <w:b w:val="0"/>
      <w:i w:val="0"/>
      <w:sz w:val="24"/>
      <w:szCs w:val="24"/>
      <w:lang w:val="x-none"/>
    </w:rPr>
  </w:style>
  <w:style w:type="character" w:customStyle="1" w:styleId="WW8Num63z4">
    <w:name w:val="WW8Num63z4"/>
    <w:rsid w:val="00F94BCC"/>
  </w:style>
  <w:style w:type="character" w:customStyle="1" w:styleId="WW8Num63z5">
    <w:name w:val="WW8Num63z5"/>
    <w:rsid w:val="00F94BCC"/>
  </w:style>
  <w:style w:type="character" w:customStyle="1" w:styleId="WW8Num63z6">
    <w:name w:val="WW8Num63z6"/>
    <w:rsid w:val="00F94BCC"/>
    <w:rPr>
      <w:rFonts w:ascii="Times New Roman" w:hAnsi="Times New Roman" w:cs="Times New Roman"/>
      <w:b w:val="0"/>
      <w:i w:val="0"/>
      <w:sz w:val="24"/>
    </w:rPr>
  </w:style>
  <w:style w:type="character" w:customStyle="1" w:styleId="WW8Num63z7">
    <w:name w:val="WW8Num63z7"/>
    <w:rsid w:val="00F94BCC"/>
  </w:style>
  <w:style w:type="character" w:customStyle="1" w:styleId="WW8Num63z8">
    <w:name w:val="WW8Num63z8"/>
    <w:rsid w:val="00F94BCC"/>
  </w:style>
  <w:style w:type="character" w:customStyle="1" w:styleId="WW8Num43z2">
    <w:name w:val="WW8Num43z2"/>
    <w:rsid w:val="00F94BCC"/>
  </w:style>
  <w:style w:type="character" w:customStyle="1" w:styleId="WW8Num43z3">
    <w:name w:val="WW8Num43z3"/>
    <w:rsid w:val="00F94BCC"/>
  </w:style>
  <w:style w:type="character" w:customStyle="1" w:styleId="WW8Num43z4">
    <w:name w:val="WW8Num43z4"/>
    <w:rsid w:val="00F94BCC"/>
  </w:style>
  <w:style w:type="character" w:customStyle="1" w:styleId="WW8Num43z5">
    <w:name w:val="WW8Num43z5"/>
    <w:rsid w:val="00F94BCC"/>
  </w:style>
  <w:style w:type="character" w:customStyle="1" w:styleId="WW8Num43z6">
    <w:name w:val="WW8Num43z6"/>
    <w:rsid w:val="00F94BCC"/>
  </w:style>
  <w:style w:type="character" w:customStyle="1" w:styleId="WW8Num43z7">
    <w:name w:val="WW8Num43z7"/>
    <w:rsid w:val="00F94BCC"/>
  </w:style>
  <w:style w:type="character" w:customStyle="1" w:styleId="WW8Num43z8">
    <w:name w:val="WW8Num43z8"/>
    <w:rsid w:val="00F94BCC"/>
  </w:style>
  <w:style w:type="character" w:customStyle="1" w:styleId="WW8Num46z3">
    <w:name w:val="WW8Num46z3"/>
    <w:rsid w:val="00F94BCC"/>
  </w:style>
  <w:style w:type="character" w:customStyle="1" w:styleId="WW8Num46z4">
    <w:name w:val="WW8Num46z4"/>
    <w:rsid w:val="00F94BCC"/>
  </w:style>
  <w:style w:type="character" w:customStyle="1" w:styleId="WW8Num46z5">
    <w:name w:val="WW8Num46z5"/>
    <w:rsid w:val="00F94BCC"/>
  </w:style>
  <w:style w:type="character" w:customStyle="1" w:styleId="WW8Num46z6">
    <w:name w:val="WW8Num46z6"/>
    <w:rsid w:val="00F94BCC"/>
  </w:style>
  <w:style w:type="character" w:customStyle="1" w:styleId="WW8Num46z7">
    <w:name w:val="WW8Num46z7"/>
    <w:rsid w:val="00F94BCC"/>
  </w:style>
  <w:style w:type="character" w:customStyle="1" w:styleId="WW8Num46z8">
    <w:name w:val="WW8Num46z8"/>
    <w:rsid w:val="00F94BCC"/>
  </w:style>
  <w:style w:type="character" w:customStyle="1" w:styleId="WW8Num84z0">
    <w:name w:val="WW8Num84z0"/>
    <w:rsid w:val="00F94BCC"/>
  </w:style>
  <w:style w:type="character" w:customStyle="1" w:styleId="WW8Num84z1">
    <w:name w:val="WW8Num84z1"/>
    <w:rsid w:val="00F94BCC"/>
  </w:style>
  <w:style w:type="character" w:customStyle="1" w:styleId="WW8Num84z2">
    <w:name w:val="WW8Num84z2"/>
    <w:rsid w:val="00F94BCC"/>
  </w:style>
  <w:style w:type="character" w:customStyle="1" w:styleId="WW8Num84z3">
    <w:name w:val="WW8Num84z3"/>
    <w:rsid w:val="00F94BCC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84z4">
    <w:name w:val="WW8Num84z4"/>
    <w:rsid w:val="00F94BCC"/>
  </w:style>
  <w:style w:type="character" w:customStyle="1" w:styleId="WW8Num84z5">
    <w:name w:val="WW8Num84z5"/>
    <w:rsid w:val="00F94BCC"/>
  </w:style>
  <w:style w:type="character" w:customStyle="1" w:styleId="WW8Num84z6">
    <w:name w:val="WW8Num84z6"/>
    <w:rsid w:val="00F94BCC"/>
    <w:rPr>
      <w:rFonts w:ascii="Times New Roman" w:eastAsia="Times New Roman" w:hAnsi="Times New Roman" w:cs="Times New Roman"/>
      <w:b w:val="0"/>
      <w:bCs/>
      <w:i w:val="0"/>
      <w:sz w:val="24"/>
    </w:rPr>
  </w:style>
  <w:style w:type="character" w:customStyle="1" w:styleId="WW8Num84z7">
    <w:name w:val="WW8Num84z7"/>
    <w:rsid w:val="00F94BCC"/>
  </w:style>
  <w:style w:type="character" w:customStyle="1" w:styleId="WW8Num84z8">
    <w:name w:val="WW8Num84z8"/>
    <w:rsid w:val="00F94BCC"/>
  </w:style>
  <w:style w:type="character" w:customStyle="1" w:styleId="WW8Num80z0">
    <w:name w:val="WW8Num80z0"/>
    <w:rsid w:val="00F94BCC"/>
  </w:style>
  <w:style w:type="character" w:customStyle="1" w:styleId="WW8Num80z1">
    <w:name w:val="WW8Num80z1"/>
    <w:rsid w:val="00F94BCC"/>
  </w:style>
  <w:style w:type="character" w:customStyle="1" w:styleId="WW8Num80z2">
    <w:name w:val="WW8Num80z2"/>
    <w:rsid w:val="00F94BCC"/>
  </w:style>
  <w:style w:type="character" w:customStyle="1" w:styleId="WW8Num80z3">
    <w:name w:val="WW8Num80z3"/>
    <w:rsid w:val="00F94BCC"/>
    <w:rPr>
      <w:rFonts w:ascii="Times New Roman" w:eastAsia="Times New Roman" w:hAnsi="Times New Roman" w:cs="Times New Roman"/>
      <w:b w:val="0"/>
      <w:i w:val="0"/>
      <w:sz w:val="24"/>
      <w:szCs w:val="24"/>
      <w:lang w:val="x-none"/>
    </w:rPr>
  </w:style>
  <w:style w:type="character" w:customStyle="1" w:styleId="WW8Num80z4">
    <w:name w:val="WW8Num80z4"/>
    <w:rsid w:val="00F94BCC"/>
  </w:style>
  <w:style w:type="character" w:customStyle="1" w:styleId="WW8Num80z5">
    <w:name w:val="WW8Num80z5"/>
    <w:rsid w:val="00F94BCC"/>
  </w:style>
  <w:style w:type="character" w:customStyle="1" w:styleId="WW8Num80z6">
    <w:name w:val="WW8Num80z6"/>
    <w:rsid w:val="00F94BCC"/>
    <w:rPr>
      <w:rFonts w:ascii="Times New Roman" w:eastAsia="Times New Roman" w:hAnsi="Times New Roman" w:cs="Times New Roman"/>
      <w:b w:val="0"/>
      <w:bCs/>
      <w:i w:val="0"/>
      <w:sz w:val="24"/>
    </w:rPr>
  </w:style>
  <w:style w:type="character" w:customStyle="1" w:styleId="WW8Num80z7">
    <w:name w:val="WW8Num80z7"/>
    <w:rsid w:val="00F94BCC"/>
  </w:style>
  <w:style w:type="character" w:customStyle="1" w:styleId="WW8Num80z8">
    <w:name w:val="WW8Num80z8"/>
    <w:rsid w:val="00F94BCC"/>
  </w:style>
  <w:style w:type="character" w:customStyle="1" w:styleId="WW8Num49z4">
    <w:name w:val="WW8Num49z4"/>
    <w:rsid w:val="00F94BCC"/>
  </w:style>
  <w:style w:type="character" w:customStyle="1" w:styleId="WW8Num49z5">
    <w:name w:val="WW8Num49z5"/>
    <w:rsid w:val="00F94BCC"/>
  </w:style>
  <w:style w:type="character" w:customStyle="1" w:styleId="WW8Num49z6">
    <w:name w:val="WW8Num49z6"/>
    <w:rsid w:val="00F94BCC"/>
    <w:rPr>
      <w:rFonts w:ascii="Times New Roman" w:hAnsi="Times New Roman" w:cs="Times New Roman"/>
      <w:b w:val="0"/>
      <w:i w:val="0"/>
      <w:sz w:val="24"/>
    </w:rPr>
  </w:style>
  <w:style w:type="character" w:customStyle="1" w:styleId="WW8Num49z7">
    <w:name w:val="WW8Num49z7"/>
    <w:rsid w:val="00F94BCC"/>
  </w:style>
  <w:style w:type="character" w:customStyle="1" w:styleId="WW8Num49z8">
    <w:name w:val="WW8Num49z8"/>
    <w:rsid w:val="00F94BCC"/>
  </w:style>
  <w:style w:type="character" w:customStyle="1" w:styleId="WW8Num44z0">
    <w:name w:val="WW8Num44z0"/>
    <w:rsid w:val="00F94BCC"/>
    <w:rPr>
      <w:rFonts w:eastAsia="Times New Roman" w:cs="Times New Roman"/>
    </w:rPr>
  </w:style>
  <w:style w:type="character" w:customStyle="1" w:styleId="WW8Num44z1">
    <w:name w:val="WW8Num44z1"/>
    <w:rsid w:val="00F94BCC"/>
    <w:rPr>
      <w:rFonts w:ascii="Symbol" w:eastAsia="Times New Roman" w:hAnsi="Symbol" w:cs="Symbol"/>
    </w:rPr>
  </w:style>
  <w:style w:type="character" w:customStyle="1" w:styleId="WW8Num54z0">
    <w:name w:val="WW8Num54z0"/>
    <w:rsid w:val="00F94BCC"/>
    <w:rPr>
      <w:rFonts w:cs="Times New Roman"/>
    </w:rPr>
  </w:style>
  <w:style w:type="character" w:customStyle="1" w:styleId="WW8Num54z1">
    <w:name w:val="WW8Num54z1"/>
    <w:rsid w:val="00F94BCC"/>
    <w:rPr>
      <w:rFonts w:eastAsia="Times New Roman"/>
    </w:rPr>
  </w:style>
  <w:style w:type="character" w:customStyle="1" w:styleId="WW8Num95z0">
    <w:name w:val="WW8Num95z0"/>
    <w:rsid w:val="00F94BCC"/>
    <w:rPr>
      <w:rFonts w:eastAsia="Times New Roman"/>
    </w:rPr>
  </w:style>
  <w:style w:type="character" w:customStyle="1" w:styleId="WW8Num95z1">
    <w:name w:val="WW8Num95z1"/>
    <w:rsid w:val="00F94BCC"/>
    <w:rPr>
      <w:rFonts w:cs="Times New Roman"/>
    </w:rPr>
  </w:style>
  <w:style w:type="character" w:customStyle="1" w:styleId="WW8Num62z0">
    <w:name w:val="WW8Num62z0"/>
    <w:rsid w:val="00F94BCC"/>
    <w:rPr>
      <w:b/>
      <w:u w:val="single"/>
    </w:rPr>
  </w:style>
  <w:style w:type="character" w:customStyle="1" w:styleId="WW8Num62z1">
    <w:name w:val="WW8Num62z1"/>
    <w:rsid w:val="00F94BCC"/>
  </w:style>
  <w:style w:type="character" w:customStyle="1" w:styleId="WW8Num62z2">
    <w:name w:val="WW8Num62z2"/>
    <w:rsid w:val="00F94BCC"/>
  </w:style>
  <w:style w:type="character" w:customStyle="1" w:styleId="WW8Num62z3">
    <w:name w:val="WW8Num62z3"/>
    <w:rsid w:val="00F94BCC"/>
  </w:style>
  <w:style w:type="character" w:customStyle="1" w:styleId="WW8Num62z4">
    <w:name w:val="WW8Num62z4"/>
    <w:rsid w:val="00F94BCC"/>
  </w:style>
  <w:style w:type="character" w:customStyle="1" w:styleId="WW8Num62z5">
    <w:name w:val="WW8Num62z5"/>
    <w:rsid w:val="00F94BCC"/>
  </w:style>
  <w:style w:type="character" w:customStyle="1" w:styleId="WW8Num62z6">
    <w:name w:val="WW8Num62z6"/>
    <w:rsid w:val="00F94BCC"/>
  </w:style>
  <w:style w:type="character" w:customStyle="1" w:styleId="WW8Num62z7">
    <w:name w:val="WW8Num62z7"/>
    <w:rsid w:val="00F94BCC"/>
  </w:style>
  <w:style w:type="character" w:customStyle="1" w:styleId="WW8Num62z8">
    <w:name w:val="WW8Num62z8"/>
    <w:rsid w:val="00F94BCC"/>
  </w:style>
  <w:style w:type="character" w:customStyle="1" w:styleId="WW8Num77z0">
    <w:name w:val="WW8Num77z0"/>
    <w:rsid w:val="00F94BCC"/>
    <w:rPr>
      <w:rFonts w:ascii="Times New Roman" w:hAnsi="Times New Roman" w:cs="Times New Roman"/>
      <w:sz w:val="24"/>
      <w:szCs w:val="24"/>
    </w:rPr>
  </w:style>
  <w:style w:type="character" w:customStyle="1" w:styleId="WW8Num77z1">
    <w:name w:val="WW8Num77z1"/>
    <w:rsid w:val="00F94BCC"/>
    <w:rPr>
      <w:sz w:val="24"/>
      <w:szCs w:val="24"/>
    </w:rPr>
  </w:style>
  <w:style w:type="character" w:customStyle="1" w:styleId="WW8Num77z2">
    <w:name w:val="WW8Num77z2"/>
    <w:rsid w:val="00F94BCC"/>
    <w:rPr>
      <w:rFonts w:ascii="Symbol" w:hAnsi="Symbol" w:cs="Symbol"/>
      <w:sz w:val="22"/>
      <w:szCs w:val="22"/>
    </w:rPr>
  </w:style>
  <w:style w:type="character" w:customStyle="1" w:styleId="WW8Num77z3">
    <w:name w:val="WW8Num77z3"/>
    <w:rsid w:val="00F94BCC"/>
  </w:style>
  <w:style w:type="character" w:customStyle="1" w:styleId="WW8Num77z4">
    <w:name w:val="WW8Num77z4"/>
    <w:rsid w:val="00F94BCC"/>
  </w:style>
  <w:style w:type="character" w:customStyle="1" w:styleId="WW8Num77z5">
    <w:name w:val="WW8Num77z5"/>
    <w:rsid w:val="00F94BCC"/>
  </w:style>
  <w:style w:type="character" w:customStyle="1" w:styleId="WW8Num77z6">
    <w:name w:val="WW8Num77z6"/>
    <w:rsid w:val="00F94BCC"/>
  </w:style>
  <w:style w:type="character" w:customStyle="1" w:styleId="WW8Num77z7">
    <w:name w:val="WW8Num77z7"/>
    <w:rsid w:val="00F94BCC"/>
  </w:style>
  <w:style w:type="character" w:customStyle="1" w:styleId="WW8Num77z8">
    <w:name w:val="WW8Num77z8"/>
    <w:rsid w:val="00F94BCC"/>
  </w:style>
  <w:style w:type="character" w:customStyle="1" w:styleId="WW8Num59z0">
    <w:name w:val="WW8Num59z0"/>
    <w:rsid w:val="00F94BCC"/>
    <w:rPr>
      <w:rFonts w:ascii="Symbol" w:eastAsia="Times New Roman" w:hAnsi="Symbol" w:cs="Times New Roman"/>
    </w:rPr>
  </w:style>
  <w:style w:type="character" w:customStyle="1" w:styleId="WW8Num59z1">
    <w:name w:val="WW8Num59z1"/>
    <w:rsid w:val="00F94BCC"/>
    <w:rPr>
      <w:rFonts w:ascii="Courier New" w:hAnsi="Courier New" w:cs="Courier New"/>
    </w:rPr>
  </w:style>
  <w:style w:type="character" w:customStyle="1" w:styleId="WW8Num59z3">
    <w:name w:val="WW8Num59z3"/>
    <w:rsid w:val="00F94BCC"/>
    <w:rPr>
      <w:rFonts w:ascii="Symbol" w:hAnsi="Symbol" w:cs="Symbol"/>
    </w:rPr>
  </w:style>
  <w:style w:type="character" w:customStyle="1" w:styleId="WW8Num59z5">
    <w:name w:val="WW8Num59z5"/>
    <w:rsid w:val="00F94BCC"/>
    <w:rPr>
      <w:rFonts w:ascii="Wingdings" w:hAnsi="Wingdings" w:cs="Wingdings"/>
    </w:rPr>
  </w:style>
  <w:style w:type="character" w:customStyle="1" w:styleId="WW8Num86z0">
    <w:name w:val="WW8Num86z0"/>
    <w:rsid w:val="00F94BCC"/>
  </w:style>
  <w:style w:type="character" w:customStyle="1" w:styleId="WW8Num86z1">
    <w:name w:val="WW8Num86z1"/>
    <w:rsid w:val="00F94BCC"/>
  </w:style>
  <w:style w:type="character" w:customStyle="1" w:styleId="WW8Num86z2">
    <w:name w:val="WW8Num86z2"/>
    <w:rsid w:val="00F94BCC"/>
  </w:style>
  <w:style w:type="character" w:customStyle="1" w:styleId="WW8Num86z3">
    <w:name w:val="WW8Num86z3"/>
    <w:rsid w:val="00F94BCC"/>
    <w:rPr>
      <w:bCs/>
    </w:rPr>
  </w:style>
  <w:style w:type="character" w:customStyle="1" w:styleId="WW8Num86z4">
    <w:name w:val="WW8Num86z4"/>
    <w:rsid w:val="00F94BCC"/>
  </w:style>
  <w:style w:type="character" w:customStyle="1" w:styleId="WW8Num86z5">
    <w:name w:val="WW8Num86z5"/>
    <w:rsid w:val="00F94BCC"/>
  </w:style>
  <w:style w:type="character" w:customStyle="1" w:styleId="WW8Num86z6">
    <w:name w:val="WW8Num86z6"/>
    <w:rsid w:val="00F94BCC"/>
  </w:style>
  <w:style w:type="character" w:customStyle="1" w:styleId="WW8Num86z7">
    <w:name w:val="WW8Num86z7"/>
    <w:rsid w:val="00F94BCC"/>
  </w:style>
  <w:style w:type="character" w:customStyle="1" w:styleId="WW8Num86z8">
    <w:name w:val="WW8Num86z8"/>
    <w:rsid w:val="00F94BCC"/>
  </w:style>
  <w:style w:type="character" w:customStyle="1" w:styleId="WW8Num73z0">
    <w:name w:val="WW8Num73z0"/>
    <w:rsid w:val="00F94BCC"/>
    <w:rPr>
      <w:rFonts w:eastAsia="Times New Roman"/>
      <w:bCs/>
    </w:rPr>
  </w:style>
  <w:style w:type="character" w:customStyle="1" w:styleId="WW8Num73z1">
    <w:name w:val="WW8Num73z1"/>
    <w:rsid w:val="00F94BCC"/>
  </w:style>
  <w:style w:type="character" w:customStyle="1" w:styleId="WW8Num73z2">
    <w:name w:val="WW8Num73z2"/>
    <w:rsid w:val="00F94BCC"/>
  </w:style>
  <w:style w:type="character" w:customStyle="1" w:styleId="WW8Num73z3">
    <w:name w:val="WW8Num73z3"/>
    <w:rsid w:val="00F94BCC"/>
  </w:style>
  <w:style w:type="character" w:customStyle="1" w:styleId="WW8Num73z4">
    <w:name w:val="WW8Num73z4"/>
    <w:rsid w:val="00F94BCC"/>
  </w:style>
  <w:style w:type="character" w:customStyle="1" w:styleId="WW8Num73z5">
    <w:name w:val="WW8Num73z5"/>
    <w:rsid w:val="00F94BCC"/>
  </w:style>
  <w:style w:type="character" w:customStyle="1" w:styleId="WW8Num73z6">
    <w:name w:val="WW8Num73z6"/>
    <w:rsid w:val="00F94BCC"/>
  </w:style>
  <w:style w:type="character" w:customStyle="1" w:styleId="WW8Num73z7">
    <w:name w:val="WW8Num73z7"/>
    <w:rsid w:val="00F94BCC"/>
  </w:style>
  <w:style w:type="character" w:customStyle="1" w:styleId="WW8Num73z8">
    <w:name w:val="WW8Num73z8"/>
    <w:rsid w:val="00F94BCC"/>
  </w:style>
  <w:style w:type="paragraph" w:customStyle="1" w:styleId="Nagwek90">
    <w:name w:val="Nagłówek9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Arial Unicode MS"/>
      <w:bCs/>
      <w:sz w:val="28"/>
      <w:szCs w:val="28"/>
    </w:rPr>
  </w:style>
  <w:style w:type="paragraph" w:customStyle="1" w:styleId="Nagwek80">
    <w:name w:val="Nagłówek8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Legenda8">
    <w:name w:val="Legenda8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70">
    <w:name w:val="Nagłówek7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Legenda7">
    <w:name w:val="Legenda7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60">
    <w:name w:val="Nagłówek6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Legenda6">
    <w:name w:val="Legenda6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40">
    <w:name w:val="Nagłówek4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Nagwek50">
    <w:name w:val="Nagłówek5"/>
    <w:basedOn w:val="Nagwek40"/>
    <w:next w:val="Tekstpodstawowy"/>
    <w:rsid w:val="00F94BCC"/>
    <w:pPr>
      <w:jc w:val="center"/>
    </w:pPr>
    <w:rPr>
      <w:b/>
      <w:sz w:val="56"/>
      <w:szCs w:val="56"/>
    </w:rPr>
  </w:style>
  <w:style w:type="paragraph" w:customStyle="1" w:styleId="Legenda5">
    <w:name w:val="Legenda5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Legenda4">
    <w:name w:val="Legenda4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30">
    <w:name w:val="Nagłówek3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Microsoft YaHei" w:hAnsi="Arial" w:cs="Mangal"/>
      <w:bCs/>
      <w:sz w:val="28"/>
      <w:szCs w:val="28"/>
    </w:rPr>
  </w:style>
  <w:style w:type="paragraph" w:customStyle="1" w:styleId="Legenda3">
    <w:name w:val="Legenda3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20">
    <w:name w:val="Nagłówek2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Microsoft YaHei" w:hAnsi="Arial" w:cs="Mangal"/>
      <w:bCs/>
      <w:sz w:val="28"/>
      <w:szCs w:val="28"/>
    </w:rPr>
  </w:style>
  <w:style w:type="paragraph" w:customStyle="1" w:styleId="Legenda2">
    <w:name w:val="Legenda2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Legenda1">
    <w:name w:val="Legenda1"/>
    <w:basedOn w:val="Normalny"/>
    <w:uiPriority w:val="99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BodyText22">
    <w:name w:val="Body Text 22"/>
    <w:basedOn w:val="Normalny"/>
    <w:rsid w:val="00F94BCC"/>
    <w:pPr>
      <w:suppressAutoHyphens/>
      <w:overflowPunct w:val="0"/>
      <w:autoSpaceDE w:val="0"/>
      <w:spacing w:before="120"/>
      <w:ind w:left="567" w:hanging="567"/>
      <w:textAlignment w:val="baseline"/>
    </w:pPr>
    <w:rPr>
      <w:bCs/>
      <w:sz w:val="22"/>
      <w:szCs w:val="22"/>
    </w:rPr>
  </w:style>
  <w:style w:type="paragraph" w:customStyle="1" w:styleId="BodyTextIndent21">
    <w:name w:val="Body Text Indent 21"/>
    <w:basedOn w:val="Normalny"/>
    <w:rsid w:val="00F94BCC"/>
    <w:pPr>
      <w:suppressAutoHyphens/>
      <w:overflowPunct w:val="0"/>
      <w:autoSpaceDE w:val="0"/>
      <w:ind w:left="426" w:hanging="426"/>
      <w:jc w:val="both"/>
      <w:textAlignment w:val="baseline"/>
    </w:pPr>
    <w:rPr>
      <w:bCs/>
      <w:sz w:val="22"/>
      <w:szCs w:val="22"/>
    </w:rPr>
  </w:style>
  <w:style w:type="paragraph" w:customStyle="1" w:styleId="BodyTextIndent31">
    <w:name w:val="Body Text Indent 31"/>
    <w:basedOn w:val="Normalny"/>
    <w:rsid w:val="00F94BCC"/>
    <w:pPr>
      <w:suppressAutoHyphens/>
      <w:overflowPunct w:val="0"/>
      <w:autoSpaceDE w:val="0"/>
      <w:ind w:left="567" w:hanging="567"/>
      <w:jc w:val="both"/>
      <w:textAlignment w:val="baseline"/>
    </w:pPr>
    <w:rPr>
      <w:bCs/>
      <w:sz w:val="22"/>
      <w:szCs w:val="22"/>
    </w:rPr>
  </w:style>
  <w:style w:type="paragraph" w:customStyle="1" w:styleId="BlockText2">
    <w:name w:val="Block Text2"/>
    <w:basedOn w:val="Normalny"/>
    <w:rsid w:val="00F94BCC"/>
    <w:pPr>
      <w:suppressAutoHyphens/>
      <w:overflowPunct w:val="0"/>
      <w:autoSpaceDE w:val="0"/>
      <w:ind w:left="6096" w:right="283"/>
      <w:textAlignment w:val="baseline"/>
    </w:pPr>
    <w:rPr>
      <w:rFonts w:ascii="Arial" w:hAnsi="Arial" w:cs="Arial"/>
      <w:bCs/>
      <w:sz w:val="16"/>
      <w:szCs w:val="22"/>
    </w:rPr>
  </w:style>
  <w:style w:type="paragraph" w:customStyle="1" w:styleId="Style1">
    <w:name w:val="Style1"/>
    <w:basedOn w:val="Normalny"/>
    <w:rsid w:val="00F94BCC"/>
    <w:pPr>
      <w:tabs>
        <w:tab w:val="left" w:pos="284"/>
      </w:tabs>
      <w:suppressAutoHyphens/>
      <w:overflowPunct w:val="0"/>
      <w:autoSpaceDE w:val="0"/>
      <w:textAlignment w:val="baseline"/>
    </w:pPr>
    <w:rPr>
      <w:bCs/>
      <w:sz w:val="22"/>
      <w:szCs w:val="22"/>
    </w:rPr>
  </w:style>
  <w:style w:type="paragraph" w:customStyle="1" w:styleId="Tekstpodstawowy22">
    <w:name w:val="Tekst podstawowy 22"/>
    <w:basedOn w:val="Normalny"/>
    <w:uiPriority w:val="99"/>
    <w:rsid w:val="00F94BCC"/>
    <w:pPr>
      <w:tabs>
        <w:tab w:val="left" w:pos="709"/>
      </w:tabs>
      <w:suppressAutoHyphens/>
      <w:overflowPunct w:val="0"/>
      <w:autoSpaceDE w:val="0"/>
      <w:ind w:right="141"/>
      <w:jc w:val="center"/>
      <w:textAlignment w:val="baseline"/>
    </w:pPr>
    <w:rPr>
      <w:b/>
      <w:bCs/>
      <w:sz w:val="32"/>
      <w:szCs w:val="22"/>
    </w:rPr>
  </w:style>
  <w:style w:type="paragraph" w:customStyle="1" w:styleId="Tekstblokowy1">
    <w:name w:val="Tekst blokowy1"/>
    <w:basedOn w:val="Normalny"/>
    <w:uiPriority w:val="99"/>
    <w:rsid w:val="00F94BCC"/>
    <w:pPr>
      <w:suppressAutoHyphens/>
      <w:ind w:left="142" w:right="-28" w:hanging="142"/>
      <w:jc w:val="both"/>
    </w:pPr>
    <w:rPr>
      <w:bCs/>
      <w:sz w:val="22"/>
      <w:szCs w:val="22"/>
    </w:rPr>
  </w:style>
  <w:style w:type="paragraph" w:customStyle="1" w:styleId="Tekstpodstawowy32">
    <w:name w:val="Tekst podstawowy 32"/>
    <w:basedOn w:val="Normalny"/>
    <w:uiPriority w:val="99"/>
    <w:rsid w:val="00F94BCC"/>
    <w:pPr>
      <w:suppressAutoHyphens/>
      <w:overflowPunct w:val="0"/>
      <w:autoSpaceDE w:val="0"/>
      <w:jc w:val="center"/>
      <w:textAlignment w:val="baseline"/>
    </w:pPr>
    <w:rPr>
      <w:b/>
      <w:bCs/>
      <w:sz w:val="22"/>
      <w:szCs w:val="22"/>
    </w:rPr>
  </w:style>
  <w:style w:type="paragraph" w:customStyle="1" w:styleId="Tekstkomentarza1">
    <w:name w:val="Tekst komentarza1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0"/>
      <w:szCs w:val="22"/>
    </w:rPr>
  </w:style>
  <w:style w:type="paragraph" w:customStyle="1" w:styleId="pismo">
    <w:name w:val="pismo"/>
    <w:basedOn w:val="Normalny"/>
    <w:rsid w:val="00F94BCC"/>
    <w:pPr>
      <w:tabs>
        <w:tab w:val="left" w:pos="567"/>
      </w:tabs>
      <w:suppressAutoHyphens/>
    </w:pPr>
    <w:rPr>
      <w:bCs/>
      <w:sz w:val="22"/>
      <w:szCs w:val="22"/>
    </w:rPr>
  </w:style>
  <w:style w:type="paragraph" w:customStyle="1" w:styleId="BodyText31">
    <w:name w:val="Body Text 31"/>
    <w:basedOn w:val="Normalny"/>
    <w:rsid w:val="00F94BCC"/>
    <w:pPr>
      <w:widowControl w:val="0"/>
      <w:suppressAutoHyphens/>
    </w:pPr>
    <w:rPr>
      <w:rFonts w:ascii="Monotype Corsiva" w:eastAsia="Monotype Corsiva" w:hAnsi="Monotype Corsiva" w:cs="Monotype Corsiva"/>
      <w:b/>
      <w:bCs/>
      <w:sz w:val="22"/>
      <w:szCs w:val="20"/>
    </w:rPr>
  </w:style>
  <w:style w:type="paragraph" w:customStyle="1" w:styleId="DefaultText">
    <w:name w:val="Default Text"/>
    <w:basedOn w:val="Normalny"/>
    <w:rsid w:val="00F94BCC"/>
    <w:pPr>
      <w:suppressAutoHyphens/>
      <w:jc w:val="both"/>
    </w:pPr>
    <w:rPr>
      <w:bCs/>
      <w:sz w:val="22"/>
      <w:szCs w:val="20"/>
    </w:rPr>
  </w:style>
  <w:style w:type="paragraph" w:customStyle="1" w:styleId="rozdzia1">
    <w:name w:val="rozdział1"/>
    <w:basedOn w:val="Normalny"/>
    <w:next w:val="DefaultText"/>
    <w:rsid w:val="00F94BCC"/>
    <w:pPr>
      <w:suppressAutoHyphens/>
    </w:pPr>
    <w:rPr>
      <w:b/>
      <w:bCs/>
      <w:sz w:val="22"/>
      <w:szCs w:val="20"/>
    </w:rPr>
  </w:style>
  <w:style w:type="paragraph" w:customStyle="1" w:styleId="rozdzia">
    <w:name w:val="rozdział"/>
    <w:basedOn w:val="Normalny"/>
    <w:rsid w:val="00F94BCC"/>
    <w:pPr>
      <w:suppressAutoHyphens/>
      <w:jc w:val="both"/>
    </w:pPr>
    <w:rPr>
      <w:b/>
      <w:bCs/>
      <w:sz w:val="28"/>
      <w:szCs w:val="20"/>
    </w:rPr>
  </w:style>
  <w:style w:type="paragraph" w:customStyle="1" w:styleId="TableText">
    <w:name w:val="Table Text"/>
    <w:basedOn w:val="Normalny"/>
    <w:rsid w:val="00F94BCC"/>
    <w:pPr>
      <w:suppressAutoHyphens/>
      <w:spacing w:line="360" w:lineRule="auto"/>
    </w:pPr>
    <w:rPr>
      <w:bCs/>
      <w:sz w:val="22"/>
      <w:szCs w:val="20"/>
    </w:rPr>
  </w:style>
  <w:style w:type="paragraph" w:customStyle="1" w:styleId="edek">
    <w:name w:val="edek"/>
    <w:basedOn w:val="Normalny"/>
    <w:rsid w:val="00F94BCC"/>
    <w:pPr>
      <w:suppressAutoHyphens/>
      <w:jc w:val="both"/>
    </w:pPr>
    <w:rPr>
      <w:rFonts w:ascii="PL Times New Roman" w:hAnsi="PL Times New Roman" w:cs="PL Times New Roman"/>
      <w:bCs/>
      <w:sz w:val="22"/>
      <w:szCs w:val="20"/>
      <w:lang w:val="en-GB"/>
    </w:rPr>
  </w:style>
  <w:style w:type="paragraph" w:customStyle="1" w:styleId="akapit2">
    <w:name w:val="akapit2"/>
    <w:basedOn w:val="Normalny"/>
    <w:rsid w:val="00F94BCC"/>
    <w:pPr>
      <w:suppressAutoHyphens/>
      <w:spacing w:line="360" w:lineRule="auto"/>
      <w:ind w:left="226" w:hanging="226"/>
      <w:jc w:val="both"/>
    </w:pPr>
    <w:rPr>
      <w:bCs/>
      <w:sz w:val="22"/>
      <w:szCs w:val="20"/>
    </w:rPr>
  </w:style>
  <w:style w:type="paragraph" w:customStyle="1" w:styleId="BodyText32">
    <w:name w:val="Body Text 32"/>
    <w:basedOn w:val="Normalny"/>
    <w:rsid w:val="00F94BCC"/>
    <w:pPr>
      <w:suppressAutoHyphens/>
      <w:overflowPunct w:val="0"/>
      <w:autoSpaceDE w:val="0"/>
      <w:jc w:val="center"/>
    </w:pPr>
    <w:rPr>
      <w:bCs/>
      <w:sz w:val="22"/>
      <w:szCs w:val="20"/>
    </w:rPr>
  </w:style>
  <w:style w:type="paragraph" w:customStyle="1" w:styleId="FR1">
    <w:name w:val="FR1"/>
    <w:rsid w:val="00F94BCC"/>
    <w:pPr>
      <w:widowControl w:val="0"/>
      <w:suppressAutoHyphens/>
      <w:overflowPunct w:val="0"/>
      <w:autoSpaceDE w:val="0"/>
      <w:spacing w:before="280" w:after="0" w:line="240" w:lineRule="auto"/>
      <w:jc w:val="both"/>
    </w:pPr>
    <w:rPr>
      <w:rFonts w:ascii="Arial" w:eastAsia="Times New Roman" w:hAnsi="Arial" w:cs="Arial"/>
      <w:bCs/>
      <w:lang w:eastAsia="pl-PL"/>
    </w:rPr>
  </w:style>
  <w:style w:type="paragraph" w:customStyle="1" w:styleId="Nagwek41">
    <w:name w:val="Nag?—wek 4"/>
    <w:basedOn w:val="Normalny"/>
    <w:next w:val="Normalny"/>
    <w:rsid w:val="00F94BCC"/>
    <w:pPr>
      <w:keepNext/>
      <w:suppressAutoHyphens/>
      <w:spacing w:before="120"/>
    </w:pPr>
    <w:rPr>
      <w:bCs/>
      <w:kern w:val="1"/>
      <w:sz w:val="22"/>
      <w:szCs w:val="20"/>
    </w:rPr>
  </w:style>
  <w:style w:type="paragraph" w:customStyle="1" w:styleId="Wcicienormalne1">
    <w:name w:val="Wcięcie normalne1"/>
    <w:basedOn w:val="Normalny"/>
    <w:uiPriority w:val="99"/>
    <w:rsid w:val="00F94BCC"/>
    <w:pPr>
      <w:widowControl w:val="0"/>
      <w:suppressAutoHyphens/>
      <w:spacing w:before="120"/>
      <w:ind w:left="708"/>
      <w:jc w:val="both"/>
    </w:pPr>
    <w:rPr>
      <w:rFonts w:ascii="PL Times New Roman" w:hAnsi="PL Times New Roman" w:cs="PL Times New Roman"/>
      <w:bCs/>
      <w:sz w:val="20"/>
      <w:szCs w:val="20"/>
    </w:rPr>
  </w:style>
  <w:style w:type="paragraph" w:customStyle="1" w:styleId="WW-Tekstkomentarza">
    <w:name w:val="WW-Tekst komentarza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0"/>
      <w:szCs w:val="20"/>
    </w:rPr>
  </w:style>
  <w:style w:type="paragraph" w:customStyle="1" w:styleId="Normal1">
    <w:name w:val="Normal1"/>
    <w:rsid w:val="00F94BC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F94BC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Cs/>
      <w:lang w:eastAsia="zh-CN"/>
    </w:rPr>
  </w:style>
  <w:style w:type="paragraph" w:customStyle="1" w:styleId="xl49">
    <w:name w:val="xl49"/>
    <w:basedOn w:val="Normalny"/>
    <w:rsid w:val="00F94BCC"/>
    <w:pPr>
      <w:suppressAutoHyphens/>
      <w:spacing w:before="280" w:after="280"/>
      <w:jc w:val="center"/>
      <w:textAlignment w:val="center"/>
    </w:pPr>
    <w:rPr>
      <w:rFonts w:ascii="Arial" w:hAnsi="Arial" w:cs="Arial"/>
      <w:bCs/>
      <w:sz w:val="22"/>
      <w:szCs w:val="22"/>
    </w:rPr>
  </w:style>
  <w:style w:type="paragraph" w:customStyle="1" w:styleId="Maszyna">
    <w:name w:val="Maszyna"/>
    <w:basedOn w:val="Normalny"/>
    <w:rsid w:val="00F94BCC"/>
    <w:pPr>
      <w:suppressAutoHyphens/>
      <w:spacing w:before="120" w:after="120"/>
      <w:jc w:val="both"/>
    </w:pPr>
    <w:rPr>
      <w:rFonts w:ascii="Courier New" w:hAnsi="Courier New" w:cs="Courier New"/>
      <w:bCs/>
      <w:kern w:val="1"/>
      <w:sz w:val="20"/>
      <w:szCs w:val="20"/>
    </w:rPr>
  </w:style>
  <w:style w:type="paragraph" w:customStyle="1" w:styleId="ust">
    <w:name w:val="ust"/>
    <w:basedOn w:val="Normal1"/>
    <w:next w:val="Normal1"/>
    <w:rsid w:val="00F94BCC"/>
    <w:pPr>
      <w:spacing w:after="80"/>
    </w:pPr>
    <w:rPr>
      <w:color w:val="auto"/>
    </w:rPr>
  </w:style>
  <w:style w:type="paragraph" w:customStyle="1" w:styleId="BodyText21">
    <w:name w:val="Body Text 21"/>
    <w:basedOn w:val="Normalny"/>
    <w:rsid w:val="00F94BCC"/>
    <w:pPr>
      <w:widowControl w:val="0"/>
      <w:suppressAutoHyphens/>
    </w:pPr>
    <w:rPr>
      <w:bCs/>
      <w:sz w:val="22"/>
      <w:szCs w:val="20"/>
    </w:rPr>
  </w:style>
  <w:style w:type="paragraph" w:customStyle="1" w:styleId="kosztorys">
    <w:name w:val="kosztorys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F94BCC"/>
    <w:pPr>
      <w:suppressAutoHyphens/>
      <w:jc w:val="both"/>
    </w:pPr>
    <w:rPr>
      <w:rFonts w:ascii="Arial" w:hAnsi="Arial" w:cs="Arial"/>
      <w:bCs/>
      <w:sz w:val="22"/>
      <w:szCs w:val="20"/>
    </w:rPr>
  </w:style>
  <w:style w:type="paragraph" w:customStyle="1" w:styleId="Listapunktowana31">
    <w:name w:val="Lista punktowana 31"/>
    <w:basedOn w:val="Normalny"/>
    <w:rsid w:val="00F94BCC"/>
    <w:pPr>
      <w:widowControl w:val="0"/>
      <w:numPr>
        <w:numId w:val="23"/>
      </w:numPr>
      <w:suppressAutoHyphens/>
      <w:autoSpaceDE w:val="0"/>
    </w:pPr>
    <w:rPr>
      <w:bCs/>
      <w:i/>
      <w:iCs/>
      <w:sz w:val="20"/>
      <w:szCs w:val="20"/>
    </w:rPr>
  </w:style>
  <w:style w:type="paragraph" w:customStyle="1" w:styleId="Tekstpodstawowyzwciciem21">
    <w:name w:val="Tekst podstawowy z wcięciem 21"/>
    <w:basedOn w:val="Tekstpodstawowywcity"/>
    <w:uiPriority w:val="99"/>
    <w:rsid w:val="00F94BCC"/>
    <w:pPr>
      <w:widowControl w:val="0"/>
      <w:suppressAutoHyphens/>
      <w:autoSpaceDE w:val="0"/>
      <w:spacing w:after="120"/>
      <w:ind w:left="283" w:firstLine="210"/>
    </w:pPr>
    <w:rPr>
      <w:bCs/>
      <w:i/>
      <w:iCs/>
    </w:rPr>
  </w:style>
  <w:style w:type="paragraph" w:styleId="Podpise-mail">
    <w:name w:val="E-mail Signature"/>
    <w:basedOn w:val="Normalny"/>
    <w:link w:val="Podpise-mailZnak"/>
    <w:rsid w:val="00F94BCC"/>
    <w:pPr>
      <w:suppressAutoHyphens/>
    </w:pPr>
    <w:rPr>
      <w:bCs/>
      <w:sz w:val="22"/>
      <w:szCs w:val="22"/>
    </w:rPr>
  </w:style>
  <w:style w:type="character" w:customStyle="1" w:styleId="Podpise-mailZnak">
    <w:name w:val="Podpis e-mail Znak"/>
    <w:basedOn w:val="Domylnaczcionkaakapitu"/>
    <w:link w:val="Podpise-mail"/>
    <w:rsid w:val="00F94BCC"/>
    <w:rPr>
      <w:rFonts w:ascii="Times New Roman" w:eastAsia="Times New Roman" w:hAnsi="Times New Roman" w:cs="Times New Roman"/>
      <w:bCs/>
      <w:lang w:eastAsia="pl-PL"/>
    </w:rPr>
  </w:style>
  <w:style w:type="paragraph" w:customStyle="1" w:styleId="Cytaty">
    <w:name w:val="Cytaty"/>
    <w:basedOn w:val="Normalny"/>
    <w:rsid w:val="00F94BCC"/>
    <w:pPr>
      <w:suppressAutoHyphens/>
      <w:overflowPunct w:val="0"/>
      <w:autoSpaceDE w:val="0"/>
      <w:spacing w:after="283"/>
      <w:ind w:left="567" w:right="567"/>
      <w:textAlignment w:val="baseline"/>
    </w:pPr>
    <w:rPr>
      <w:bCs/>
      <w:sz w:val="22"/>
      <w:szCs w:val="22"/>
    </w:rPr>
  </w:style>
  <w:style w:type="paragraph" w:customStyle="1" w:styleId="Tekstkomentarza2">
    <w:name w:val="Tekst komentarza2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0"/>
      <w:szCs w:val="20"/>
      <w:lang w:val="x-none"/>
    </w:rPr>
  </w:style>
  <w:style w:type="character" w:customStyle="1" w:styleId="TekstkomentarzaZnak1">
    <w:name w:val="Tekst komentarza Znak1"/>
    <w:uiPriority w:val="99"/>
    <w:rsid w:val="00F94BCC"/>
    <w:rPr>
      <w:bCs/>
    </w:rPr>
  </w:style>
  <w:style w:type="paragraph" w:styleId="Zwykytekst">
    <w:name w:val="Plain Text"/>
    <w:basedOn w:val="Normalny"/>
    <w:link w:val="ZwykytekstZnak"/>
    <w:unhideWhenUsed/>
    <w:rsid w:val="00F94BCC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F94BCC"/>
    <w:rPr>
      <w:rFonts w:ascii="Calibri" w:eastAsia="Calibri" w:hAnsi="Calibri" w:cs="Times New Roman"/>
      <w:szCs w:val="21"/>
    </w:rPr>
  </w:style>
  <w:style w:type="paragraph" w:customStyle="1" w:styleId="Punkt0">
    <w:name w:val="Punkt"/>
    <w:basedOn w:val="Tekstpodstawowy"/>
    <w:rsid w:val="00F94BCC"/>
    <w:pPr>
      <w:suppressAutoHyphens/>
      <w:autoSpaceDN w:val="0"/>
      <w:spacing w:after="160"/>
      <w:textAlignment w:val="baseline"/>
    </w:pPr>
    <w:rPr>
      <w:rFonts w:ascii="Tahoma" w:hAnsi="Tahoma"/>
      <w:sz w:val="20"/>
      <w:szCs w:val="24"/>
    </w:rPr>
  </w:style>
  <w:style w:type="paragraph" w:customStyle="1" w:styleId="PODPUNKTY1-IK">
    <w:name w:val="PODPUNKTY 1 - IK"/>
    <w:basedOn w:val="Normalny"/>
    <w:rsid w:val="00F94BCC"/>
    <w:pPr>
      <w:widowControl w:val="0"/>
      <w:numPr>
        <w:numId w:val="25"/>
      </w:numPr>
      <w:suppressAutoHyphens/>
      <w:autoSpaceDN w:val="0"/>
      <w:jc w:val="both"/>
      <w:textAlignment w:val="baseline"/>
    </w:pPr>
    <w:rPr>
      <w:rFonts w:ascii="Tahoma" w:hAnsi="Tahoma" w:cs="Tahoma"/>
      <w:sz w:val="20"/>
      <w:szCs w:val="20"/>
    </w:rPr>
  </w:style>
  <w:style w:type="numbering" w:customStyle="1" w:styleId="LFO3">
    <w:name w:val="LFO3"/>
    <w:basedOn w:val="Bezlisty"/>
    <w:rsid w:val="00F94BCC"/>
    <w:pPr>
      <w:numPr>
        <w:numId w:val="25"/>
      </w:numPr>
    </w:pPr>
  </w:style>
  <w:style w:type="character" w:customStyle="1" w:styleId="highlight">
    <w:name w:val="highlight"/>
    <w:rsid w:val="00F94BCC"/>
  </w:style>
  <w:style w:type="numbering" w:customStyle="1" w:styleId="mama">
    <w:name w:val="mama"/>
    <w:rsid w:val="00F94BCC"/>
    <w:pPr>
      <w:numPr>
        <w:numId w:val="26"/>
      </w:numPr>
    </w:pPr>
  </w:style>
  <w:style w:type="numbering" w:customStyle="1" w:styleId="WWNum301">
    <w:name w:val="WWNum301"/>
    <w:rsid w:val="00F94BCC"/>
    <w:pPr>
      <w:numPr>
        <w:numId w:val="27"/>
      </w:numPr>
    </w:pPr>
  </w:style>
  <w:style w:type="numbering" w:customStyle="1" w:styleId="mama1">
    <w:name w:val="mama1"/>
    <w:rsid w:val="00F94BCC"/>
    <w:pPr>
      <w:numPr>
        <w:numId w:val="45"/>
      </w:numPr>
    </w:pPr>
  </w:style>
  <w:style w:type="paragraph" w:customStyle="1" w:styleId="um-zakres2">
    <w:name w:val="um-zakres2"/>
    <w:basedOn w:val="Tekstpodstawowy"/>
    <w:autoRedefine/>
    <w:qFormat/>
    <w:rsid w:val="00F94BCC"/>
    <w:pPr>
      <w:numPr>
        <w:numId w:val="28"/>
      </w:numPr>
      <w:tabs>
        <w:tab w:val="num" w:pos="360"/>
      </w:tabs>
      <w:suppressAutoHyphens/>
      <w:overflowPunct w:val="0"/>
      <w:autoSpaceDE w:val="0"/>
      <w:ind w:left="0" w:firstLine="0"/>
    </w:pPr>
    <w:rPr>
      <w:rFonts w:ascii="Calibri" w:hAnsi="Calibri" w:cs="Arial"/>
      <w:b/>
      <w:i/>
      <w:sz w:val="22"/>
      <w:szCs w:val="24"/>
      <w:lang w:eastAsia="ar-SA"/>
    </w:rPr>
  </w:style>
  <w:style w:type="character" w:customStyle="1" w:styleId="trescformat">
    <w:name w:val="tresc_format"/>
    <w:basedOn w:val="Domylnaczcionkaakapitu"/>
    <w:rsid w:val="00F94BCC"/>
  </w:style>
  <w:style w:type="paragraph" w:customStyle="1" w:styleId="xl63">
    <w:name w:val="xl63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F94BCC"/>
    <w:pP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rsid w:val="00F94BCC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font5">
    <w:name w:val="font5"/>
    <w:basedOn w:val="Normalny"/>
    <w:rsid w:val="00F94BCC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6">
    <w:name w:val="font6"/>
    <w:basedOn w:val="Normalny"/>
    <w:rsid w:val="00F94BCC"/>
    <w:pPr>
      <w:spacing w:before="100" w:beforeAutospacing="1" w:after="100" w:afterAutospacing="1"/>
    </w:pPr>
    <w:rPr>
      <w:rFonts w:ascii="Calibri" w:hAnsi="Calibri"/>
      <w:b/>
      <w:bCs/>
      <w:color w:val="000000"/>
    </w:rPr>
  </w:style>
  <w:style w:type="paragraph" w:customStyle="1" w:styleId="font7">
    <w:name w:val="font7"/>
    <w:basedOn w:val="Normalny"/>
    <w:rsid w:val="00F94BC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Normalny"/>
    <w:rsid w:val="00F94BC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77">
    <w:name w:val="xl7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9">
    <w:name w:val="xl79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ny"/>
    <w:rsid w:val="00F94BCC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F94BCC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4">
    <w:name w:val="xl94"/>
    <w:basedOn w:val="Normalny"/>
    <w:rsid w:val="00F94B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5">
    <w:name w:val="xl95"/>
    <w:basedOn w:val="Normalny"/>
    <w:rsid w:val="00F94B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Normalny"/>
    <w:rsid w:val="00F94BCC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Normalny"/>
    <w:rsid w:val="00F94BC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Normalny"/>
    <w:rsid w:val="00F94BCC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F94BC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Normalny"/>
    <w:rsid w:val="00F94BCC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Normalny"/>
    <w:rsid w:val="00F94BCC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Normalny"/>
    <w:rsid w:val="00F94B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Normalny"/>
    <w:rsid w:val="00F94BCC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Normalny"/>
    <w:rsid w:val="00F94BC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Normalny"/>
    <w:rsid w:val="00F94BC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Tiret0">
    <w:name w:val="Tiret 0"/>
    <w:basedOn w:val="Normalny"/>
    <w:rsid w:val="00F94BCC"/>
    <w:pPr>
      <w:numPr>
        <w:numId w:val="29"/>
      </w:numPr>
      <w:spacing w:before="120" w:after="120"/>
      <w:jc w:val="both"/>
    </w:pPr>
    <w:rPr>
      <w:szCs w:val="22"/>
      <w:lang w:eastAsia="en-GB"/>
    </w:rPr>
  </w:style>
  <w:style w:type="numbering" w:customStyle="1" w:styleId="WWNum311">
    <w:name w:val="WWNum311"/>
    <w:rsid w:val="00F94BCC"/>
    <w:pPr>
      <w:numPr>
        <w:numId w:val="30"/>
      </w:numPr>
    </w:pPr>
  </w:style>
  <w:style w:type="paragraph" w:customStyle="1" w:styleId="Domynie">
    <w:name w:val="Domy徑nie"/>
    <w:rsid w:val="00F94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Mangal" w:cs="Times New Roman"/>
      <w:kern w:val="2"/>
      <w:sz w:val="24"/>
      <w:szCs w:val="24"/>
      <w:lang w:eastAsia="zh-CN" w:bidi="hi-IN"/>
    </w:rPr>
  </w:style>
  <w:style w:type="paragraph" w:customStyle="1" w:styleId="Style2">
    <w:name w:val="Style2"/>
    <w:basedOn w:val="Normalny"/>
    <w:uiPriority w:val="99"/>
    <w:rsid w:val="00F94BC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38">
    <w:name w:val="Font Style38"/>
    <w:uiPriority w:val="99"/>
    <w:rsid w:val="00F94BCC"/>
    <w:rPr>
      <w:rFonts w:ascii="Arial" w:hAnsi="Arial" w:cs="Arial"/>
      <w:b/>
      <w:bCs/>
      <w:sz w:val="14"/>
      <w:szCs w:val="14"/>
    </w:rPr>
  </w:style>
  <w:style w:type="numbering" w:customStyle="1" w:styleId="WWNum3111">
    <w:name w:val="WWNum3111"/>
    <w:rsid w:val="00F94BCC"/>
  </w:style>
  <w:style w:type="paragraph" w:customStyle="1" w:styleId="Akapitzlist7">
    <w:name w:val="Akapit z listą7"/>
    <w:basedOn w:val="Normalny"/>
    <w:rsid w:val="00776128"/>
    <w:pPr>
      <w:suppressAutoHyphens/>
      <w:spacing w:after="200" w:line="276" w:lineRule="auto"/>
      <w:ind w:left="720"/>
    </w:pPr>
    <w:rPr>
      <w:rFonts w:ascii="Calibri" w:eastAsia="SimSun" w:hAnsi="Calibri" w:cs="font554"/>
      <w:sz w:val="22"/>
      <w:szCs w:val="22"/>
      <w:lang w:eastAsia="ar-SA"/>
    </w:rPr>
  </w:style>
  <w:style w:type="character" w:customStyle="1" w:styleId="WW8Num3z2">
    <w:name w:val="WW8Num3z2"/>
    <w:rsid w:val="009455E8"/>
    <w:rPr>
      <w:rFonts w:ascii="Symbol" w:hAnsi="Symbol" w:cs="Symbol"/>
    </w:rPr>
  </w:style>
  <w:style w:type="character" w:customStyle="1" w:styleId="WW8Num10z4">
    <w:name w:val="WW8Num10z4"/>
    <w:uiPriority w:val="99"/>
    <w:rsid w:val="009455E8"/>
  </w:style>
  <w:style w:type="character" w:customStyle="1" w:styleId="WW8Num10z5">
    <w:name w:val="WW8Num10z5"/>
    <w:uiPriority w:val="99"/>
    <w:rsid w:val="009455E8"/>
  </w:style>
  <w:style w:type="character" w:customStyle="1" w:styleId="WW8Num10z6">
    <w:name w:val="WW8Num10z6"/>
    <w:uiPriority w:val="99"/>
    <w:rsid w:val="009455E8"/>
  </w:style>
  <w:style w:type="character" w:customStyle="1" w:styleId="WW8Num10z7">
    <w:name w:val="WW8Num10z7"/>
    <w:uiPriority w:val="99"/>
    <w:rsid w:val="009455E8"/>
  </w:style>
  <w:style w:type="character" w:customStyle="1" w:styleId="WW8Num10z8">
    <w:name w:val="WW8Num10z8"/>
    <w:uiPriority w:val="99"/>
    <w:rsid w:val="009455E8"/>
  </w:style>
  <w:style w:type="character" w:customStyle="1" w:styleId="WW8Num12z4">
    <w:name w:val="WW8Num12z4"/>
    <w:rsid w:val="009455E8"/>
  </w:style>
  <w:style w:type="character" w:customStyle="1" w:styleId="WW8Num12z5">
    <w:name w:val="WW8Num12z5"/>
    <w:rsid w:val="009455E8"/>
  </w:style>
  <w:style w:type="character" w:customStyle="1" w:styleId="WW8Num12z6">
    <w:name w:val="WW8Num12z6"/>
    <w:rsid w:val="009455E8"/>
  </w:style>
  <w:style w:type="character" w:customStyle="1" w:styleId="WW8Num12z7">
    <w:name w:val="WW8Num12z7"/>
    <w:rsid w:val="009455E8"/>
  </w:style>
  <w:style w:type="character" w:customStyle="1" w:styleId="WW8Num12z8">
    <w:name w:val="WW8Num12z8"/>
    <w:rsid w:val="009455E8"/>
  </w:style>
  <w:style w:type="character" w:customStyle="1" w:styleId="WW8Num13z2">
    <w:name w:val="WW8Num13z2"/>
    <w:rsid w:val="009455E8"/>
  </w:style>
  <w:style w:type="character" w:customStyle="1" w:styleId="WW8Num13z4">
    <w:name w:val="WW8Num13z4"/>
    <w:uiPriority w:val="99"/>
    <w:rsid w:val="009455E8"/>
  </w:style>
  <w:style w:type="character" w:customStyle="1" w:styleId="WW8Num13z5">
    <w:name w:val="WW8Num13z5"/>
    <w:uiPriority w:val="99"/>
    <w:rsid w:val="009455E8"/>
  </w:style>
  <w:style w:type="character" w:customStyle="1" w:styleId="WW8Num13z6">
    <w:name w:val="WW8Num13z6"/>
    <w:uiPriority w:val="99"/>
    <w:rsid w:val="009455E8"/>
  </w:style>
  <w:style w:type="character" w:customStyle="1" w:styleId="WW8Num13z7">
    <w:name w:val="WW8Num13z7"/>
    <w:uiPriority w:val="99"/>
    <w:rsid w:val="009455E8"/>
  </w:style>
  <w:style w:type="character" w:customStyle="1" w:styleId="WW8Num13z8">
    <w:name w:val="WW8Num13z8"/>
    <w:uiPriority w:val="99"/>
    <w:rsid w:val="009455E8"/>
  </w:style>
  <w:style w:type="character" w:customStyle="1" w:styleId="WW8Num14z4">
    <w:name w:val="WW8Num14z4"/>
    <w:rsid w:val="009455E8"/>
  </w:style>
  <w:style w:type="character" w:customStyle="1" w:styleId="WW8Num16z1">
    <w:name w:val="WW8Num16z1"/>
    <w:uiPriority w:val="99"/>
    <w:rsid w:val="009455E8"/>
  </w:style>
  <w:style w:type="character" w:customStyle="1" w:styleId="WW8Num17z1">
    <w:name w:val="WW8Num17z1"/>
    <w:uiPriority w:val="99"/>
    <w:rsid w:val="009455E8"/>
  </w:style>
  <w:style w:type="character" w:customStyle="1" w:styleId="WW8Num19z1">
    <w:name w:val="WW8Num19z1"/>
    <w:rsid w:val="009455E8"/>
  </w:style>
  <w:style w:type="character" w:customStyle="1" w:styleId="WW8Num19z2">
    <w:name w:val="WW8Num19z2"/>
    <w:rsid w:val="009455E8"/>
  </w:style>
  <w:style w:type="character" w:customStyle="1" w:styleId="WW8Num19z3">
    <w:name w:val="WW8Num19z3"/>
    <w:rsid w:val="009455E8"/>
  </w:style>
  <w:style w:type="character" w:customStyle="1" w:styleId="WW8Num19z4">
    <w:name w:val="WW8Num19z4"/>
    <w:rsid w:val="009455E8"/>
  </w:style>
  <w:style w:type="character" w:customStyle="1" w:styleId="WW8Num19z5">
    <w:name w:val="WW8Num19z5"/>
    <w:rsid w:val="009455E8"/>
  </w:style>
  <w:style w:type="character" w:customStyle="1" w:styleId="WW8Num19z6">
    <w:name w:val="WW8Num19z6"/>
    <w:rsid w:val="009455E8"/>
  </w:style>
  <w:style w:type="character" w:customStyle="1" w:styleId="WW8Num19z7">
    <w:name w:val="WW8Num19z7"/>
    <w:rsid w:val="009455E8"/>
  </w:style>
  <w:style w:type="character" w:customStyle="1" w:styleId="WW8Num19z8">
    <w:name w:val="WW8Num19z8"/>
    <w:rsid w:val="009455E8"/>
  </w:style>
  <w:style w:type="character" w:customStyle="1" w:styleId="WW8Num23z1">
    <w:name w:val="WW8Num23z1"/>
    <w:rsid w:val="009455E8"/>
  </w:style>
  <w:style w:type="character" w:customStyle="1" w:styleId="WW8Num23z2">
    <w:name w:val="WW8Num23z2"/>
    <w:rsid w:val="009455E8"/>
  </w:style>
  <w:style w:type="character" w:customStyle="1" w:styleId="WW8Num23z3">
    <w:name w:val="WW8Num23z3"/>
    <w:rsid w:val="009455E8"/>
  </w:style>
  <w:style w:type="character" w:customStyle="1" w:styleId="WW8Num23z4">
    <w:name w:val="WW8Num23z4"/>
    <w:rsid w:val="009455E8"/>
  </w:style>
  <w:style w:type="character" w:customStyle="1" w:styleId="WW8Num23z5">
    <w:name w:val="WW8Num23z5"/>
    <w:rsid w:val="009455E8"/>
  </w:style>
  <w:style w:type="character" w:customStyle="1" w:styleId="WW8Num23z6">
    <w:name w:val="WW8Num23z6"/>
    <w:rsid w:val="009455E8"/>
  </w:style>
  <w:style w:type="character" w:customStyle="1" w:styleId="WW8Num23z7">
    <w:name w:val="WW8Num23z7"/>
    <w:rsid w:val="009455E8"/>
  </w:style>
  <w:style w:type="character" w:customStyle="1" w:styleId="WW8Num23z8">
    <w:name w:val="WW8Num23z8"/>
    <w:rsid w:val="009455E8"/>
  </w:style>
  <w:style w:type="character" w:customStyle="1" w:styleId="WW8Num7z4">
    <w:name w:val="WW8Num7z4"/>
    <w:uiPriority w:val="99"/>
    <w:rsid w:val="009455E8"/>
  </w:style>
  <w:style w:type="character" w:customStyle="1" w:styleId="WW8Num7z5">
    <w:name w:val="WW8Num7z5"/>
    <w:uiPriority w:val="99"/>
    <w:rsid w:val="009455E8"/>
  </w:style>
  <w:style w:type="character" w:customStyle="1" w:styleId="WW8Num7z6">
    <w:name w:val="WW8Num7z6"/>
    <w:uiPriority w:val="99"/>
    <w:rsid w:val="009455E8"/>
  </w:style>
  <w:style w:type="character" w:customStyle="1" w:styleId="WW8Num7z7">
    <w:name w:val="WW8Num7z7"/>
    <w:uiPriority w:val="99"/>
    <w:rsid w:val="009455E8"/>
  </w:style>
  <w:style w:type="character" w:customStyle="1" w:styleId="WW8Num7z8">
    <w:name w:val="WW8Num7z8"/>
    <w:uiPriority w:val="99"/>
    <w:rsid w:val="009455E8"/>
  </w:style>
  <w:style w:type="character" w:customStyle="1" w:styleId="WW8Num27z3">
    <w:name w:val="WW8Num27z3"/>
    <w:uiPriority w:val="99"/>
    <w:rsid w:val="009455E8"/>
  </w:style>
  <w:style w:type="character" w:customStyle="1" w:styleId="WW8Num27z4">
    <w:name w:val="WW8Num27z4"/>
    <w:rsid w:val="009455E8"/>
  </w:style>
  <w:style w:type="character" w:customStyle="1" w:styleId="WW8Num27z5">
    <w:name w:val="WW8Num27z5"/>
    <w:rsid w:val="009455E8"/>
  </w:style>
  <w:style w:type="character" w:customStyle="1" w:styleId="WW8Num27z6">
    <w:name w:val="WW8Num27z6"/>
    <w:rsid w:val="009455E8"/>
  </w:style>
  <w:style w:type="character" w:customStyle="1" w:styleId="WW8Num27z7">
    <w:name w:val="WW8Num27z7"/>
    <w:rsid w:val="009455E8"/>
  </w:style>
  <w:style w:type="character" w:customStyle="1" w:styleId="WW8Num27z8">
    <w:name w:val="WW8Num27z8"/>
    <w:rsid w:val="009455E8"/>
  </w:style>
  <w:style w:type="character" w:customStyle="1" w:styleId="Domylnaczcionkaakapitu10">
    <w:name w:val="Domyślna czcionka akapitu10"/>
    <w:rsid w:val="009455E8"/>
  </w:style>
  <w:style w:type="character" w:customStyle="1" w:styleId="ListLabel1">
    <w:name w:val="ListLabel 1"/>
    <w:rsid w:val="009455E8"/>
    <w:rPr>
      <w:rFonts w:cs="Symbol"/>
    </w:rPr>
  </w:style>
  <w:style w:type="character" w:customStyle="1" w:styleId="ListLabel2">
    <w:name w:val="ListLabel 2"/>
    <w:rsid w:val="009455E8"/>
    <w:rPr>
      <w:rFonts w:eastAsia="Calibri" w:cs="Open Sans"/>
      <w:b/>
      <w:bCs/>
      <w:sz w:val="22"/>
      <w:szCs w:val="22"/>
    </w:rPr>
  </w:style>
  <w:style w:type="character" w:customStyle="1" w:styleId="ListLabel3">
    <w:name w:val="ListLabel 3"/>
    <w:rsid w:val="009455E8"/>
    <w:rPr>
      <w:rFonts w:eastAsia="Times New Roman" w:cs="Arial"/>
      <w:b w:val="0"/>
      <w:bCs/>
      <w:i w:val="0"/>
      <w:color w:val="000000"/>
      <w:spacing w:val="20"/>
      <w:position w:val="0"/>
      <w:sz w:val="24"/>
      <w:vertAlign w:val="baseline"/>
    </w:rPr>
  </w:style>
  <w:style w:type="character" w:customStyle="1" w:styleId="ListLabel4">
    <w:name w:val="ListLabel 4"/>
    <w:rsid w:val="009455E8"/>
    <w:rPr>
      <w:rFonts w:cs="Times New Roman"/>
      <w:b/>
      <w:sz w:val="24"/>
      <w:szCs w:val="24"/>
    </w:rPr>
  </w:style>
  <w:style w:type="character" w:customStyle="1" w:styleId="ListLabel5">
    <w:name w:val="ListLabel 5"/>
    <w:rsid w:val="009455E8"/>
    <w:rPr>
      <w:rFonts w:cs="Open Sans"/>
    </w:rPr>
  </w:style>
  <w:style w:type="character" w:customStyle="1" w:styleId="ListLabel6">
    <w:name w:val="ListLabel 6"/>
    <w:rsid w:val="009455E8"/>
    <w:rPr>
      <w:rFonts w:cs="Arial"/>
    </w:rPr>
  </w:style>
  <w:style w:type="character" w:customStyle="1" w:styleId="ListLabel7">
    <w:name w:val="ListLabel 7"/>
    <w:rsid w:val="009455E8"/>
    <w:rPr>
      <w:b/>
    </w:rPr>
  </w:style>
  <w:style w:type="character" w:customStyle="1" w:styleId="ListLabel8">
    <w:name w:val="ListLabel 8"/>
    <w:rsid w:val="009455E8"/>
    <w:rPr>
      <w:rFonts w:cs="Open Sans"/>
      <w:sz w:val="20"/>
    </w:rPr>
  </w:style>
  <w:style w:type="character" w:customStyle="1" w:styleId="ListLabel9">
    <w:name w:val="ListLabel 9"/>
    <w:rsid w:val="009455E8"/>
    <w:rPr>
      <w:b/>
      <w:sz w:val="24"/>
      <w:szCs w:val="24"/>
    </w:rPr>
  </w:style>
  <w:style w:type="character" w:customStyle="1" w:styleId="ListLabel10">
    <w:name w:val="ListLabel 10"/>
    <w:rsid w:val="009455E8"/>
    <w:rPr>
      <w:rFonts w:eastAsia="Times New Roman" w:cs="Open Sans"/>
      <w:color w:val="000000"/>
      <w:sz w:val="22"/>
      <w:szCs w:val="22"/>
    </w:rPr>
  </w:style>
  <w:style w:type="character" w:customStyle="1" w:styleId="ListLabel11">
    <w:name w:val="ListLabel 11"/>
    <w:rsid w:val="009455E8"/>
    <w:rPr>
      <w:rFonts w:cs="Times New Roman"/>
    </w:rPr>
  </w:style>
  <w:style w:type="character" w:customStyle="1" w:styleId="ListLabel12">
    <w:name w:val="ListLabel 12"/>
    <w:rsid w:val="009455E8"/>
    <w:rPr>
      <w:rFonts w:cs="Times New Roman"/>
      <w:b w:val="0"/>
      <w:color w:val="00000A"/>
    </w:rPr>
  </w:style>
  <w:style w:type="character" w:customStyle="1" w:styleId="ListLabel13">
    <w:name w:val="ListLabel 13"/>
    <w:rsid w:val="009455E8"/>
    <w:rPr>
      <w:rFonts w:cs="Times New Roman"/>
      <w:lang w:val="pl-PL"/>
    </w:rPr>
  </w:style>
  <w:style w:type="character" w:customStyle="1" w:styleId="ListLabel14">
    <w:name w:val="ListLabel 14"/>
    <w:rsid w:val="009455E8"/>
    <w:rPr>
      <w:rFonts w:cs="Open Sans"/>
      <w:b w:val="0"/>
    </w:rPr>
  </w:style>
  <w:style w:type="character" w:customStyle="1" w:styleId="ListLabel15">
    <w:name w:val="ListLabel 15"/>
    <w:rsid w:val="009455E8"/>
    <w:rPr>
      <w:color w:val="FF0000"/>
    </w:rPr>
  </w:style>
  <w:style w:type="character" w:customStyle="1" w:styleId="ListLabel16">
    <w:name w:val="ListLabel 16"/>
    <w:rsid w:val="009455E8"/>
    <w:rPr>
      <w:rFonts w:eastAsia="Calibri" w:cs="Open Sans"/>
      <w:lang w:val="pl-PL"/>
    </w:rPr>
  </w:style>
  <w:style w:type="character" w:customStyle="1" w:styleId="ListLabel17">
    <w:name w:val="ListLabel 17"/>
    <w:rsid w:val="009455E8"/>
    <w:rPr>
      <w:rFonts w:cs="Open Sans"/>
      <w:color w:val="000000"/>
    </w:rPr>
  </w:style>
  <w:style w:type="character" w:customStyle="1" w:styleId="ListLabel18">
    <w:name w:val="ListLabel 18"/>
    <w:rsid w:val="009455E8"/>
    <w:rPr>
      <w:rFonts w:eastAsia="Times New Roman" w:cs="Open Sans"/>
      <w:b w:val="0"/>
      <w:bCs/>
      <w:color w:val="000000"/>
      <w:sz w:val="22"/>
      <w:szCs w:val="22"/>
    </w:rPr>
  </w:style>
  <w:style w:type="character" w:customStyle="1" w:styleId="ListLabel19">
    <w:name w:val="ListLabel 19"/>
    <w:rsid w:val="009455E8"/>
    <w:rPr>
      <w:rFonts w:cs="Open Sans"/>
      <w:lang w:val="pl-PL"/>
    </w:rPr>
  </w:style>
  <w:style w:type="character" w:customStyle="1" w:styleId="ListLabel20">
    <w:name w:val="ListLabel 20"/>
    <w:rsid w:val="009455E8"/>
    <w:rPr>
      <w:rFonts w:eastAsia="Calibri" w:cs="Arial"/>
      <w:b/>
      <w:color w:val="000000"/>
      <w:sz w:val="22"/>
      <w:szCs w:val="22"/>
    </w:rPr>
  </w:style>
  <w:style w:type="character" w:customStyle="1" w:styleId="ListLabel21">
    <w:name w:val="ListLabel 21"/>
    <w:rsid w:val="009455E8"/>
    <w:rPr>
      <w:lang w:val="pl-PL"/>
    </w:rPr>
  </w:style>
  <w:style w:type="character" w:customStyle="1" w:styleId="WW8Num50z2">
    <w:name w:val="WW8Num50z2"/>
    <w:rsid w:val="009455E8"/>
  </w:style>
  <w:style w:type="character" w:customStyle="1" w:styleId="WW8Num50z3">
    <w:name w:val="WW8Num50z3"/>
    <w:rsid w:val="009455E8"/>
  </w:style>
  <w:style w:type="character" w:customStyle="1" w:styleId="WW8Num50z4">
    <w:name w:val="WW8Num50z4"/>
    <w:rsid w:val="009455E8"/>
  </w:style>
  <w:style w:type="character" w:customStyle="1" w:styleId="WW8Num50z5">
    <w:name w:val="WW8Num50z5"/>
    <w:rsid w:val="009455E8"/>
  </w:style>
  <w:style w:type="character" w:customStyle="1" w:styleId="WW8Num50z6">
    <w:name w:val="WW8Num50z6"/>
    <w:rsid w:val="009455E8"/>
  </w:style>
  <w:style w:type="character" w:customStyle="1" w:styleId="WW8Num50z7">
    <w:name w:val="WW8Num50z7"/>
    <w:rsid w:val="009455E8"/>
  </w:style>
  <w:style w:type="character" w:customStyle="1" w:styleId="WW8Num50z8">
    <w:name w:val="WW8Num50z8"/>
    <w:rsid w:val="009455E8"/>
  </w:style>
  <w:style w:type="paragraph" w:customStyle="1" w:styleId="Bezodstpw4">
    <w:name w:val="Bez odstępów4"/>
    <w:rsid w:val="009455E8"/>
    <w:pPr>
      <w:suppressAutoHyphens/>
      <w:spacing w:after="0" w:line="100" w:lineRule="atLeast"/>
    </w:pPr>
    <w:rPr>
      <w:rFonts w:ascii="Calibri" w:eastAsia="SimSun" w:hAnsi="Calibri" w:cs="font311"/>
      <w:lang w:eastAsia="ar-SA"/>
    </w:rPr>
  </w:style>
  <w:style w:type="paragraph" w:customStyle="1" w:styleId="Domylne">
    <w:name w:val="Domyślne"/>
    <w:rsid w:val="00DC17C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5">
    <w:name w:val="Zaimportowany styl 25"/>
    <w:rsid w:val="00BF4EDC"/>
    <w:pPr>
      <w:numPr>
        <w:numId w:val="31"/>
      </w:numPr>
    </w:pPr>
  </w:style>
  <w:style w:type="numbering" w:customStyle="1" w:styleId="mama2">
    <w:name w:val="mama2"/>
    <w:rsid w:val="004534A8"/>
    <w:pPr>
      <w:numPr>
        <w:numId w:val="32"/>
      </w:numPr>
    </w:pPr>
  </w:style>
  <w:style w:type="character" w:customStyle="1" w:styleId="marksqw5zr3zw">
    <w:name w:val="marksqw5zr3zw"/>
    <w:basedOn w:val="Domylnaczcionkaakapitu"/>
    <w:rsid w:val="00DE430F"/>
  </w:style>
  <w:style w:type="character" w:customStyle="1" w:styleId="markmfc5tjkl1">
    <w:name w:val="markmfc5tjkl1"/>
    <w:basedOn w:val="Domylnaczcionkaakapitu"/>
    <w:rsid w:val="00DE430F"/>
  </w:style>
  <w:style w:type="character" w:customStyle="1" w:styleId="Heading2Char">
    <w:name w:val="Heading 2 Char"/>
    <w:semiHidden/>
    <w:locked/>
    <w:rsid w:val="000368E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NormalBold">
    <w:name w:val="NormalBold"/>
    <w:basedOn w:val="Normalny"/>
    <w:link w:val="NormalBoldChar"/>
    <w:rsid w:val="000368E6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0368E6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0368E6"/>
    <w:rPr>
      <w:b/>
      <w:i/>
      <w:spacing w:val="0"/>
    </w:rPr>
  </w:style>
  <w:style w:type="paragraph" w:customStyle="1" w:styleId="Text1">
    <w:name w:val="Text 1"/>
    <w:basedOn w:val="Normalny"/>
    <w:rsid w:val="000368E6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0368E6"/>
    <w:pPr>
      <w:spacing w:before="120" w:after="120"/>
    </w:pPr>
    <w:rPr>
      <w:szCs w:val="22"/>
      <w:lang w:eastAsia="en-GB"/>
    </w:rPr>
  </w:style>
  <w:style w:type="paragraph" w:customStyle="1" w:styleId="Tiret1">
    <w:name w:val="Tiret 1"/>
    <w:basedOn w:val="Normalny"/>
    <w:rsid w:val="000368E6"/>
    <w:pPr>
      <w:numPr>
        <w:numId w:val="37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0368E6"/>
    <w:pPr>
      <w:numPr>
        <w:numId w:val="38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0368E6"/>
    <w:pPr>
      <w:numPr>
        <w:ilvl w:val="1"/>
        <w:numId w:val="38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0368E6"/>
    <w:pPr>
      <w:numPr>
        <w:ilvl w:val="2"/>
        <w:numId w:val="38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0368E6"/>
    <w:pPr>
      <w:numPr>
        <w:ilvl w:val="3"/>
        <w:numId w:val="38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368E6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368E6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368E6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uiPriority w:val="99"/>
    <w:locked/>
    <w:rsid w:val="000368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0368E6"/>
    <w:pPr>
      <w:jc w:val="both"/>
    </w:pPr>
    <w:rPr>
      <w:rFonts w:ascii="Arial" w:hAnsi="Arial"/>
      <w:sz w:val="22"/>
    </w:rPr>
  </w:style>
  <w:style w:type="character" w:customStyle="1" w:styleId="h1">
    <w:name w:val="h1"/>
    <w:rsid w:val="000368E6"/>
    <w:rPr>
      <w:rFonts w:cs="Times New Roman"/>
    </w:rPr>
  </w:style>
  <w:style w:type="character" w:customStyle="1" w:styleId="timark">
    <w:name w:val="timark"/>
    <w:rsid w:val="000368E6"/>
    <w:rPr>
      <w:rFonts w:cs="Times New Roman"/>
    </w:rPr>
  </w:style>
  <w:style w:type="numbering" w:customStyle="1" w:styleId="WWNum1">
    <w:name w:val="WWNum1"/>
    <w:rsid w:val="000368E6"/>
    <w:pPr>
      <w:numPr>
        <w:numId w:val="39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0368E6"/>
    <w:pPr>
      <w:numPr>
        <w:numId w:val="40"/>
      </w:numPr>
    </w:pPr>
  </w:style>
  <w:style w:type="numbering" w:customStyle="1" w:styleId="Styl2">
    <w:name w:val="Styl2"/>
    <w:uiPriority w:val="99"/>
    <w:rsid w:val="000368E6"/>
    <w:pPr>
      <w:numPr>
        <w:numId w:val="41"/>
      </w:numPr>
    </w:pPr>
  </w:style>
  <w:style w:type="character" w:customStyle="1" w:styleId="st">
    <w:name w:val="st"/>
    <w:rsid w:val="000368E6"/>
  </w:style>
  <w:style w:type="paragraph" w:customStyle="1" w:styleId="Tekstpodstawowy23">
    <w:name w:val="Tekst podstawowy 23"/>
    <w:basedOn w:val="Normalny"/>
    <w:rsid w:val="000368E6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</w:style>
  <w:style w:type="numbering" w:customStyle="1" w:styleId="WWNum11">
    <w:name w:val="WWNum11"/>
    <w:rsid w:val="000368E6"/>
  </w:style>
  <w:style w:type="numbering" w:customStyle="1" w:styleId="Bezlisty2">
    <w:name w:val="Bez listy2"/>
    <w:next w:val="Bezlisty"/>
    <w:uiPriority w:val="99"/>
    <w:semiHidden/>
    <w:unhideWhenUsed/>
    <w:rsid w:val="000368E6"/>
  </w:style>
  <w:style w:type="paragraph" w:customStyle="1" w:styleId="font9">
    <w:name w:val="font9"/>
    <w:basedOn w:val="Normalny"/>
    <w:rsid w:val="000368E6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10">
    <w:name w:val="font10"/>
    <w:basedOn w:val="Normalny"/>
    <w:rsid w:val="000368E6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110">
    <w:name w:val="xl110"/>
    <w:basedOn w:val="Normalny"/>
    <w:rsid w:val="000368E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1">
    <w:name w:val="xl111"/>
    <w:basedOn w:val="Normalny"/>
    <w:rsid w:val="000368E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2">
    <w:name w:val="xl112"/>
    <w:basedOn w:val="Normalny"/>
    <w:rsid w:val="000368E6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3">
    <w:name w:val="xl113"/>
    <w:basedOn w:val="Normalny"/>
    <w:rsid w:val="000368E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4">
    <w:name w:val="xl114"/>
    <w:basedOn w:val="Normalny"/>
    <w:rsid w:val="000368E6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5">
    <w:name w:val="xl115"/>
    <w:basedOn w:val="Normalny"/>
    <w:rsid w:val="000368E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6">
    <w:name w:val="xl116"/>
    <w:basedOn w:val="Normalny"/>
    <w:rsid w:val="000368E6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u w:val="single"/>
    </w:rPr>
  </w:style>
  <w:style w:type="paragraph" w:customStyle="1" w:styleId="xl117">
    <w:name w:val="xl117"/>
    <w:basedOn w:val="Normalny"/>
    <w:rsid w:val="000368E6"/>
    <w:pPr>
      <w:pBdr>
        <w:top w:val="single" w:sz="12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u w:val="single"/>
    </w:rPr>
  </w:style>
  <w:style w:type="paragraph" w:customStyle="1" w:styleId="xl118">
    <w:name w:val="xl118"/>
    <w:basedOn w:val="Normalny"/>
    <w:rsid w:val="000368E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u w:val="single"/>
    </w:rPr>
  </w:style>
  <w:style w:type="paragraph" w:customStyle="1" w:styleId="xl119">
    <w:name w:val="xl119"/>
    <w:basedOn w:val="Normalny"/>
    <w:rsid w:val="000368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0">
    <w:name w:val="xl120"/>
    <w:basedOn w:val="Normalny"/>
    <w:rsid w:val="000368E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1">
    <w:name w:val="xl121"/>
    <w:basedOn w:val="Normalny"/>
    <w:rsid w:val="000368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2">
    <w:name w:val="xl122"/>
    <w:basedOn w:val="Normalny"/>
    <w:rsid w:val="000368E6"/>
    <w:pPr>
      <w:spacing w:before="100" w:beforeAutospacing="1" w:after="100" w:afterAutospacing="1"/>
      <w:textAlignment w:val="center"/>
    </w:pPr>
  </w:style>
  <w:style w:type="numbering" w:customStyle="1" w:styleId="Bezlisty3">
    <w:name w:val="Bez listy3"/>
    <w:next w:val="Bezlisty"/>
    <w:uiPriority w:val="99"/>
    <w:semiHidden/>
    <w:unhideWhenUsed/>
    <w:rsid w:val="000368E6"/>
  </w:style>
  <w:style w:type="numbering" w:customStyle="1" w:styleId="Bezlisty4">
    <w:name w:val="Bez listy4"/>
    <w:next w:val="Bezlisty"/>
    <w:uiPriority w:val="99"/>
    <w:semiHidden/>
    <w:unhideWhenUsed/>
    <w:rsid w:val="000368E6"/>
  </w:style>
  <w:style w:type="paragraph" w:customStyle="1" w:styleId="font11">
    <w:name w:val="font11"/>
    <w:basedOn w:val="Normalny"/>
    <w:rsid w:val="000368E6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123">
    <w:name w:val="xl123"/>
    <w:basedOn w:val="Normalny"/>
    <w:rsid w:val="000368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24">
    <w:name w:val="xl124"/>
    <w:basedOn w:val="Normalny"/>
    <w:rsid w:val="000368E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5">
    <w:name w:val="xl125"/>
    <w:basedOn w:val="Normalny"/>
    <w:rsid w:val="000368E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6">
    <w:name w:val="xl126"/>
    <w:basedOn w:val="Normalny"/>
    <w:rsid w:val="000368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7">
    <w:name w:val="xl127"/>
    <w:basedOn w:val="Normalny"/>
    <w:rsid w:val="000368E6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alny"/>
    <w:rsid w:val="000368E6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alny"/>
    <w:rsid w:val="000368E6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u w:val="single"/>
    </w:rPr>
  </w:style>
  <w:style w:type="paragraph" w:customStyle="1" w:styleId="xl130">
    <w:name w:val="xl130"/>
    <w:basedOn w:val="Normalny"/>
    <w:rsid w:val="000368E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alny"/>
    <w:rsid w:val="000368E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alny"/>
    <w:rsid w:val="000368E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numbering" w:customStyle="1" w:styleId="Bezlisty5">
    <w:name w:val="Bez listy5"/>
    <w:next w:val="Bezlisty"/>
    <w:semiHidden/>
    <w:rsid w:val="000368E6"/>
  </w:style>
  <w:style w:type="paragraph" w:customStyle="1" w:styleId="Tekstpodstawowywcity22">
    <w:name w:val="Tekst podstawowy wcięty 22"/>
    <w:basedOn w:val="Normalny"/>
    <w:uiPriority w:val="99"/>
    <w:rsid w:val="000368E6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</w:style>
  <w:style w:type="paragraph" w:styleId="Wcicienormalne">
    <w:name w:val="Normal Indent"/>
    <w:basedOn w:val="Normalny"/>
    <w:rsid w:val="000368E6"/>
    <w:pPr>
      <w:widowControl w:val="0"/>
      <w:spacing w:before="120"/>
      <w:ind w:left="708"/>
      <w:jc w:val="both"/>
    </w:pPr>
    <w:rPr>
      <w:rFonts w:ascii="PL Times New Roman" w:hAnsi="PL Times New Roman"/>
      <w:noProof/>
      <w:sz w:val="20"/>
      <w:szCs w:val="20"/>
    </w:rPr>
  </w:style>
  <w:style w:type="character" w:customStyle="1" w:styleId="Nagwek5Znak1">
    <w:name w:val="Nagłówek 5 Znak1"/>
    <w:uiPriority w:val="99"/>
    <w:rsid w:val="000368E6"/>
    <w:rPr>
      <w:b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uiPriority w:val="99"/>
    <w:rsid w:val="000368E6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0368E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ytuZnak1">
    <w:name w:val="Tytuł Znak1"/>
    <w:uiPriority w:val="99"/>
    <w:locked/>
    <w:rsid w:val="000368E6"/>
    <w:rPr>
      <w:b/>
      <w:sz w:val="24"/>
      <w:szCs w:val="24"/>
      <w:lang w:val="pl-PL" w:eastAsia="pl-PL" w:bidi="ar-SA"/>
    </w:rPr>
  </w:style>
  <w:style w:type="character" w:customStyle="1" w:styleId="ZnakZnak2">
    <w:name w:val="Znak Znak2"/>
    <w:uiPriority w:val="99"/>
    <w:rsid w:val="000368E6"/>
    <w:rPr>
      <w:b/>
      <w:szCs w:val="24"/>
      <w:lang w:val="pl-PL" w:eastAsia="pl-PL" w:bidi="ar-SA"/>
    </w:rPr>
  </w:style>
  <w:style w:type="character" w:customStyle="1" w:styleId="dane1">
    <w:name w:val="dane1"/>
    <w:uiPriority w:val="99"/>
    <w:rsid w:val="000368E6"/>
    <w:rPr>
      <w:color w:val="0000CD"/>
    </w:rPr>
  </w:style>
  <w:style w:type="paragraph" w:customStyle="1" w:styleId="Nagwektabeli">
    <w:name w:val="Nagłówek tabeli"/>
    <w:basedOn w:val="Zawartotabeli"/>
    <w:uiPriority w:val="99"/>
    <w:rsid w:val="000368E6"/>
    <w:pPr>
      <w:widowControl/>
      <w:suppressLineNumbers/>
      <w:suppressAutoHyphens/>
    </w:pPr>
    <w:rPr>
      <w:bCs/>
      <w:color w:val="auto"/>
      <w:kern w:val="1"/>
      <w:sz w:val="24"/>
      <w:szCs w:val="24"/>
      <w:lang w:eastAsia="ar-SA"/>
    </w:rPr>
  </w:style>
  <w:style w:type="numbering" w:customStyle="1" w:styleId="WWNum12">
    <w:name w:val="WWNum12"/>
    <w:rsid w:val="000368E6"/>
    <w:pPr>
      <w:numPr>
        <w:numId w:val="38"/>
      </w:numPr>
    </w:pPr>
  </w:style>
  <w:style w:type="numbering" w:customStyle="1" w:styleId="WWNum8">
    <w:name w:val="WWNum8"/>
    <w:rsid w:val="000368E6"/>
    <w:pPr>
      <w:numPr>
        <w:numId w:val="42"/>
      </w:numPr>
    </w:pPr>
  </w:style>
  <w:style w:type="character" w:customStyle="1" w:styleId="Nagwek2Znak1">
    <w:name w:val="Nagłówek 2 Znak1"/>
    <w:uiPriority w:val="99"/>
    <w:locked/>
    <w:rsid w:val="000368E6"/>
    <w:rPr>
      <w:rFonts w:ascii="Arial" w:hAnsi="Arial"/>
      <w:b/>
      <w:sz w:val="24"/>
      <w:szCs w:val="24"/>
      <w:u w:val="single"/>
      <w:lang w:val="pl-PL" w:eastAsia="pl-PL" w:bidi="ar-SA"/>
    </w:rPr>
  </w:style>
  <w:style w:type="character" w:customStyle="1" w:styleId="Nagwek3Znak1">
    <w:name w:val="Nagłówek 3 Znak1"/>
    <w:uiPriority w:val="99"/>
    <w:locked/>
    <w:rsid w:val="000368E6"/>
    <w:rPr>
      <w:b/>
      <w:sz w:val="28"/>
      <w:szCs w:val="24"/>
      <w:u w:val="single"/>
      <w:lang w:val="pl-PL" w:eastAsia="pl-PL" w:bidi="ar-SA"/>
    </w:rPr>
  </w:style>
  <w:style w:type="character" w:customStyle="1" w:styleId="Nagwek4Znak1">
    <w:name w:val="Nagłówek 4 Znak1"/>
    <w:uiPriority w:val="99"/>
    <w:locked/>
    <w:rsid w:val="000368E6"/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Nagwek6Znak1">
    <w:name w:val="Nagłówek 6 Znak1"/>
    <w:uiPriority w:val="99"/>
    <w:locked/>
    <w:rsid w:val="000368E6"/>
    <w:rPr>
      <w:rFonts w:ascii="Times New Roman" w:eastAsia="Times New Roman" w:hAnsi="Times New Roman"/>
      <w:b/>
      <w:bCs/>
      <w:i/>
      <w:iCs/>
      <w:sz w:val="16"/>
      <w:szCs w:val="24"/>
    </w:rPr>
  </w:style>
  <w:style w:type="character" w:customStyle="1" w:styleId="Nagwek7Znak1">
    <w:name w:val="Nagłówek 7 Znak1"/>
    <w:uiPriority w:val="99"/>
    <w:locked/>
    <w:rsid w:val="000368E6"/>
    <w:rPr>
      <w:rFonts w:ascii="Times New Roman" w:eastAsia="Times New Roman" w:hAnsi="Times New Roman"/>
      <w:b/>
      <w:bCs/>
      <w:sz w:val="36"/>
      <w:szCs w:val="24"/>
    </w:rPr>
  </w:style>
  <w:style w:type="character" w:customStyle="1" w:styleId="BodyTextChar">
    <w:name w:val="Body Text Char"/>
    <w:locked/>
    <w:rsid w:val="000368E6"/>
    <w:rPr>
      <w:rFonts w:ascii="Arial" w:hAnsi="Arial"/>
      <w:sz w:val="24"/>
      <w:lang w:val="x-none" w:eastAsia="pl-PL"/>
    </w:rPr>
  </w:style>
  <w:style w:type="character" w:customStyle="1" w:styleId="TekstpodstawowywcityZnak1">
    <w:name w:val="Tekst podstawowy wcięty Znak1"/>
    <w:uiPriority w:val="99"/>
    <w:locked/>
    <w:rsid w:val="000368E6"/>
    <w:rPr>
      <w:sz w:val="24"/>
      <w:szCs w:val="24"/>
      <w:lang w:val="pl-PL" w:eastAsia="pl-PL" w:bidi="ar-SA"/>
    </w:rPr>
  </w:style>
  <w:style w:type="character" w:customStyle="1" w:styleId="TekstdymkaZnak1">
    <w:name w:val="Tekst dymka Znak1"/>
    <w:uiPriority w:val="99"/>
    <w:locked/>
    <w:rsid w:val="000368E6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NumberingSymbols">
    <w:name w:val="Numbering Symbols"/>
    <w:uiPriority w:val="99"/>
    <w:rsid w:val="000368E6"/>
    <w:rPr>
      <w:b/>
    </w:rPr>
  </w:style>
  <w:style w:type="character" w:customStyle="1" w:styleId="BodyText2Char">
    <w:name w:val="Body Text 2 Char"/>
    <w:locked/>
    <w:rsid w:val="000368E6"/>
    <w:rPr>
      <w:rFonts w:ascii="Times New Roman" w:hAnsi="Times New Roman"/>
      <w:sz w:val="24"/>
    </w:rPr>
  </w:style>
  <w:style w:type="character" w:customStyle="1" w:styleId="CommentTextChar">
    <w:name w:val="Comment Text Char"/>
    <w:semiHidden/>
    <w:locked/>
    <w:rsid w:val="000368E6"/>
    <w:rPr>
      <w:rFonts w:ascii="Times New Roman" w:hAnsi="Times New Roman"/>
      <w:sz w:val="20"/>
    </w:rPr>
  </w:style>
  <w:style w:type="paragraph" w:customStyle="1" w:styleId="Poprawka1">
    <w:name w:val="Poprawka1"/>
    <w:hidden/>
    <w:uiPriority w:val="99"/>
    <w:rsid w:val="00036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znaczenie">
    <w:name w:val="oznaczenie"/>
    <w:uiPriority w:val="99"/>
    <w:rsid w:val="000368E6"/>
    <w:rPr>
      <w:rFonts w:cs="Times New Roman"/>
    </w:rPr>
  </w:style>
  <w:style w:type="character" w:customStyle="1" w:styleId="TekstprzypisudolnegoZnak1">
    <w:name w:val="Tekst przypisu dolnego Znak1"/>
    <w:uiPriority w:val="99"/>
    <w:locked/>
    <w:rsid w:val="000368E6"/>
    <w:rPr>
      <w:lang w:val="pl-PL" w:eastAsia="pl-PL" w:bidi="ar-SA"/>
    </w:rPr>
  </w:style>
  <w:style w:type="numbering" w:customStyle="1" w:styleId="WWNum31">
    <w:name w:val="WWNum31"/>
    <w:rsid w:val="000368E6"/>
  </w:style>
  <w:style w:type="numbering" w:customStyle="1" w:styleId="WWNum27">
    <w:name w:val="WWNum27"/>
    <w:rsid w:val="000368E6"/>
  </w:style>
  <w:style w:type="numbering" w:customStyle="1" w:styleId="WWNum30">
    <w:name w:val="WWNum30"/>
    <w:rsid w:val="000368E6"/>
    <w:pPr>
      <w:numPr>
        <w:numId w:val="44"/>
      </w:numPr>
    </w:pPr>
  </w:style>
  <w:style w:type="paragraph" w:customStyle="1" w:styleId="Tekstprzypisudolnego1">
    <w:name w:val="Tekst przypisu dolnego1"/>
    <w:basedOn w:val="Normalny"/>
    <w:uiPriority w:val="99"/>
    <w:rsid w:val="000368E6"/>
    <w:pPr>
      <w:suppressAutoHyphens/>
      <w:spacing w:line="100" w:lineRule="atLeast"/>
    </w:pPr>
    <w:rPr>
      <w:kern w:val="1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rsid w:val="000368E6"/>
  </w:style>
  <w:style w:type="character" w:customStyle="1" w:styleId="default1">
    <w:name w:val="default1"/>
    <w:uiPriority w:val="99"/>
    <w:rsid w:val="000368E6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uiPriority w:val="99"/>
    <w:rsid w:val="000368E6"/>
    <w:rPr>
      <w:rFonts w:ascii="Times New Roman" w:hAnsi="Times New Roman" w:cs="Times New Roman"/>
    </w:rPr>
  </w:style>
  <w:style w:type="character" w:customStyle="1" w:styleId="ZnakZnak7">
    <w:name w:val="Znak Znak7"/>
    <w:uiPriority w:val="99"/>
    <w:rsid w:val="000368E6"/>
    <w:rPr>
      <w:sz w:val="24"/>
      <w:szCs w:val="24"/>
      <w:lang w:val="pl-PL" w:eastAsia="ar-SA" w:bidi="ar-SA"/>
    </w:rPr>
  </w:style>
  <w:style w:type="paragraph" w:customStyle="1" w:styleId="Tekstpodstawowywcity32">
    <w:name w:val="Tekst podstawowy wcięty 32"/>
    <w:basedOn w:val="Normalny"/>
    <w:rsid w:val="000368E6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blokowy2">
    <w:name w:val="Tekst blokowy2"/>
    <w:basedOn w:val="Normalny"/>
    <w:uiPriority w:val="99"/>
    <w:rsid w:val="000368E6"/>
    <w:pPr>
      <w:suppressAutoHyphens/>
      <w:ind w:left="142" w:right="-28" w:hanging="142"/>
      <w:jc w:val="both"/>
    </w:pPr>
    <w:rPr>
      <w:lang w:eastAsia="ar-SA"/>
    </w:rPr>
  </w:style>
  <w:style w:type="paragraph" w:customStyle="1" w:styleId="Mapadokumentu1">
    <w:name w:val="Mapa dokumentu1"/>
    <w:basedOn w:val="Normalny"/>
    <w:uiPriority w:val="99"/>
    <w:rsid w:val="000368E6"/>
    <w:pPr>
      <w:shd w:val="clear" w:color="auto" w:fill="000080"/>
      <w:suppressAutoHyphens/>
      <w:overflowPunct w:val="0"/>
      <w:autoSpaceDE w:val="0"/>
      <w:textAlignment w:val="baseline"/>
    </w:pPr>
    <w:rPr>
      <w:rFonts w:ascii="Tahoma" w:hAnsi="Tahoma" w:cs="Tahoma"/>
      <w:sz w:val="20"/>
      <w:szCs w:val="20"/>
      <w:lang w:eastAsia="ar-SA"/>
    </w:rPr>
  </w:style>
  <w:style w:type="paragraph" w:customStyle="1" w:styleId="Lista21">
    <w:name w:val="Lista 21"/>
    <w:basedOn w:val="Normalny"/>
    <w:uiPriority w:val="99"/>
    <w:rsid w:val="000368E6"/>
    <w:pPr>
      <w:suppressAutoHyphens/>
      <w:ind w:left="566" w:hanging="283"/>
    </w:pPr>
    <w:rPr>
      <w:lang w:eastAsia="ar-SA"/>
    </w:rPr>
  </w:style>
  <w:style w:type="paragraph" w:customStyle="1" w:styleId="Lista31">
    <w:name w:val="Lista 31"/>
    <w:basedOn w:val="Normalny"/>
    <w:uiPriority w:val="99"/>
    <w:rsid w:val="000368E6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0368E6"/>
    <w:pPr>
      <w:suppressAutoHyphens/>
      <w:ind w:left="1132" w:hanging="283"/>
    </w:pPr>
    <w:rPr>
      <w:lang w:eastAsia="ar-SA"/>
    </w:rPr>
  </w:style>
  <w:style w:type="paragraph" w:customStyle="1" w:styleId="Lista51">
    <w:name w:val="Lista 51"/>
    <w:basedOn w:val="Normalny"/>
    <w:uiPriority w:val="99"/>
    <w:rsid w:val="000368E6"/>
    <w:pPr>
      <w:suppressAutoHyphens/>
      <w:ind w:left="1415" w:hanging="283"/>
    </w:pPr>
    <w:rPr>
      <w:lang w:eastAsia="ar-SA"/>
    </w:rPr>
  </w:style>
  <w:style w:type="paragraph" w:customStyle="1" w:styleId="Listapunktowana41">
    <w:name w:val="Lista punktowana 41"/>
    <w:basedOn w:val="Normalny"/>
    <w:uiPriority w:val="99"/>
    <w:rsid w:val="000368E6"/>
    <w:pPr>
      <w:numPr>
        <w:numId w:val="33"/>
      </w:numPr>
      <w:suppressAutoHyphens/>
    </w:pPr>
    <w:rPr>
      <w:lang w:eastAsia="ar-SA"/>
    </w:rPr>
  </w:style>
  <w:style w:type="paragraph" w:customStyle="1" w:styleId="Lista-kontynuacja1">
    <w:name w:val="Lista - kontynuacja1"/>
    <w:basedOn w:val="Normalny"/>
    <w:uiPriority w:val="99"/>
    <w:rsid w:val="000368E6"/>
    <w:pPr>
      <w:suppressAutoHyphens/>
      <w:spacing w:after="120"/>
      <w:ind w:left="283"/>
    </w:pPr>
    <w:rPr>
      <w:lang w:eastAsia="ar-SA"/>
    </w:rPr>
  </w:style>
  <w:style w:type="paragraph" w:customStyle="1" w:styleId="Lista-kontynuacja31">
    <w:name w:val="Lista - kontynuacja 31"/>
    <w:basedOn w:val="Normalny"/>
    <w:uiPriority w:val="99"/>
    <w:rsid w:val="000368E6"/>
    <w:pPr>
      <w:suppressAutoHyphens/>
      <w:spacing w:after="120"/>
      <w:ind w:left="849"/>
    </w:pPr>
    <w:rPr>
      <w:lang w:eastAsia="ar-SA"/>
    </w:rPr>
  </w:style>
  <w:style w:type="paragraph" w:customStyle="1" w:styleId="Tekstpodstawowyzwciciem1">
    <w:name w:val="Tekst podstawowy z wcięciem1"/>
    <w:basedOn w:val="Tekstpodstawowy"/>
    <w:uiPriority w:val="99"/>
    <w:rsid w:val="000368E6"/>
    <w:pPr>
      <w:suppressAutoHyphens/>
      <w:spacing w:after="120"/>
      <w:ind w:firstLine="210"/>
      <w:jc w:val="left"/>
    </w:pPr>
    <w:rPr>
      <w:szCs w:val="24"/>
      <w:lang w:eastAsia="ar-SA"/>
    </w:rPr>
  </w:style>
  <w:style w:type="character" w:customStyle="1" w:styleId="Tekstpodstawowy2Znak1">
    <w:name w:val="Tekst podstawowy 2 Znak1"/>
    <w:uiPriority w:val="99"/>
    <w:rsid w:val="000368E6"/>
    <w:rPr>
      <w:sz w:val="24"/>
      <w:szCs w:val="24"/>
      <w:lang w:eastAsia="ar-SA"/>
    </w:rPr>
  </w:style>
  <w:style w:type="character" w:customStyle="1" w:styleId="Tekstpodstawowywcity3Znak1">
    <w:name w:val="Tekst podstawowy wcięty 3 Znak1"/>
    <w:uiPriority w:val="99"/>
    <w:rsid w:val="000368E6"/>
    <w:rPr>
      <w:sz w:val="16"/>
      <w:szCs w:val="16"/>
      <w:lang w:eastAsia="ar-SA"/>
    </w:rPr>
  </w:style>
  <w:style w:type="character" w:customStyle="1" w:styleId="Tekstpodstawowywcity2Znak1">
    <w:name w:val="Tekst podstawowy wcięty 2 Znak1"/>
    <w:uiPriority w:val="99"/>
    <w:rsid w:val="000368E6"/>
    <w:rPr>
      <w:sz w:val="24"/>
      <w:szCs w:val="24"/>
      <w:lang w:eastAsia="ar-SA"/>
    </w:rPr>
  </w:style>
  <w:style w:type="character" w:customStyle="1" w:styleId="Tekstpodstawowy3Znak1">
    <w:name w:val="Tekst podstawowy 3 Znak1"/>
    <w:uiPriority w:val="99"/>
    <w:rsid w:val="000368E6"/>
    <w:rPr>
      <w:sz w:val="16"/>
      <w:szCs w:val="16"/>
      <w:lang w:eastAsia="ar-SA"/>
    </w:rPr>
  </w:style>
  <w:style w:type="character" w:customStyle="1" w:styleId="ZwykytekstZnak1">
    <w:name w:val="Zwykły tekst Znak1"/>
    <w:uiPriority w:val="99"/>
    <w:rsid w:val="000368E6"/>
    <w:rPr>
      <w:rFonts w:ascii="Courier New" w:hAnsi="Courier New" w:cs="Courier New"/>
      <w:lang w:eastAsia="ar-SA"/>
    </w:rPr>
  </w:style>
  <w:style w:type="paragraph" w:styleId="Lista2">
    <w:name w:val="List 2"/>
    <w:basedOn w:val="Normalny"/>
    <w:rsid w:val="000368E6"/>
    <w:pPr>
      <w:ind w:left="566" w:hanging="283"/>
    </w:pPr>
  </w:style>
  <w:style w:type="paragraph" w:styleId="Lista3">
    <w:name w:val="List 3"/>
    <w:basedOn w:val="Normalny"/>
    <w:uiPriority w:val="99"/>
    <w:rsid w:val="000368E6"/>
    <w:pPr>
      <w:ind w:left="849" w:hanging="283"/>
    </w:pPr>
  </w:style>
  <w:style w:type="paragraph" w:styleId="Lista4">
    <w:name w:val="List 4"/>
    <w:basedOn w:val="Normalny"/>
    <w:uiPriority w:val="99"/>
    <w:rsid w:val="000368E6"/>
    <w:pPr>
      <w:ind w:left="1132" w:hanging="283"/>
    </w:pPr>
  </w:style>
  <w:style w:type="paragraph" w:styleId="Lista5">
    <w:name w:val="List 5"/>
    <w:basedOn w:val="Normalny"/>
    <w:uiPriority w:val="99"/>
    <w:rsid w:val="000368E6"/>
    <w:pPr>
      <w:ind w:left="1415" w:hanging="283"/>
    </w:pPr>
  </w:style>
  <w:style w:type="paragraph" w:styleId="Listapunktowana2">
    <w:name w:val="List Bullet 2"/>
    <w:basedOn w:val="Normalny"/>
    <w:uiPriority w:val="99"/>
    <w:rsid w:val="000368E6"/>
    <w:pPr>
      <w:numPr>
        <w:numId w:val="46"/>
      </w:numPr>
    </w:pPr>
  </w:style>
  <w:style w:type="paragraph" w:styleId="Listapunktowana3">
    <w:name w:val="List Bullet 3"/>
    <w:basedOn w:val="Normalny"/>
    <w:uiPriority w:val="99"/>
    <w:rsid w:val="000368E6"/>
    <w:pPr>
      <w:numPr>
        <w:numId w:val="47"/>
      </w:numPr>
    </w:pPr>
  </w:style>
  <w:style w:type="paragraph" w:styleId="Listapunktowana4">
    <w:name w:val="List Bullet 4"/>
    <w:basedOn w:val="Normalny"/>
    <w:uiPriority w:val="99"/>
    <w:rsid w:val="000368E6"/>
    <w:pPr>
      <w:numPr>
        <w:numId w:val="48"/>
      </w:numPr>
    </w:pPr>
  </w:style>
  <w:style w:type="paragraph" w:styleId="Lista-kontynuacja">
    <w:name w:val="List Continue"/>
    <w:basedOn w:val="Normalny"/>
    <w:uiPriority w:val="99"/>
    <w:rsid w:val="000368E6"/>
    <w:pPr>
      <w:spacing w:after="120"/>
      <w:ind w:left="283"/>
    </w:pPr>
  </w:style>
  <w:style w:type="paragraph" w:styleId="Lista-kontynuacja3">
    <w:name w:val="List Continue 3"/>
    <w:basedOn w:val="Normalny"/>
    <w:uiPriority w:val="99"/>
    <w:rsid w:val="000368E6"/>
    <w:pPr>
      <w:spacing w:after="120"/>
      <w:ind w:left="849"/>
    </w:pPr>
  </w:style>
  <w:style w:type="paragraph" w:styleId="Tekstpodstawowyzwciciem">
    <w:name w:val="Body Text First Indent"/>
    <w:basedOn w:val="Tekstpodstawowy"/>
    <w:link w:val="TekstpodstawowyzwciciemZnak"/>
    <w:uiPriority w:val="99"/>
    <w:rsid w:val="000368E6"/>
    <w:pPr>
      <w:spacing w:after="120"/>
      <w:ind w:firstLine="210"/>
      <w:jc w:val="left"/>
    </w:pPr>
    <w:rPr>
      <w:szCs w:val="24"/>
      <w:lang w:eastAsia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0368E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Znak9">
    <w:name w:val="Znak Znak9"/>
    <w:uiPriority w:val="99"/>
    <w:rsid w:val="000368E6"/>
    <w:rPr>
      <w:b/>
      <w:caps/>
      <w:sz w:val="28"/>
      <w:lang w:eastAsia="ar-SA"/>
    </w:rPr>
  </w:style>
  <w:style w:type="character" w:customStyle="1" w:styleId="TekstpodstawowyzwciciemZnak1">
    <w:name w:val="Tekst podstawowy z wcięciem Znak1"/>
    <w:uiPriority w:val="99"/>
    <w:rsid w:val="000368E6"/>
    <w:rPr>
      <w:b w:val="0"/>
      <w:caps w:val="0"/>
      <w:sz w:val="24"/>
      <w:szCs w:val="24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rsid w:val="000368E6"/>
    <w:pPr>
      <w:spacing w:after="120"/>
      <w:ind w:left="283" w:firstLine="210"/>
    </w:pPr>
    <w:rPr>
      <w:sz w:val="24"/>
      <w:szCs w:val="24"/>
      <w:lang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368E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Znak8">
    <w:name w:val="Znak Znak8"/>
    <w:uiPriority w:val="99"/>
    <w:rsid w:val="000368E6"/>
    <w:rPr>
      <w:sz w:val="24"/>
      <w:szCs w:val="24"/>
      <w:lang w:eastAsia="ar-SA"/>
    </w:rPr>
  </w:style>
  <w:style w:type="character" w:customStyle="1" w:styleId="Tekstpodstawowyzwciciem2Znak1">
    <w:name w:val="Tekst podstawowy z wcięciem 2 Znak1"/>
    <w:uiPriority w:val="99"/>
    <w:rsid w:val="000368E6"/>
  </w:style>
  <w:style w:type="numbering" w:customStyle="1" w:styleId="Bezlisty111">
    <w:name w:val="Bez listy111"/>
    <w:next w:val="Bezlisty"/>
    <w:semiHidden/>
    <w:unhideWhenUsed/>
    <w:rsid w:val="000368E6"/>
  </w:style>
  <w:style w:type="character" w:customStyle="1" w:styleId="BodyText2Char1">
    <w:name w:val="Body Text 2 Char1"/>
    <w:uiPriority w:val="99"/>
    <w:rsid w:val="000368E6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CommentTextChar1">
    <w:name w:val="Comment Text Char1"/>
    <w:uiPriority w:val="99"/>
    <w:rsid w:val="000368E6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0368E6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</w:style>
  <w:style w:type="character" w:customStyle="1" w:styleId="BodyTextChar1">
    <w:name w:val="Body Text Char1"/>
    <w:uiPriority w:val="99"/>
    <w:rsid w:val="000368E6"/>
    <w:rPr>
      <w:rFonts w:ascii="Arial" w:hAnsi="Arial" w:cs="Arial"/>
      <w:sz w:val="24"/>
      <w:szCs w:val="24"/>
      <w:lang w:eastAsia="pl-PL"/>
    </w:rPr>
  </w:style>
  <w:style w:type="paragraph" w:customStyle="1" w:styleId="Tekstpodstawowywcity211">
    <w:name w:val="Tekst podstawowy wcięty 211"/>
    <w:basedOn w:val="Normalny"/>
    <w:uiPriority w:val="99"/>
    <w:rsid w:val="000368E6"/>
    <w:pPr>
      <w:suppressAutoHyphens/>
      <w:overflowPunct w:val="0"/>
      <w:autoSpaceDE w:val="0"/>
      <w:ind w:left="426" w:hanging="426"/>
      <w:jc w:val="both"/>
      <w:textAlignment w:val="baseline"/>
    </w:pPr>
    <w:rPr>
      <w:lang w:eastAsia="ar-SA"/>
    </w:rPr>
  </w:style>
  <w:style w:type="paragraph" w:customStyle="1" w:styleId="Tekstpodstawowywcity311">
    <w:name w:val="Tekst podstawowy wcięty 311"/>
    <w:basedOn w:val="Normalny"/>
    <w:uiPriority w:val="99"/>
    <w:rsid w:val="000368E6"/>
    <w:pPr>
      <w:suppressAutoHyphens/>
      <w:overflowPunct w:val="0"/>
      <w:autoSpaceDE w:val="0"/>
      <w:ind w:left="567" w:hanging="567"/>
      <w:jc w:val="both"/>
      <w:textAlignment w:val="baseline"/>
    </w:pPr>
    <w:rPr>
      <w:lang w:eastAsia="ar-SA"/>
    </w:rPr>
  </w:style>
  <w:style w:type="paragraph" w:customStyle="1" w:styleId="Tekstblokowy11">
    <w:name w:val="Tekst blokowy11"/>
    <w:basedOn w:val="Normalny"/>
    <w:uiPriority w:val="99"/>
    <w:rsid w:val="000368E6"/>
    <w:pPr>
      <w:suppressAutoHyphens/>
      <w:overflowPunct w:val="0"/>
      <w:autoSpaceDE w:val="0"/>
      <w:ind w:left="6096" w:right="283"/>
      <w:textAlignment w:val="baseline"/>
    </w:pPr>
    <w:rPr>
      <w:rFonts w:ascii="Arial" w:hAnsi="Arial" w:cs="Arial"/>
      <w:sz w:val="16"/>
      <w:szCs w:val="16"/>
      <w:lang w:eastAsia="ar-SA"/>
    </w:rPr>
  </w:style>
  <w:style w:type="numbering" w:customStyle="1" w:styleId="Bezlisty6">
    <w:name w:val="Bez listy6"/>
    <w:next w:val="Bezlisty"/>
    <w:uiPriority w:val="99"/>
    <w:semiHidden/>
    <w:unhideWhenUsed/>
    <w:rsid w:val="000368E6"/>
  </w:style>
  <w:style w:type="numbering" w:customStyle="1" w:styleId="Bezlisty12">
    <w:name w:val="Bez listy12"/>
    <w:next w:val="Bezlisty"/>
    <w:uiPriority w:val="99"/>
    <w:semiHidden/>
    <w:unhideWhenUsed/>
    <w:rsid w:val="000368E6"/>
  </w:style>
  <w:style w:type="table" w:customStyle="1" w:styleId="Tabela-Siatka3">
    <w:name w:val="Tabela - Siatka3"/>
    <w:basedOn w:val="Standardowy"/>
    <w:next w:val="Tabela-Siatka"/>
    <w:rsid w:val="000368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">
    <w:name w:val="WWNum13"/>
    <w:rsid w:val="000368E6"/>
    <w:pPr>
      <w:numPr>
        <w:numId w:val="52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uiPriority w:val="99"/>
    <w:rsid w:val="000368E6"/>
    <w:pPr>
      <w:numPr>
        <w:numId w:val="34"/>
      </w:numPr>
    </w:pPr>
  </w:style>
  <w:style w:type="numbering" w:customStyle="1" w:styleId="Bezlisty112">
    <w:name w:val="Bez listy112"/>
    <w:next w:val="Bezlisty"/>
    <w:uiPriority w:val="99"/>
    <w:semiHidden/>
    <w:unhideWhenUsed/>
    <w:rsid w:val="000368E6"/>
  </w:style>
  <w:style w:type="numbering" w:customStyle="1" w:styleId="WWNum111">
    <w:name w:val="WWNum111"/>
    <w:rsid w:val="000368E6"/>
  </w:style>
  <w:style w:type="numbering" w:customStyle="1" w:styleId="Bezlisty21">
    <w:name w:val="Bez listy21"/>
    <w:next w:val="Bezlisty"/>
    <w:uiPriority w:val="99"/>
    <w:semiHidden/>
    <w:unhideWhenUsed/>
    <w:rsid w:val="000368E6"/>
  </w:style>
  <w:style w:type="numbering" w:customStyle="1" w:styleId="Bezlisty31">
    <w:name w:val="Bez listy31"/>
    <w:next w:val="Bezlisty"/>
    <w:uiPriority w:val="99"/>
    <w:semiHidden/>
    <w:unhideWhenUsed/>
    <w:rsid w:val="000368E6"/>
  </w:style>
  <w:style w:type="numbering" w:customStyle="1" w:styleId="Bezlisty41">
    <w:name w:val="Bez listy41"/>
    <w:next w:val="Bezlisty"/>
    <w:uiPriority w:val="99"/>
    <w:semiHidden/>
    <w:unhideWhenUsed/>
    <w:rsid w:val="000368E6"/>
  </w:style>
  <w:style w:type="numbering" w:customStyle="1" w:styleId="Bezlisty51">
    <w:name w:val="Bez listy51"/>
    <w:next w:val="Bezlisty"/>
    <w:semiHidden/>
    <w:rsid w:val="000368E6"/>
  </w:style>
  <w:style w:type="numbering" w:customStyle="1" w:styleId="WWNum81">
    <w:name w:val="WWNum81"/>
    <w:rsid w:val="000368E6"/>
    <w:pPr>
      <w:numPr>
        <w:numId w:val="35"/>
      </w:numPr>
    </w:pPr>
  </w:style>
  <w:style w:type="numbering" w:customStyle="1" w:styleId="WWNum271">
    <w:name w:val="WWNum271"/>
    <w:rsid w:val="000368E6"/>
    <w:pPr>
      <w:numPr>
        <w:numId w:val="36"/>
      </w:numPr>
    </w:pPr>
  </w:style>
  <w:style w:type="numbering" w:customStyle="1" w:styleId="Bezlisty1111">
    <w:name w:val="Bez listy1111"/>
    <w:next w:val="Bezlisty"/>
    <w:semiHidden/>
    <w:rsid w:val="000368E6"/>
  </w:style>
  <w:style w:type="numbering" w:customStyle="1" w:styleId="Bezlisty11111">
    <w:name w:val="Bez listy11111"/>
    <w:next w:val="Bezlisty"/>
    <w:semiHidden/>
    <w:unhideWhenUsed/>
    <w:rsid w:val="000368E6"/>
  </w:style>
  <w:style w:type="numbering" w:customStyle="1" w:styleId="Bezlisty7">
    <w:name w:val="Bez listy7"/>
    <w:next w:val="Bezlisty"/>
    <w:uiPriority w:val="99"/>
    <w:semiHidden/>
    <w:rsid w:val="000368E6"/>
  </w:style>
  <w:style w:type="paragraph" w:customStyle="1" w:styleId="Nagwek410">
    <w:name w:val="Nagłówek 41"/>
    <w:basedOn w:val="Normalny"/>
    <w:next w:val="Normalny"/>
    <w:rsid w:val="000368E6"/>
    <w:pPr>
      <w:widowControl w:val="0"/>
      <w:autoSpaceDE w:val="0"/>
      <w:autoSpaceDN w:val="0"/>
      <w:adjustRightInd w:val="0"/>
      <w:spacing w:before="440" w:after="60"/>
      <w:jc w:val="center"/>
    </w:pPr>
    <w:rPr>
      <w:b/>
      <w:bCs/>
    </w:rPr>
  </w:style>
  <w:style w:type="table" w:customStyle="1" w:styleId="Tabela-Siatka4">
    <w:name w:val="Tabela - Siatka4"/>
    <w:basedOn w:val="Standardowy"/>
    <w:next w:val="Tabela-Siatka"/>
    <w:rsid w:val="000368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Bezlisty"/>
    <w:unhideWhenUsed/>
    <w:rsid w:val="000368E6"/>
    <w:pPr>
      <w:numPr>
        <w:numId w:val="49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0368E6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semiHidden/>
    <w:rsid w:val="000368E6"/>
  </w:style>
  <w:style w:type="numbering" w:customStyle="1" w:styleId="WWNum3011">
    <w:name w:val="WWNum3011"/>
    <w:rsid w:val="000368E6"/>
    <w:pPr>
      <w:numPr>
        <w:numId w:val="43"/>
      </w:numPr>
    </w:pPr>
  </w:style>
  <w:style w:type="paragraph" w:customStyle="1" w:styleId="Heading1">
    <w:name w:val="Heading1"/>
    <w:basedOn w:val="Nagwek1"/>
    <w:qFormat/>
    <w:rsid w:val="000368E6"/>
    <w:pPr>
      <w:keepLines/>
      <w:numPr>
        <w:numId w:val="50"/>
      </w:numPr>
      <w:tabs>
        <w:tab w:val="num" w:pos="360"/>
        <w:tab w:val="num" w:pos="420"/>
      </w:tabs>
      <w:spacing w:before="480" w:after="120" w:line="276" w:lineRule="auto"/>
      <w:ind w:left="0" w:hanging="360"/>
      <w:contextualSpacing/>
    </w:pPr>
    <w:rPr>
      <w:rFonts w:ascii="Calibri" w:eastAsia="Calibri" w:hAnsi="Calibri"/>
      <w:color w:val="000000"/>
      <w:sz w:val="32"/>
      <w:szCs w:val="32"/>
      <w:lang w:val="en-US" w:eastAsia="en-US"/>
    </w:rPr>
  </w:style>
  <w:style w:type="paragraph" w:customStyle="1" w:styleId="heading2">
    <w:name w:val="heading2"/>
    <w:basedOn w:val="Nagwek2"/>
    <w:qFormat/>
    <w:rsid w:val="000368E6"/>
    <w:pPr>
      <w:keepLines/>
      <w:numPr>
        <w:ilvl w:val="1"/>
        <w:numId w:val="50"/>
      </w:numPr>
      <w:tabs>
        <w:tab w:val="num" w:pos="360"/>
        <w:tab w:val="num" w:pos="1140"/>
      </w:tabs>
      <w:spacing w:before="360" w:after="240" w:line="276" w:lineRule="auto"/>
      <w:ind w:left="0" w:hanging="360"/>
      <w:jc w:val="left"/>
    </w:pPr>
    <w:rPr>
      <w:rFonts w:ascii="Calibri" w:eastAsia="Calibri" w:hAnsi="Calibri" w:cs="Times New Roman"/>
      <w:b w:val="0"/>
      <w:bCs w:val="0"/>
      <w:i w:val="0"/>
      <w:iCs w:val="0"/>
      <w:color w:val="000000"/>
      <w:lang w:val="en-US" w:eastAsia="en-US"/>
    </w:rPr>
  </w:style>
  <w:style w:type="character" w:customStyle="1" w:styleId="tekstL3Znak">
    <w:name w:val="tekst_L3 Znak"/>
    <w:link w:val="tekstL3"/>
    <w:locked/>
    <w:rsid w:val="000368E6"/>
    <w:rPr>
      <w:rFonts w:ascii="Times New Roman" w:hAnsi="Times New Roman"/>
      <w:color w:val="000000"/>
      <w:lang w:val="en-US"/>
    </w:rPr>
  </w:style>
  <w:style w:type="paragraph" w:customStyle="1" w:styleId="tekstL3">
    <w:name w:val="tekst_L3"/>
    <w:basedOn w:val="Normalny"/>
    <w:link w:val="tekstL3Znak"/>
    <w:qFormat/>
    <w:rsid w:val="000368E6"/>
    <w:pPr>
      <w:numPr>
        <w:ilvl w:val="2"/>
        <w:numId w:val="50"/>
      </w:numPr>
      <w:spacing w:after="240" w:line="276" w:lineRule="auto"/>
      <w:ind w:left="1702"/>
      <w:jc w:val="both"/>
    </w:pPr>
    <w:rPr>
      <w:rFonts w:eastAsiaTheme="minorHAnsi" w:cstheme="minorBidi"/>
      <w:color w:val="000000"/>
      <w:sz w:val="22"/>
      <w:szCs w:val="22"/>
      <w:lang w:val="en-US" w:eastAsia="en-US"/>
    </w:rPr>
  </w:style>
  <w:style w:type="paragraph" w:styleId="Listapunktowana">
    <w:name w:val="List Bullet"/>
    <w:basedOn w:val="Normalny"/>
    <w:uiPriority w:val="99"/>
    <w:unhideWhenUsed/>
    <w:rsid w:val="000368E6"/>
    <w:pPr>
      <w:numPr>
        <w:numId w:val="51"/>
      </w:numPr>
      <w:tabs>
        <w:tab w:val="clear" w:pos="360"/>
      </w:tabs>
      <w:spacing w:after="160" w:line="259" w:lineRule="auto"/>
      <w:ind w:left="144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16E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0A3DDE"/>
  </w:style>
  <w:style w:type="character" w:customStyle="1" w:styleId="FontStyle65">
    <w:name w:val="Font Style65"/>
    <w:rsid w:val="00851468"/>
    <w:rPr>
      <w:rFonts w:ascii="Times New Roman" w:hAnsi="Times New Roman" w:cs="Times New Roman" w:hint="default"/>
      <w:b/>
      <w:bCs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2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5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3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5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0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8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9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9" ma:contentTypeDescription="Utwórz nowy dokument." ma:contentTypeScope="" ma:versionID="fe2bc1b03ef3bb5e97eb83acc0d1b028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eb029eccded63d0a4ac166017434b523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9d9d8b-2719-4ecd-9241-99f04b550ca1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01C38-040D-4B5C-9C60-60C04BC273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DD5086-91D2-4255-AEE2-B5460168506A}">
  <ds:schemaRefs>
    <ds:schemaRef ds:uri="http://schemas.microsoft.com/office/2006/metadata/properties"/>
    <ds:schemaRef ds:uri="http://schemas.microsoft.com/office/infopath/2007/PartnerControls"/>
    <ds:schemaRef ds:uri="f4b86557-b6b9-4d61-aca3-5956646c4a8e"/>
    <ds:schemaRef ds:uri="b354825f-0999-49da-9ce1-353349aabe11"/>
  </ds:schemaRefs>
</ds:datastoreItem>
</file>

<file path=customXml/itemProps3.xml><?xml version="1.0" encoding="utf-8"?>
<ds:datastoreItem xmlns:ds="http://schemas.openxmlformats.org/officeDocument/2006/customXml" ds:itemID="{E06273AC-0913-4F57-B4A0-07B214C6A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b86557-b6b9-4d61-aca3-5956646c4a8e"/>
    <ds:schemaRef ds:uri="b354825f-0999-49da-9ce1-353349aab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9987D2-E5B0-49A4-94C1-DEA256603A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1955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Sławomir</dc:creator>
  <cp:keywords/>
  <dc:description/>
  <cp:lastModifiedBy>Chajbos Karolina</cp:lastModifiedBy>
  <cp:revision>27</cp:revision>
  <cp:lastPrinted>2022-12-29T11:22:00Z</cp:lastPrinted>
  <dcterms:created xsi:type="dcterms:W3CDTF">2026-02-05T07:33:00Z</dcterms:created>
  <dcterms:modified xsi:type="dcterms:W3CDTF">2026-02-05T09:13:00Z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0x010100D7976D5E34AB774A9BED488E54F28EDF</vt:lpwstr>
  </property>
</Properties>
</file>